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C2F3E67" w14:textId="77777777" w:rsidR="00A77B3E" w:rsidRDefault="00A77B3E"/>
    <w:p w14:paraId="3B79F70B" w14:textId="337D0A76" w:rsidR="00A77B3E" w:rsidRPr="007F3725" w:rsidRDefault="004141AE">
      <w:pPr>
        <w:jc w:val="center"/>
        <w:rPr>
          <w:b/>
          <w:color w:val="000000"/>
          <w:sz w:val="32"/>
          <w:lang w:val="pl-PL"/>
        </w:rPr>
      </w:pPr>
      <w:r w:rsidRPr="007F3725">
        <w:rPr>
          <w:b/>
          <w:color w:val="000000"/>
          <w:sz w:val="32"/>
          <w:lang w:val="pl-PL"/>
        </w:rPr>
        <w:t>Program SFC2021 wspierany z EFRR (cel „Inwestycje na rzecz zatrudnienia i wzrostu”), EFS+, Funduszu Spójności, FST i EFMRA – art. 21 ust. 3</w:t>
      </w:r>
      <w:r w:rsidR="001603D1">
        <w:rPr>
          <w:b/>
          <w:color w:val="000000"/>
          <w:sz w:val="32"/>
          <w:lang w:val="pl-PL"/>
        </w:rPr>
        <w:t xml:space="preserve">  </w:t>
      </w:r>
    </w:p>
    <w:p w14:paraId="51074420" w14:textId="77777777" w:rsidR="00A77B3E" w:rsidRPr="007F3725" w:rsidRDefault="00A77B3E">
      <w:pPr>
        <w:jc w:val="center"/>
        <w:rPr>
          <w:b/>
          <w:color w:val="000000"/>
          <w:sz w:val="32"/>
          <w:lang w:val="pl-PL"/>
        </w:rPr>
      </w:pPr>
    </w:p>
    <w:p w14:paraId="1ECD6561" w14:textId="77777777" w:rsidR="00A77B3E" w:rsidRPr="007F3725" w:rsidRDefault="00A77B3E">
      <w:pPr>
        <w:jc w:val="center"/>
        <w:rPr>
          <w:b/>
          <w:color w:val="000000"/>
          <w:lang w:val="pl-PL"/>
        </w:rPr>
      </w:pPr>
    </w:p>
    <w:tbl>
      <w:tblPr>
        <w:tblW w:w="98.0%" w:type="pct"/>
        <w:tblInd w:w="2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5017"/>
        <w:gridCol w:w="5018"/>
      </w:tblGrid>
      <w:tr w:rsidR="00E43E1F" w14:paraId="3B8FC32A" w14:textId="77777777">
        <w:trPr>
          <w:trHeight w:val="240"/>
        </w:trPr>
        <w:tc>
          <w:tcPr>
            <w:tcW w:w="50.0%" w:type="pct"/>
            <w:tcMar>
              <w:start w:w="5pt" w:type="dxa"/>
              <w:end w:w="5pt" w:type="dxa"/>
            </w:tcMar>
          </w:tcPr>
          <w:p w14:paraId="48B70757" w14:textId="77777777" w:rsidR="00A77B3E" w:rsidRDefault="004141AE">
            <w:pPr>
              <w:rPr>
                <w:color w:val="000000"/>
              </w:rPr>
            </w:pPr>
            <w:r>
              <w:rPr>
                <w:color w:val="000000"/>
              </w:rPr>
              <w:t>CCI</w:t>
            </w:r>
          </w:p>
        </w:tc>
        <w:tc>
          <w:tcPr>
            <w:tcW w:w="50.0%" w:type="pct"/>
            <w:tcMar>
              <w:start w:w="5pt" w:type="dxa"/>
              <w:end w:w="5pt" w:type="dxa"/>
            </w:tcMar>
          </w:tcPr>
          <w:p w14:paraId="30A16AED" w14:textId="77777777" w:rsidR="00A77B3E" w:rsidRDefault="004141AE">
            <w:pPr>
              <w:rPr>
                <w:color w:val="000000"/>
              </w:rPr>
            </w:pPr>
            <w:r>
              <w:rPr>
                <w:color w:val="000000"/>
              </w:rPr>
              <w:t>2021PL16RFPR002</w:t>
            </w:r>
          </w:p>
        </w:tc>
      </w:tr>
      <w:tr w:rsidR="00E43E1F" w14:paraId="4747CD6D" w14:textId="77777777">
        <w:trPr>
          <w:trHeight w:val="240"/>
        </w:trPr>
        <w:tc>
          <w:tcPr>
            <w:tcW w:w="50.0%" w:type="pct"/>
            <w:tcMar>
              <w:start w:w="5pt" w:type="dxa"/>
              <w:end w:w="5pt" w:type="dxa"/>
            </w:tcMar>
          </w:tcPr>
          <w:p w14:paraId="153EFD86" w14:textId="77777777" w:rsidR="00A77B3E" w:rsidRDefault="004141AE">
            <w:pPr>
              <w:rPr>
                <w:color w:val="000000"/>
              </w:rPr>
            </w:pPr>
            <w:r>
              <w:rPr>
                <w:color w:val="000000"/>
              </w:rPr>
              <w:t>Tytuł w języku angielskim</w:t>
            </w:r>
          </w:p>
        </w:tc>
        <w:tc>
          <w:tcPr>
            <w:tcW w:w="50.0%" w:type="pct"/>
            <w:tcMar>
              <w:start w:w="5pt" w:type="dxa"/>
              <w:end w:w="5pt" w:type="dxa"/>
            </w:tcMar>
          </w:tcPr>
          <w:p w14:paraId="2C90BA4C" w14:textId="77777777" w:rsidR="00A77B3E" w:rsidRDefault="004141AE">
            <w:pPr>
              <w:rPr>
                <w:color w:val="000000"/>
              </w:rPr>
            </w:pPr>
            <w:r>
              <w:rPr>
                <w:color w:val="000000"/>
              </w:rPr>
              <w:t>European Funds for Digital Development 2021-2027</w:t>
            </w:r>
          </w:p>
        </w:tc>
      </w:tr>
      <w:tr w:rsidR="00E43E1F" w:rsidRPr="009E6252" w14:paraId="5B62AB5F" w14:textId="77777777">
        <w:trPr>
          <w:trHeight w:val="240"/>
        </w:trPr>
        <w:tc>
          <w:tcPr>
            <w:tcW w:w="50.0%" w:type="pct"/>
            <w:tcMar>
              <w:start w:w="5pt" w:type="dxa"/>
              <w:end w:w="5pt" w:type="dxa"/>
            </w:tcMar>
          </w:tcPr>
          <w:p w14:paraId="28A0A3F1" w14:textId="77777777" w:rsidR="00A77B3E" w:rsidRPr="007F3725" w:rsidRDefault="004141AE">
            <w:pPr>
              <w:rPr>
                <w:color w:val="000000"/>
                <w:lang w:val="pl-PL"/>
              </w:rPr>
            </w:pPr>
            <w:r w:rsidRPr="007F3725">
              <w:rPr>
                <w:color w:val="000000"/>
                <w:lang w:val="pl-PL"/>
              </w:rPr>
              <w:t>Tytuł w języku (językach) narodowym (narodowych)</w:t>
            </w:r>
          </w:p>
        </w:tc>
        <w:tc>
          <w:tcPr>
            <w:tcW w:w="50.0%" w:type="pct"/>
            <w:tcMar>
              <w:start w:w="5pt" w:type="dxa"/>
              <w:end w:w="5pt" w:type="dxa"/>
            </w:tcMar>
          </w:tcPr>
          <w:p w14:paraId="35BE2A1F" w14:textId="77777777" w:rsidR="00A77B3E" w:rsidRPr="007F3725" w:rsidRDefault="004141AE">
            <w:pPr>
              <w:rPr>
                <w:color w:val="000000"/>
                <w:lang w:val="pl-PL"/>
              </w:rPr>
            </w:pPr>
            <w:r w:rsidRPr="007F3725">
              <w:rPr>
                <w:color w:val="000000"/>
                <w:lang w:val="pl-PL"/>
              </w:rPr>
              <w:t>PL - Fundusze Europejskie na Rozwój Cyfrowy 2021-2027</w:t>
            </w:r>
          </w:p>
        </w:tc>
      </w:tr>
      <w:tr w:rsidR="00E43E1F" w14:paraId="69F27661" w14:textId="77777777">
        <w:trPr>
          <w:trHeight w:val="240"/>
        </w:trPr>
        <w:tc>
          <w:tcPr>
            <w:tcW w:w="50.0%" w:type="pct"/>
            <w:tcMar>
              <w:start w:w="5pt" w:type="dxa"/>
              <w:end w:w="5pt" w:type="dxa"/>
            </w:tcMar>
          </w:tcPr>
          <w:p w14:paraId="7355399E" w14:textId="77777777" w:rsidR="00A77B3E" w:rsidRDefault="004141AE">
            <w:pPr>
              <w:rPr>
                <w:color w:val="000000"/>
              </w:rPr>
            </w:pPr>
            <w:r>
              <w:rPr>
                <w:color w:val="000000"/>
              </w:rPr>
              <w:t>Wersja</w:t>
            </w:r>
          </w:p>
        </w:tc>
        <w:tc>
          <w:tcPr>
            <w:tcW w:w="50.0%" w:type="pct"/>
            <w:tcMar>
              <w:start w:w="5pt" w:type="dxa"/>
              <w:end w:w="5pt" w:type="dxa"/>
            </w:tcMar>
          </w:tcPr>
          <w:p w14:paraId="279067FF" w14:textId="77777777" w:rsidR="00A77B3E" w:rsidRDefault="004141AE">
            <w:pPr>
              <w:rPr>
                <w:color w:val="000000"/>
              </w:rPr>
            </w:pPr>
            <w:r>
              <w:rPr>
                <w:color w:val="000000"/>
              </w:rPr>
              <w:t>3.1</w:t>
            </w:r>
          </w:p>
        </w:tc>
      </w:tr>
      <w:tr w:rsidR="00E43E1F" w14:paraId="75A9A731" w14:textId="77777777">
        <w:trPr>
          <w:trHeight w:val="240"/>
        </w:trPr>
        <w:tc>
          <w:tcPr>
            <w:tcW w:w="50.0%" w:type="pct"/>
            <w:tcMar>
              <w:start w:w="5pt" w:type="dxa"/>
              <w:end w:w="5pt" w:type="dxa"/>
            </w:tcMar>
          </w:tcPr>
          <w:p w14:paraId="15B451CA" w14:textId="77777777" w:rsidR="00A77B3E" w:rsidRDefault="004141AE">
            <w:pPr>
              <w:rPr>
                <w:color w:val="000000"/>
              </w:rPr>
            </w:pPr>
            <w:r>
              <w:rPr>
                <w:color w:val="000000"/>
              </w:rPr>
              <w:t>Pierwszy rok</w:t>
            </w:r>
          </w:p>
        </w:tc>
        <w:tc>
          <w:tcPr>
            <w:tcW w:w="50.0%" w:type="pct"/>
            <w:tcMar>
              <w:start w:w="5pt" w:type="dxa"/>
              <w:end w:w="5pt" w:type="dxa"/>
            </w:tcMar>
          </w:tcPr>
          <w:p w14:paraId="41B27119" w14:textId="77777777" w:rsidR="00A77B3E" w:rsidRDefault="004141AE">
            <w:pPr>
              <w:rPr>
                <w:color w:val="000000"/>
              </w:rPr>
            </w:pPr>
            <w:r>
              <w:rPr>
                <w:color w:val="000000"/>
              </w:rPr>
              <w:t>2021</w:t>
            </w:r>
          </w:p>
        </w:tc>
      </w:tr>
      <w:tr w:rsidR="00E43E1F" w14:paraId="35B60C87" w14:textId="77777777">
        <w:trPr>
          <w:trHeight w:val="240"/>
        </w:trPr>
        <w:tc>
          <w:tcPr>
            <w:tcW w:w="50.0%" w:type="pct"/>
            <w:tcMar>
              <w:start w:w="5pt" w:type="dxa"/>
              <w:end w:w="5pt" w:type="dxa"/>
            </w:tcMar>
          </w:tcPr>
          <w:p w14:paraId="087FFE36" w14:textId="77777777" w:rsidR="00A77B3E" w:rsidRDefault="004141AE">
            <w:pPr>
              <w:rPr>
                <w:color w:val="000000"/>
              </w:rPr>
            </w:pPr>
            <w:r>
              <w:rPr>
                <w:color w:val="000000"/>
              </w:rPr>
              <w:t>Ostatni rok</w:t>
            </w:r>
          </w:p>
        </w:tc>
        <w:tc>
          <w:tcPr>
            <w:tcW w:w="50.0%" w:type="pct"/>
            <w:tcMar>
              <w:start w:w="5pt" w:type="dxa"/>
              <w:end w:w="5pt" w:type="dxa"/>
            </w:tcMar>
          </w:tcPr>
          <w:p w14:paraId="31481763" w14:textId="77777777" w:rsidR="00A77B3E" w:rsidRDefault="004141AE">
            <w:pPr>
              <w:rPr>
                <w:color w:val="000000"/>
              </w:rPr>
            </w:pPr>
            <w:r>
              <w:rPr>
                <w:color w:val="000000"/>
              </w:rPr>
              <w:t>2027</w:t>
            </w:r>
          </w:p>
        </w:tc>
      </w:tr>
      <w:tr w:rsidR="00E43E1F" w14:paraId="76D19649" w14:textId="77777777">
        <w:trPr>
          <w:trHeight w:val="240"/>
        </w:trPr>
        <w:tc>
          <w:tcPr>
            <w:tcW w:w="50.0%" w:type="pct"/>
            <w:tcMar>
              <w:start w:w="5pt" w:type="dxa"/>
              <w:end w:w="5pt" w:type="dxa"/>
            </w:tcMar>
          </w:tcPr>
          <w:p w14:paraId="240B6F89" w14:textId="77777777" w:rsidR="00A77B3E" w:rsidRDefault="004141AE">
            <w:pPr>
              <w:rPr>
                <w:color w:val="000000"/>
              </w:rPr>
            </w:pPr>
            <w:r>
              <w:rPr>
                <w:color w:val="000000"/>
              </w:rPr>
              <w:t>Kwalifikowalny od</w:t>
            </w:r>
          </w:p>
        </w:tc>
        <w:tc>
          <w:tcPr>
            <w:tcW w:w="50.0%" w:type="pct"/>
            <w:tcMar>
              <w:start w:w="5pt" w:type="dxa"/>
              <w:end w:w="5pt" w:type="dxa"/>
            </w:tcMar>
          </w:tcPr>
          <w:p w14:paraId="65C2A219" w14:textId="77777777" w:rsidR="00A77B3E" w:rsidRDefault="004141AE">
            <w:pPr>
              <w:rPr>
                <w:color w:val="000000"/>
              </w:rPr>
            </w:pPr>
            <w:r>
              <w:rPr>
                <w:color w:val="000000"/>
              </w:rPr>
              <w:t>1 sty 2021</w:t>
            </w:r>
          </w:p>
        </w:tc>
      </w:tr>
      <w:tr w:rsidR="00E43E1F" w14:paraId="274A79A9" w14:textId="77777777">
        <w:trPr>
          <w:trHeight w:val="240"/>
        </w:trPr>
        <w:tc>
          <w:tcPr>
            <w:tcW w:w="50.0%" w:type="pct"/>
            <w:tcMar>
              <w:start w:w="5pt" w:type="dxa"/>
              <w:end w:w="5pt" w:type="dxa"/>
            </w:tcMar>
          </w:tcPr>
          <w:p w14:paraId="617F5C5D" w14:textId="77777777" w:rsidR="00A77B3E" w:rsidRDefault="004141AE">
            <w:pPr>
              <w:rPr>
                <w:color w:val="000000"/>
              </w:rPr>
            </w:pPr>
            <w:r>
              <w:rPr>
                <w:color w:val="000000"/>
              </w:rPr>
              <w:t>Kwalifikowalny do</w:t>
            </w:r>
          </w:p>
        </w:tc>
        <w:tc>
          <w:tcPr>
            <w:tcW w:w="50.0%" w:type="pct"/>
            <w:tcMar>
              <w:start w:w="5pt" w:type="dxa"/>
              <w:end w:w="5pt" w:type="dxa"/>
            </w:tcMar>
          </w:tcPr>
          <w:p w14:paraId="6E0740B6" w14:textId="77777777" w:rsidR="00A77B3E" w:rsidRDefault="004141AE">
            <w:pPr>
              <w:rPr>
                <w:color w:val="000000"/>
              </w:rPr>
            </w:pPr>
            <w:r>
              <w:rPr>
                <w:color w:val="000000"/>
              </w:rPr>
              <w:t>31 gru 2029</w:t>
            </w:r>
          </w:p>
        </w:tc>
      </w:tr>
      <w:tr w:rsidR="00E43E1F" w14:paraId="1053CCDE" w14:textId="77777777">
        <w:trPr>
          <w:trHeight w:val="240"/>
        </w:trPr>
        <w:tc>
          <w:tcPr>
            <w:tcW w:w="50.0%" w:type="pct"/>
            <w:tcMar>
              <w:start w:w="5pt" w:type="dxa"/>
              <w:end w:w="5pt" w:type="dxa"/>
            </w:tcMar>
          </w:tcPr>
          <w:p w14:paraId="6F29FF77" w14:textId="77777777" w:rsidR="00A77B3E" w:rsidRDefault="004141AE">
            <w:pPr>
              <w:rPr>
                <w:color w:val="000000"/>
              </w:rPr>
            </w:pPr>
            <w:r>
              <w:rPr>
                <w:color w:val="000000"/>
              </w:rPr>
              <w:t>Nr decyzji Komisji</w:t>
            </w:r>
          </w:p>
        </w:tc>
        <w:tc>
          <w:tcPr>
            <w:tcW w:w="50.0%" w:type="pct"/>
            <w:tcMar>
              <w:start w:w="5pt" w:type="dxa"/>
              <w:end w:w="5pt" w:type="dxa"/>
            </w:tcMar>
          </w:tcPr>
          <w:p w14:paraId="393A657A" w14:textId="77777777" w:rsidR="00A77B3E" w:rsidRDefault="004141AE">
            <w:pPr>
              <w:rPr>
                <w:color w:val="000000"/>
              </w:rPr>
            </w:pPr>
            <w:r>
              <w:rPr>
                <w:color w:val="000000"/>
              </w:rPr>
              <w:t>C(2025)5479</w:t>
            </w:r>
          </w:p>
        </w:tc>
      </w:tr>
      <w:tr w:rsidR="00E43E1F" w14:paraId="06891273" w14:textId="77777777">
        <w:trPr>
          <w:trHeight w:val="240"/>
        </w:trPr>
        <w:tc>
          <w:tcPr>
            <w:tcW w:w="50.0%" w:type="pct"/>
            <w:tcMar>
              <w:start w:w="5pt" w:type="dxa"/>
              <w:end w:w="5pt" w:type="dxa"/>
            </w:tcMar>
          </w:tcPr>
          <w:p w14:paraId="79E7286D" w14:textId="77777777" w:rsidR="00A77B3E" w:rsidRDefault="004141AE">
            <w:pPr>
              <w:rPr>
                <w:color w:val="000000"/>
              </w:rPr>
            </w:pPr>
            <w:r>
              <w:rPr>
                <w:color w:val="000000"/>
              </w:rPr>
              <w:t>Data decyzji Komisji</w:t>
            </w:r>
          </w:p>
        </w:tc>
        <w:tc>
          <w:tcPr>
            <w:tcW w:w="50.0%" w:type="pct"/>
            <w:tcMar>
              <w:start w:w="5pt" w:type="dxa"/>
              <w:end w:w="5pt" w:type="dxa"/>
            </w:tcMar>
          </w:tcPr>
          <w:p w14:paraId="3406DE40" w14:textId="77777777" w:rsidR="00A77B3E" w:rsidRDefault="004141AE">
            <w:pPr>
              <w:rPr>
                <w:color w:val="000000"/>
              </w:rPr>
            </w:pPr>
            <w:r>
              <w:rPr>
                <w:color w:val="000000"/>
              </w:rPr>
              <w:t>30 lip 2025</w:t>
            </w:r>
          </w:p>
        </w:tc>
      </w:tr>
      <w:tr w:rsidR="00E43E1F" w:rsidRPr="009E6252" w14:paraId="605E3A7A" w14:textId="77777777">
        <w:trPr>
          <w:trHeight w:val="240"/>
        </w:trPr>
        <w:tc>
          <w:tcPr>
            <w:tcW w:w="50.0%" w:type="pct"/>
            <w:tcMar>
              <w:start w:w="5pt" w:type="dxa"/>
              <w:end w:w="5pt" w:type="dxa"/>
            </w:tcMar>
          </w:tcPr>
          <w:p w14:paraId="5395670B" w14:textId="77777777" w:rsidR="00A77B3E" w:rsidRPr="007F3725" w:rsidRDefault="004141AE">
            <w:pPr>
              <w:rPr>
                <w:color w:val="000000"/>
                <w:lang w:val="pl-PL"/>
              </w:rPr>
            </w:pPr>
            <w:r w:rsidRPr="007F3725">
              <w:rPr>
                <w:color w:val="000000"/>
                <w:lang w:val="pl-PL"/>
              </w:rPr>
              <w:t>Nr decyzji zmieniającej państwa członkowskiego</w:t>
            </w:r>
          </w:p>
        </w:tc>
        <w:tc>
          <w:tcPr>
            <w:tcW w:w="50.0%" w:type="pct"/>
            <w:tcMar>
              <w:start w:w="5pt" w:type="dxa"/>
              <w:end w:w="5pt" w:type="dxa"/>
            </w:tcMar>
          </w:tcPr>
          <w:p w14:paraId="259F03B7" w14:textId="77777777" w:rsidR="00A77B3E" w:rsidRPr="007F3725" w:rsidRDefault="00A77B3E">
            <w:pPr>
              <w:rPr>
                <w:color w:val="000000"/>
                <w:lang w:val="pl-PL"/>
              </w:rPr>
            </w:pPr>
          </w:p>
        </w:tc>
      </w:tr>
      <w:tr w:rsidR="00E43E1F" w:rsidRPr="009E6252" w14:paraId="35E56FEB" w14:textId="77777777">
        <w:trPr>
          <w:trHeight w:val="240"/>
        </w:trPr>
        <w:tc>
          <w:tcPr>
            <w:tcW w:w="50.0%" w:type="pct"/>
            <w:tcMar>
              <w:start w:w="5pt" w:type="dxa"/>
              <w:end w:w="5pt" w:type="dxa"/>
            </w:tcMar>
          </w:tcPr>
          <w:p w14:paraId="19F6409A" w14:textId="77777777" w:rsidR="00A77B3E" w:rsidRPr="007F3725" w:rsidRDefault="004141AE">
            <w:pPr>
              <w:rPr>
                <w:color w:val="000000"/>
                <w:lang w:val="pl-PL"/>
              </w:rPr>
            </w:pPr>
            <w:r w:rsidRPr="007F3725">
              <w:rPr>
                <w:color w:val="000000"/>
                <w:lang w:val="pl-PL"/>
              </w:rPr>
              <w:t>Data wejścia w życie decyzji zmieniającej państwa członkowskiego</w:t>
            </w:r>
          </w:p>
        </w:tc>
        <w:tc>
          <w:tcPr>
            <w:tcW w:w="50.0%" w:type="pct"/>
            <w:tcMar>
              <w:start w:w="5pt" w:type="dxa"/>
              <w:end w:w="5pt" w:type="dxa"/>
            </w:tcMar>
          </w:tcPr>
          <w:p w14:paraId="1719051A" w14:textId="77777777" w:rsidR="00A77B3E" w:rsidRPr="007F3725" w:rsidRDefault="00A77B3E">
            <w:pPr>
              <w:rPr>
                <w:color w:val="000000"/>
                <w:lang w:val="pl-PL"/>
              </w:rPr>
            </w:pPr>
          </w:p>
        </w:tc>
      </w:tr>
      <w:tr w:rsidR="00E43E1F" w14:paraId="03C5BD6F" w14:textId="77777777">
        <w:trPr>
          <w:trHeight w:val="240"/>
        </w:trPr>
        <w:tc>
          <w:tcPr>
            <w:tcW w:w="33.0%" w:type="pct"/>
            <w:tcMar>
              <w:start w:w="5pt" w:type="dxa"/>
              <w:end w:w="5pt" w:type="dxa"/>
            </w:tcMar>
          </w:tcPr>
          <w:p w14:paraId="3E034A10" w14:textId="77777777" w:rsidR="00A77B3E" w:rsidRPr="007F3725" w:rsidRDefault="004141AE">
            <w:pPr>
              <w:rPr>
                <w:color w:val="000000"/>
                <w:lang w:val="pl-PL"/>
              </w:rPr>
            </w:pPr>
            <w:r w:rsidRPr="007F3725">
              <w:rPr>
                <w:color w:val="000000"/>
                <w:lang w:val="pl-PL"/>
              </w:rPr>
              <w:t>Przesunięcie inne niż istotne (art. 24 ust. 5 rozporządzenia w sprawie wspólnych przepisów)</w:t>
            </w:r>
          </w:p>
        </w:tc>
        <w:tc>
          <w:tcPr>
            <w:tcW w:w="33.0%" w:type="pct"/>
            <w:tcMar>
              <w:start w:w="5pt" w:type="dxa"/>
              <w:end w:w="5pt" w:type="dxa"/>
            </w:tcMar>
          </w:tcPr>
          <w:p w14:paraId="1F3D0A6D" w14:textId="77777777" w:rsidR="00A77B3E" w:rsidRDefault="004141AE">
            <w:pPr>
              <w:rPr>
                <w:color w:val="000000"/>
              </w:rPr>
            </w:pPr>
            <w:r>
              <w:rPr>
                <w:color w:val="000000"/>
              </w:rPr>
              <w:t>Nie</w:t>
            </w:r>
          </w:p>
        </w:tc>
      </w:tr>
      <w:tr w:rsidR="00E43E1F" w14:paraId="63622CA6" w14:textId="77777777">
        <w:trPr>
          <w:trHeight w:val="240"/>
        </w:trPr>
        <w:tc>
          <w:tcPr>
            <w:tcW w:w="33.0%" w:type="pct"/>
            <w:tcMar>
              <w:start w:w="5pt" w:type="dxa"/>
              <w:end w:w="5pt" w:type="dxa"/>
            </w:tcMar>
          </w:tcPr>
          <w:p w14:paraId="540109E3" w14:textId="77777777" w:rsidR="00A77B3E" w:rsidRPr="007F3725" w:rsidRDefault="004141AE">
            <w:pPr>
              <w:rPr>
                <w:color w:val="000000"/>
                <w:lang w:val="pl-PL"/>
              </w:rPr>
            </w:pPr>
            <w:r w:rsidRPr="007F3725">
              <w:rPr>
                <w:color w:val="000000"/>
                <w:lang w:val="pl-PL"/>
              </w:rPr>
              <w:t>Korekty błędów o typograficznym lub redakcyjnym charakterze (art. 24 ust. 6 rozporządzenia w sprawie wspólnych przepisów)</w:t>
            </w:r>
          </w:p>
        </w:tc>
        <w:tc>
          <w:tcPr>
            <w:tcW w:w="33.0%" w:type="pct"/>
            <w:tcMar>
              <w:start w:w="5pt" w:type="dxa"/>
              <w:end w:w="5pt" w:type="dxa"/>
            </w:tcMar>
          </w:tcPr>
          <w:p w14:paraId="46E53D01" w14:textId="77777777" w:rsidR="00A77B3E" w:rsidRDefault="004141AE">
            <w:pPr>
              <w:rPr>
                <w:color w:val="000000"/>
              </w:rPr>
            </w:pPr>
            <w:r>
              <w:rPr>
                <w:color w:val="000000"/>
              </w:rPr>
              <w:t>Nie</w:t>
            </w:r>
          </w:p>
        </w:tc>
      </w:tr>
      <w:tr w:rsidR="00E43E1F" w14:paraId="74DB12F1" w14:textId="77777777">
        <w:trPr>
          <w:trHeight w:val="240"/>
        </w:trPr>
        <w:tc>
          <w:tcPr>
            <w:tcW w:w="33.0%" w:type="pct"/>
            <w:tcMar>
              <w:start w:w="5pt" w:type="dxa"/>
              <w:end w:w="5pt" w:type="dxa"/>
            </w:tcMar>
          </w:tcPr>
          <w:p w14:paraId="4857BB9D" w14:textId="77777777" w:rsidR="00A77B3E" w:rsidRDefault="004141AE">
            <w:pPr>
              <w:rPr>
                <w:color w:val="000000"/>
              </w:rPr>
            </w:pPr>
            <w:r>
              <w:rPr>
                <w:color w:val="000000"/>
              </w:rPr>
              <w:t>Zatwierdzone przez komitet monitorujący</w:t>
            </w:r>
          </w:p>
        </w:tc>
        <w:tc>
          <w:tcPr>
            <w:tcW w:w="33.0%" w:type="pct"/>
            <w:tcMar>
              <w:start w:w="5pt" w:type="dxa"/>
              <w:end w:w="5pt" w:type="dxa"/>
            </w:tcMar>
          </w:tcPr>
          <w:p w14:paraId="68C551AC" w14:textId="77777777" w:rsidR="00A77B3E" w:rsidRDefault="004141AE">
            <w:pPr>
              <w:rPr>
                <w:color w:val="000000"/>
              </w:rPr>
            </w:pPr>
            <w:r>
              <w:rPr>
                <w:color w:val="000000"/>
              </w:rPr>
              <w:t>Tak</w:t>
            </w:r>
          </w:p>
        </w:tc>
      </w:tr>
      <w:tr w:rsidR="00E43E1F" w:rsidRPr="009E6252" w14:paraId="17A4B54D" w14:textId="77777777">
        <w:trPr>
          <w:trHeight w:val="240"/>
        </w:trPr>
        <w:tc>
          <w:tcPr>
            <w:tcW w:w="33.0%" w:type="pct"/>
            <w:tcMar>
              <w:start w:w="5pt" w:type="dxa"/>
              <w:end w:w="5pt" w:type="dxa"/>
            </w:tcMar>
          </w:tcPr>
          <w:p w14:paraId="13729121" w14:textId="77777777" w:rsidR="00A77B3E" w:rsidRDefault="004141AE">
            <w:pPr>
              <w:rPr>
                <w:color w:val="000000"/>
              </w:rPr>
            </w:pPr>
            <w:r>
              <w:rPr>
                <w:color w:val="000000"/>
              </w:rPr>
              <w:t>Regiony NUTS objęte programem</w:t>
            </w:r>
          </w:p>
        </w:tc>
        <w:tc>
          <w:tcPr>
            <w:tcW w:w="33.0%" w:type="pct"/>
            <w:tcMar>
              <w:start w:w="5pt" w:type="dxa"/>
              <w:end w:w="5pt" w:type="dxa"/>
            </w:tcMar>
          </w:tcPr>
          <w:p w14:paraId="2D364FEB" w14:textId="77777777" w:rsidR="00A77B3E" w:rsidRPr="007F3725" w:rsidRDefault="004141AE">
            <w:pPr>
              <w:rPr>
                <w:color w:val="000000"/>
                <w:lang w:val="pl-PL"/>
              </w:rPr>
            </w:pPr>
            <w:r w:rsidRPr="007F3725">
              <w:rPr>
                <w:color w:val="000000"/>
                <w:lang w:val="pl-PL"/>
              </w:rPr>
              <w:t>PLZZ - Extra-Regio NUTS 2</w:t>
            </w:r>
            <w:r w:rsidRPr="007F3725">
              <w:rPr>
                <w:color w:val="000000"/>
                <w:lang w:val="pl-PL"/>
              </w:rPr>
              <w:br/>
              <w:t>PLZZZ - Extra-Regio NUTS 3</w:t>
            </w:r>
            <w:r w:rsidRPr="007F3725">
              <w:rPr>
                <w:color w:val="000000"/>
                <w:lang w:val="pl-PL"/>
              </w:rPr>
              <w:br/>
              <w:t>PL - Polska</w:t>
            </w:r>
            <w:r w:rsidRPr="007F3725">
              <w:rPr>
                <w:color w:val="000000"/>
                <w:lang w:val="pl-PL"/>
              </w:rPr>
              <w:br/>
              <w:t>PL2 - Makroregion południowy</w:t>
            </w:r>
            <w:r w:rsidRPr="007F3725">
              <w:rPr>
                <w:color w:val="000000"/>
                <w:lang w:val="pl-PL"/>
              </w:rPr>
              <w:br/>
              <w:t>PL21 - Małopolskie</w:t>
            </w:r>
            <w:r w:rsidRPr="007F3725">
              <w:rPr>
                <w:color w:val="000000"/>
                <w:lang w:val="pl-PL"/>
              </w:rPr>
              <w:br/>
              <w:t>PL213 - Miasto Kraków</w:t>
            </w:r>
            <w:r w:rsidRPr="007F3725">
              <w:rPr>
                <w:color w:val="000000"/>
                <w:lang w:val="pl-PL"/>
              </w:rPr>
              <w:br/>
              <w:t>PL214 - Krakowski</w:t>
            </w:r>
            <w:r w:rsidRPr="007F3725">
              <w:rPr>
                <w:color w:val="000000"/>
                <w:lang w:val="pl-PL"/>
              </w:rPr>
              <w:br/>
              <w:t>PL217 - Tarnowski</w:t>
            </w:r>
            <w:r w:rsidRPr="007F3725">
              <w:rPr>
                <w:color w:val="000000"/>
                <w:lang w:val="pl-PL"/>
              </w:rPr>
              <w:br/>
              <w:t>PL218 - Nowosądecki</w:t>
            </w:r>
            <w:r w:rsidRPr="007F3725">
              <w:rPr>
                <w:color w:val="000000"/>
                <w:lang w:val="pl-PL"/>
              </w:rPr>
              <w:br/>
              <w:t>PL219 - Nowotarski</w:t>
            </w:r>
            <w:r w:rsidRPr="007F3725">
              <w:rPr>
                <w:color w:val="000000"/>
                <w:lang w:val="pl-PL"/>
              </w:rPr>
              <w:br/>
              <w:t>PL21A - Oświęcimski</w:t>
            </w:r>
            <w:r w:rsidRPr="007F3725">
              <w:rPr>
                <w:color w:val="000000"/>
                <w:lang w:val="pl-PL"/>
              </w:rPr>
              <w:br/>
              <w:t>PL22 - Śląskie</w:t>
            </w:r>
            <w:r w:rsidRPr="007F3725">
              <w:rPr>
                <w:color w:val="000000"/>
                <w:lang w:val="pl-PL"/>
              </w:rPr>
              <w:br/>
              <w:t>PL224 - Częstochowski</w:t>
            </w:r>
            <w:r w:rsidRPr="007F3725">
              <w:rPr>
                <w:color w:val="000000"/>
                <w:lang w:val="pl-PL"/>
              </w:rPr>
              <w:br/>
              <w:t>PL225 - Bielski</w:t>
            </w:r>
            <w:r w:rsidRPr="007F3725">
              <w:rPr>
                <w:color w:val="000000"/>
                <w:lang w:val="pl-PL"/>
              </w:rPr>
              <w:br/>
              <w:t>PL227 - Rybnicki</w:t>
            </w:r>
            <w:r w:rsidRPr="007F3725">
              <w:rPr>
                <w:color w:val="000000"/>
                <w:lang w:val="pl-PL"/>
              </w:rPr>
              <w:br/>
              <w:t>PL228 - Bytomski</w:t>
            </w:r>
            <w:r w:rsidRPr="007F3725">
              <w:rPr>
                <w:color w:val="000000"/>
                <w:lang w:val="pl-PL"/>
              </w:rPr>
              <w:br/>
              <w:t>PL229 - Gliwicki</w:t>
            </w:r>
            <w:r w:rsidRPr="007F3725">
              <w:rPr>
                <w:color w:val="000000"/>
                <w:lang w:val="pl-PL"/>
              </w:rPr>
              <w:br/>
              <w:t>PL22A - Katowicki</w:t>
            </w:r>
            <w:r w:rsidRPr="007F3725">
              <w:rPr>
                <w:color w:val="000000"/>
                <w:lang w:val="pl-PL"/>
              </w:rPr>
              <w:br/>
              <w:t>PL22B - Sosnowiecki</w:t>
            </w:r>
            <w:r w:rsidRPr="007F3725">
              <w:rPr>
                <w:color w:val="000000"/>
                <w:lang w:val="pl-PL"/>
              </w:rPr>
              <w:br/>
              <w:t>PL22C - Tyski</w:t>
            </w:r>
            <w:r w:rsidRPr="007F3725">
              <w:rPr>
                <w:color w:val="000000"/>
                <w:lang w:val="pl-PL"/>
              </w:rPr>
              <w:br/>
              <w:t>PL4 - Makroregion północno-zachodni</w:t>
            </w:r>
            <w:r w:rsidRPr="007F3725">
              <w:rPr>
                <w:color w:val="000000"/>
                <w:lang w:val="pl-PL"/>
              </w:rPr>
              <w:br/>
              <w:t>PL41 - Wielkopolskie</w:t>
            </w:r>
            <w:r w:rsidRPr="007F3725">
              <w:rPr>
                <w:color w:val="000000"/>
                <w:lang w:val="pl-PL"/>
              </w:rPr>
              <w:br/>
              <w:t>PL411 - Pilski</w:t>
            </w:r>
            <w:r w:rsidRPr="007F3725">
              <w:rPr>
                <w:color w:val="000000"/>
                <w:lang w:val="pl-PL"/>
              </w:rPr>
              <w:br/>
              <w:t>PL414 - Koniński</w:t>
            </w:r>
            <w:r w:rsidRPr="007F3725">
              <w:rPr>
                <w:color w:val="000000"/>
                <w:lang w:val="pl-PL"/>
              </w:rPr>
              <w:br/>
              <w:t>PL415 - Miasto Poznań</w:t>
            </w:r>
            <w:r w:rsidRPr="007F3725">
              <w:rPr>
                <w:color w:val="000000"/>
                <w:lang w:val="pl-PL"/>
              </w:rPr>
              <w:br/>
              <w:t>PL416 - Kaliski</w:t>
            </w:r>
            <w:r w:rsidRPr="007F3725">
              <w:rPr>
                <w:color w:val="000000"/>
                <w:lang w:val="pl-PL"/>
              </w:rPr>
              <w:br/>
            </w:r>
            <w:r w:rsidRPr="007F3725">
              <w:rPr>
                <w:color w:val="000000"/>
                <w:lang w:val="pl-PL"/>
              </w:rPr>
              <w:lastRenderedPageBreak/>
              <w:t>PL417 - Leszczyński</w:t>
            </w:r>
            <w:r w:rsidRPr="007F3725">
              <w:rPr>
                <w:color w:val="000000"/>
                <w:lang w:val="pl-PL"/>
              </w:rPr>
              <w:br/>
              <w:t>PL418 - Poznański</w:t>
            </w:r>
            <w:r w:rsidRPr="007F3725">
              <w:rPr>
                <w:color w:val="000000"/>
                <w:lang w:val="pl-PL"/>
              </w:rPr>
              <w:br/>
              <w:t>PL42 - Zachodniopomorskie</w:t>
            </w:r>
            <w:r w:rsidRPr="007F3725">
              <w:rPr>
                <w:color w:val="000000"/>
                <w:lang w:val="pl-PL"/>
              </w:rPr>
              <w:br/>
              <w:t>PL424 - Miasto Szczecin</w:t>
            </w:r>
            <w:r w:rsidRPr="007F3725">
              <w:rPr>
                <w:color w:val="000000"/>
                <w:lang w:val="pl-PL"/>
              </w:rPr>
              <w:br/>
              <w:t>PL426 - Koszaliński</w:t>
            </w:r>
            <w:r w:rsidRPr="007F3725">
              <w:rPr>
                <w:color w:val="000000"/>
                <w:lang w:val="pl-PL"/>
              </w:rPr>
              <w:br/>
              <w:t>PL427 - Szczecinecko-pyrzycki</w:t>
            </w:r>
            <w:r w:rsidRPr="007F3725">
              <w:rPr>
                <w:color w:val="000000"/>
                <w:lang w:val="pl-PL"/>
              </w:rPr>
              <w:br/>
              <w:t>PL428 - Szczeciński</w:t>
            </w:r>
            <w:r w:rsidRPr="007F3725">
              <w:rPr>
                <w:color w:val="000000"/>
                <w:lang w:val="pl-PL"/>
              </w:rPr>
              <w:br/>
              <w:t>PL43 - Lubuskie</w:t>
            </w:r>
            <w:r w:rsidRPr="007F3725">
              <w:rPr>
                <w:color w:val="000000"/>
                <w:lang w:val="pl-PL"/>
              </w:rPr>
              <w:br/>
              <w:t>PL431 - Gorzowski</w:t>
            </w:r>
            <w:r w:rsidRPr="007F3725">
              <w:rPr>
                <w:color w:val="000000"/>
                <w:lang w:val="pl-PL"/>
              </w:rPr>
              <w:br/>
              <w:t>PL432 - Zielonogórski</w:t>
            </w:r>
            <w:r w:rsidRPr="007F3725">
              <w:rPr>
                <w:color w:val="000000"/>
                <w:lang w:val="pl-PL"/>
              </w:rPr>
              <w:br/>
              <w:t>PL5 - Makroregion południowo-zachodni</w:t>
            </w:r>
            <w:r w:rsidRPr="007F3725">
              <w:rPr>
                <w:color w:val="000000"/>
                <w:lang w:val="pl-PL"/>
              </w:rPr>
              <w:br/>
              <w:t>PL51 - Dolnośląskie</w:t>
            </w:r>
            <w:r w:rsidRPr="007F3725">
              <w:rPr>
                <w:color w:val="000000"/>
                <w:lang w:val="pl-PL"/>
              </w:rPr>
              <w:br/>
              <w:t>PL514 - Miasto Wrocław</w:t>
            </w:r>
            <w:r w:rsidRPr="007F3725">
              <w:rPr>
                <w:color w:val="000000"/>
                <w:lang w:val="pl-PL"/>
              </w:rPr>
              <w:br/>
              <w:t>PL515 - Jeleniogórski</w:t>
            </w:r>
            <w:r w:rsidRPr="007F3725">
              <w:rPr>
                <w:color w:val="000000"/>
                <w:lang w:val="pl-PL"/>
              </w:rPr>
              <w:br/>
              <w:t>PL516 - Legnicko-głogowski</w:t>
            </w:r>
            <w:r w:rsidRPr="007F3725">
              <w:rPr>
                <w:color w:val="000000"/>
                <w:lang w:val="pl-PL"/>
              </w:rPr>
              <w:br/>
              <w:t>PL517 - Wałbrzyski</w:t>
            </w:r>
            <w:r w:rsidRPr="007F3725">
              <w:rPr>
                <w:color w:val="000000"/>
                <w:lang w:val="pl-PL"/>
              </w:rPr>
              <w:br/>
              <w:t>PL518 - Wrocławski</w:t>
            </w:r>
            <w:r w:rsidRPr="007F3725">
              <w:rPr>
                <w:color w:val="000000"/>
                <w:lang w:val="pl-PL"/>
              </w:rPr>
              <w:br/>
              <w:t>PL52 - Opolskie</w:t>
            </w:r>
            <w:r w:rsidRPr="007F3725">
              <w:rPr>
                <w:color w:val="000000"/>
                <w:lang w:val="pl-PL"/>
              </w:rPr>
              <w:br/>
              <w:t>PL523 - Nyski</w:t>
            </w:r>
            <w:r w:rsidRPr="007F3725">
              <w:rPr>
                <w:color w:val="000000"/>
                <w:lang w:val="pl-PL"/>
              </w:rPr>
              <w:br/>
              <w:t>PL524 - Opolski</w:t>
            </w:r>
            <w:r w:rsidRPr="007F3725">
              <w:rPr>
                <w:color w:val="000000"/>
                <w:lang w:val="pl-PL"/>
              </w:rPr>
              <w:br/>
              <w:t>PL6 - Makroregion północny</w:t>
            </w:r>
            <w:r w:rsidRPr="007F3725">
              <w:rPr>
                <w:color w:val="000000"/>
                <w:lang w:val="pl-PL"/>
              </w:rPr>
              <w:br/>
              <w:t>PL61 - Kujawsko-pomorskie</w:t>
            </w:r>
            <w:r w:rsidRPr="007F3725">
              <w:rPr>
                <w:color w:val="000000"/>
                <w:lang w:val="pl-PL"/>
              </w:rPr>
              <w:br/>
              <w:t>PL613 - Bydgosko-toruński</w:t>
            </w:r>
            <w:r w:rsidRPr="007F3725">
              <w:rPr>
                <w:color w:val="000000"/>
                <w:lang w:val="pl-PL"/>
              </w:rPr>
              <w:br/>
              <w:t>PL616 - Grudziądzki</w:t>
            </w:r>
            <w:r w:rsidRPr="007F3725">
              <w:rPr>
                <w:color w:val="000000"/>
                <w:lang w:val="pl-PL"/>
              </w:rPr>
              <w:br/>
              <w:t>PL617 - Inowrocławski</w:t>
            </w:r>
            <w:r w:rsidRPr="007F3725">
              <w:rPr>
                <w:color w:val="000000"/>
                <w:lang w:val="pl-PL"/>
              </w:rPr>
              <w:br/>
              <w:t>PL618 - Świecki</w:t>
            </w:r>
            <w:r w:rsidRPr="007F3725">
              <w:rPr>
                <w:color w:val="000000"/>
                <w:lang w:val="pl-PL"/>
              </w:rPr>
              <w:br/>
              <w:t>PL619 - Włocławski</w:t>
            </w:r>
            <w:r w:rsidRPr="007F3725">
              <w:rPr>
                <w:color w:val="000000"/>
                <w:lang w:val="pl-PL"/>
              </w:rPr>
              <w:br/>
              <w:t>PL62 - Warmińsko-mazurskie</w:t>
            </w:r>
            <w:r w:rsidRPr="007F3725">
              <w:rPr>
                <w:color w:val="000000"/>
                <w:lang w:val="pl-PL"/>
              </w:rPr>
              <w:br/>
              <w:t>PL621 - Elbląski</w:t>
            </w:r>
            <w:r w:rsidRPr="007F3725">
              <w:rPr>
                <w:color w:val="000000"/>
                <w:lang w:val="pl-PL"/>
              </w:rPr>
              <w:br/>
              <w:t>PL622 - Olsztyński</w:t>
            </w:r>
            <w:r w:rsidRPr="007F3725">
              <w:rPr>
                <w:color w:val="000000"/>
                <w:lang w:val="pl-PL"/>
              </w:rPr>
              <w:br/>
              <w:t>PL623 - Ełcki</w:t>
            </w:r>
            <w:r w:rsidRPr="007F3725">
              <w:rPr>
                <w:color w:val="000000"/>
                <w:lang w:val="pl-PL"/>
              </w:rPr>
              <w:br/>
              <w:t>PL63 - Pomorskie</w:t>
            </w:r>
            <w:r w:rsidRPr="007F3725">
              <w:rPr>
                <w:color w:val="000000"/>
                <w:lang w:val="pl-PL"/>
              </w:rPr>
              <w:br/>
              <w:t>PL633 - Trójmiejski</w:t>
            </w:r>
            <w:r w:rsidRPr="007F3725">
              <w:rPr>
                <w:color w:val="000000"/>
                <w:lang w:val="pl-PL"/>
              </w:rPr>
              <w:br/>
              <w:t>PL634 - Gdański</w:t>
            </w:r>
            <w:r w:rsidRPr="007F3725">
              <w:rPr>
                <w:color w:val="000000"/>
                <w:lang w:val="pl-PL"/>
              </w:rPr>
              <w:br/>
              <w:t>PL636 - Słupski</w:t>
            </w:r>
            <w:r w:rsidRPr="007F3725">
              <w:rPr>
                <w:color w:val="000000"/>
                <w:lang w:val="pl-PL"/>
              </w:rPr>
              <w:br/>
              <w:t>PL637 - Chojnicki</w:t>
            </w:r>
            <w:r w:rsidRPr="007F3725">
              <w:rPr>
                <w:color w:val="000000"/>
                <w:lang w:val="pl-PL"/>
              </w:rPr>
              <w:br/>
              <w:t>PL638 - Starogardzki</w:t>
            </w:r>
            <w:r w:rsidRPr="007F3725">
              <w:rPr>
                <w:color w:val="000000"/>
                <w:lang w:val="pl-PL"/>
              </w:rPr>
              <w:br/>
              <w:t>PL7 - Makroregion centralny</w:t>
            </w:r>
            <w:r w:rsidRPr="007F3725">
              <w:rPr>
                <w:color w:val="000000"/>
                <w:lang w:val="pl-PL"/>
              </w:rPr>
              <w:br/>
              <w:t>PL71 - Łódzkie</w:t>
            </w:r>
            <w:r w:rsidRPr="007F3725">
              <w:rPr>
                <w:color w:val="000000"/>
                <w:lang w:val="pl-PL"/>
              </w:rPr>
              <w:br/>
              <w:t>PL711 - Miasto Łódź</w:t>
            </w:r>
            <w:r w:rsidRPr="007F3725">
              <w:rPr>
                <w:color w:val="000000"/>
                <w:lang w:val="pl-PL"/>
              </w:rPr>
              <w:br/>
              <w:t>PL712 - Łódzki</w:t>
            </w:r>
            <w:r w:rsidRPr="007F3725">
              <w:rPr>
                <w:color w:val="000000"/>
                <w:lang w:val="pl-PL"/>
              </w:rPr>
              <w:br/>
              <w:t>PL713 - Piotrkowski</w:t>
            </w:r>
            <w:r w:rsidRPr="007F3725">
              <w:rPr>
                <w:color w:val="000000"/>
                <w:lang w:val="pl-PL"/>
              </w:rPr>
              <w:br/>
              <w:t>PL714 - Sieradzki</w:t>
            </w:r>
            <w:r w:rsidRPr="007F3725">
              <w:rPr>
                <w:color w:val="000000"/>
                <w:lang w:val="pl-PL"/>
              </w:rPr>
              <w:br/>
              <w:t>PL715 - Skierniewicki</w:t>
            </w:r>
            <w:r w:rsidRPr="007F3725">
              <w:rPr>
                <w:color w:val="000000"/>
                <w:lang w:val="pl-PL"/>
              </w:rPr>
              <w:br/>
              <w:t>PL72 - Świętokrzyskie</w:t>
            </w:r>
            <w:r w:rsidRPr="007F3725">
              <w:rPr>
                <w:color w:val="000000"/>
                <w:lang w:val="pl-PL"/>
              </w:rPr>
              <w:br/>
              <w:t>PL721 - Kielecki</w:t>
            </w:r>
            <w:r w:rsidRPr="007F3725">
              <w:rPr>
                <w:color w:val="000000"/>
                <w:lang w:val="pl-PL"/>
              </w:rPr>
              <w:br/>
              <w:t>PL722 - Sandomiersko-jędrzejowski</w:t>
            </w:r>
            <w:r w:rsidRPr="007F3725">
              <w:rPr>
                <w:color w:val="000000"/>
                <w:lang w:val="pl-PL"/>
              </w:rPr>
              <w:br/>
              <w:t>PL8 - Makroregion wschodni</w:t>
            </w:r>
            <w:r w:rsidRPr="007F3725">
              <w:rPr>
                <w:color w:val="000000"/>
                <w:lang w:val="pl-PL"/>
              </w:rPr>
              <w:br/>
              <w:t>PL81 - Lubelskie</w:t>
            </w:r>
            <w:r w:rsidRPr="007F3725">
              <w:rPr>
                <w:color w:val="000000"/>
                <w:lang w:val="pl-PL"/>
              </w:rPr>
              <w:br/>
              <w:t>PL811 - Bialski</w:t>
            </w:r>
            <w:r w:rsidRPr="007F3725">
              <w:rPr>
                <w:color w:val="000000"/>
                <w:lang w:val="pl-PL"/>
              </w:rPr>
              <w:br/>
              <w:t>PL812 - Chełmsko-zamojski</w:t>
            </w:r>
            <w:r w:rsidRPr="007F3725">
              <w:rPr>
                <w:color w:val="000000"/>
                <w:lang w:val="pl-PL"/>
              </w:rPr>
              <w:br/>
              <w:t>PL814 - Lubelski</w:t>
            </w:r>
            <w:r w:rsidRPr="007F3725">
              <w:rPr>
                <w:color w:val="000000"/>
                <w:lang w:val="pl-PL"/>
              </w:rPr>
              <w:br/>
              <w:t>PL815 - Puławski</w:t>
            </w:r>
            <w:r w:rsidRPr="007F3725">
              <w:rPr>
                <w:color w:val="000000"/>
                <w:lang w:val="pl-PL"/>
              </w:rPr>
              <w:br/>
              <w:t>PL82 - Podkarpackie</w:t>
            </w:r>
            <w:r w:rsidRPr="007F3725">
              <w:rPr>
                <w:color w:val="000000"/>
                <w:lang w:val="pl-PL"/>
              </w:rPr>
              <w:br/>
              <w:t>PL821 - Krośnieński</w:t>
            </w:r>
            <w:r w:rsidRPr="007F3725">
              <w:rPr>
                <w:color w:val="000000"/>
                <w:lang w:val="pl-PL"/>
              </w:rPr>
              <w:br/>
            </w:r>
            <w:r w:rsidRPr="007F3725">
              <w:rPr>
                <w:color w:val="000000"/>
                <w:lang w:val="pl-PL"/>
              </w:rPr>
              <w:lastRenderedPageBreak/>
              <w:t>PL822 - Przemyski</w:t>
            </w:r>
            <w:r w:rsidRPr="007F3725">
              <w:rPr>
                <w:color w:val="000000"/>
                <w:lang w:val="pl-PL"/>
              </w:rPr>
              <w:br/>
              <w:t>PL823 - Rzeszowski</w:t>
            </w:r>
            <w:r w:rsidRPr="007F3725">
              <w:rPr>
                <w:color w:val="000000"/>
                <w:lang w:val="pl-PL"/>
              </w:rPr>
              <w:br/>
              <w:t>PL824 - Tarnobrzeski</w:t>
            </w:r>
            <w:r w:rsidRPr="007F3725">
              <w:rPr>
                <w:color w:val="000000"/>
                <w:lang w:val="pl-PL"/>
              </w:rPr>
              <w:br/>
              <w:t>PL84 - Podlaskie</w:t>
            </w:r>
            <w:r w:rsidRPr="007F3725">
              <w:rPr>
                <w:color w:val="000000"/>
                <w:lang w:val="pl-PL"/>
              </w:rPr>
              <w:br/>
              <w:t>PL841 - Białostocki</w:t>
            </w:r>
            <w:r w:rsidRPr="007F3725">
              <w:rPr>
                <w:color w:val="000000"/>
                <w:lang w:val="pl-PL"/>
              </w:rPr>
              <w:br/>
              <w:t>PL842 - Łomżyński</w:t>
            </w:r>
            <w:r w:rsidRPr="007F3725">
              <w:rPr>
                <w:color w:val="000000"/>
                <w:lang w:val="pl-PL"/>
              </w:rPr>
              <w:br/>
              <w:t>PL843 - Suwalski</w:t>
            </w:r>
            <w:r w:rsidRPr="007F3725">
              <w:rPr>
                <w:color w:val="000000"/>
                <w:lang w:val="pl-PL"/>
              </w:rPr>
              <w:br/>
              <w:t>PL9 - Makroregion województwo mazowieckie</w:t>
            </w:r>
            <w:r w:rsidRPr="007F3725">
              <w:rPr>
                <w:color w:val="000000"/>
                <w:lang w:val="pl-PL"/>
              </w:rPr>
              <w:br/>
              <w:t>PL91 - Warszawski stołeczny</w:t>
            </w:r>
            <w:r w:rsidRPr="007F3725">
              <w:rPr>
                <w:color w:val="000000"/>
                <w:lang w:val="pl-PL"/>
              </w:rPr>
              <w:br/>
              <w:t>PL911 - Miasto Warszawa</w:t>
            </w:r>
            <w:r w:rsidRPr="007F3725">
              <w:rPr>
                <w:color w:val="000000"/>
                <w:lang w:val="pl-PL"/>
              </w:rPr>
              <w:br/>
              <w:t>PL912 - Warszawski wschodni</w:t>
            </w:r>
            <w:r w:rsidRPr="007F3725">
              <w:rPr>
                <w:color w:val="000000"/>
                <w:lang w:val="pl-PL"/>
              </w:rPr>
              <w:br/>
              <w:t>PL913 - Warszawski zachodni</w:t>
            </w:r>
            <w:r w:rsidRPr="007F3725">
              <w:rPr>
                <w:color w:val="000000"/>
                <w:lang w:val="pl-PL"/>
              </w:rPr>
              <w:br/>
              <w:t>PL92 - Mazowiecki regionalny</w:t>
            </w:r>
            <w:r w:rsidRPr="007F3725">
              <w:rPr>
                <w:color w:val="000000"/>
                <w:lang w:val="pl-PL"/>
              </w:rPr>
              <w:br/>
              <w:t>PL921 - Radomski</w:t>
            </w:r>
            <w:r w:rsidRPr="007F3725">
              <w:rPr>
                <w:color w:val="000000"/>
                <w:lang w:val="pl-PL"/>
              </w:rPr>
              <w:br/>
              <w:t>PL922 - Ciechanowski</w:t>
            </w:r>
            <w:r w:rsidRPr="007F3725">
              <w:rPr>
                <w:color w:val="000000"/>
                <w:lang w:val="pl-PL"/>
              </w:rPr>
              <w:br/>
              <w:t>PL923 - Płocki</w:t>
            </w:r>
            <w:r w:rsidRPr="007F3725">
              <w:rPr>
                <w:color w:val="000000"/>
                <w:lang w:val="pl-PL"/>
              </w:rPr>
              <w:br/>
              <w:t>PL924 - Ostrołęcki</w:t>
            </w:r>
            <w:r w:rsidRPr="007F3725">
              <w:rPr>
                <w:color w:val="000000"/>
                <w:lang w:val="pl-PL"/>
              </w:rPr>
              <w:br/>
              <w:t>PL925 - Siedlecki</w:t>
            </w:r>
            <w:r w:rsidRPr="007F3725">
              <w:rPr>
                <w:color w:val="000000"/>
                <w:lang w:val="pl-PL"/>
              </w:rPr>
              <w:br/>
              <w:t>PL926 - Żyrardowski</w:t>
            </w:r>
            <w:r w:rsidRPr="007F3725">
              <w:rPr>
                <w:color w:val="000000"/>
                <w:lang w:val="pl-PL"/>
              </w:rPr>
              <w:br/>
              <w:t>PLZ - Extra-Regio NUTS 1</w:t>
            </w:r>
          </w:p>
        </w:tc>
      </w:tr>
      <w:tr w:rsidR="00E43E1F" w14:paraId="35DEE84E" w14:textId="77777777">
        <w:trPr>
          <w:trHeight w:val="240"/>
        </w:trPr>
        <w:tc>
          <w:tcPr>
            <w:tcW w:w="33.0%" w:type="pct"/>
            <w:tcMar>
              <w:start w:w="5pt" w:type="dxa"/>
              <w:end w:w="5pt" w:type="dxa"/>
            </w:tcMar>
          </w:tcPr>
          <w:p w14:paraId="24CC1707" w14:textId="77777777" w:rsidR="00A77B3E" w:rsidRPr="007F3725" w:rsidRDefault="004141AE">
            <w:pPr>
              <w:rPr>
                <w:color w:val="000000"/>
                <w:lang w:val="pl-PL"/>
              </w:rPr>
            </w:pPr>
            <w:r w:rsidRPr="007F3725">
              <w:rPr>
                <w:color w:val="000000"/>
                <w:lang w:val="pl-PL"/>
              </w:rPr>
              <w:lastRenderedPageBreak/>
              <w:t>Odnośny fundusz lub odnośne fundusze</w:t>
            </w:r>
          </w:p>
        </w:tc>
        <w:tc>
          <w:tcPr>
            <w:tcW w:w="33.0%" w:type="pct"/>
            <w:tcMar>
              <w:start w:w="5pt" w:type="dxa"/>
              <w:end w:w="5pt" w:type="dxa"/>
            </w:tcMar>
          </w:tcPr>
          <w:p w14:paraId="449C2908" w14:textId="77777777" w:rsidR="00A77B3E" w:rsidRDefault="004141AE">
            <w:pPr>
              <w:rPr>
                <w:color w:val="000000"/>
              </w:rPr>
            </w:pPr>
            <w:r>
              <w:rPr>
                <w:color w:val="000000"/>
              </w:rPr>
              <w:t>EFRR</w:t>
            </w:r>
          </w:p>
        </w:tc>
      </w:tr>
      <w:tr w:rsidR="00E43E1F" w:rsidRPr="009E6252" w14:paraId="2542B2C9" w14:textId="77777777">
        <w:trPr>
          <w:trHeight w:val="240"/>
        </w:trPr>
        <w:tc>
          <w:tcPr>
            <w:tcW w:w="33.0%" w:type="pct"/>
            <w:tcMar>
              <w:start w:w="5pt" w:type="dxa"/>
              <w:end w:w="5pt" w:type="dxa"/>
            </w:tcMar>
          </w:tcPr>
          <w:p w14:paraId="4382CE5B" w14:textId="77777777" w:rsidR="00A77B3E" w:rsidRDefault="004141AE">
            <w:pPr>
              <w:rPr>
                <w:color w:val="000000"/>
              </w:rPr>
            </w:pPr>
            <w:r>
              <w:rPr>
                <w:color w:val="000000"/>
              </w:rPr>
              <w:t>Program</w:t>
            </w:r>
          </w:p>
        </w:tc>
        <w:tc>
          <w:tcPr>
            <w:tcW w:w="33.0%" w:type="pct"/>
            <w:tcMar>
              <w:start w:w="5pt" w:type="dxa"/>
              <w:end w:w="5pt" w:type="dxa"/>
            </w:tcMar>
          </w:tcPr>
          <w:p w14:paraId="0C33409E" w14:textId="77777777" w:rsidR="00A77B3E" w:rsidRPr="007F3725" w:rsidRDefault="004141AE">
            <w:pPr>
              <w:rPr>
                <w:color w:val="000000"/>
                <w:lang w:val="pl-PL"/>
              </w:rPr>
            </w:pPr>
            <w:r>
              <w:rPr>
                <w:color w:val="000000"/>
              </w:rPr>
              <w:fldChar w:fldCharType="begin">
                <w:ffData>
                  <w:name w:val=""/>
                  <w:enabled/>
                  <w:calcOnExit w:val="0"/>
                  <w:checkBox>
                    <w:size w:val="10pt"/>
                    <w:default w:val="0"/>
                    <w:checked w:val="0"/>
                  </w:checkBox>
                </w:ffData>
              </w:fldChar>
            </w:r>
            <w:r w:rsidRPr="007F3725">
              <w:rPr>
                <w:color w:val="000000"/>
                <w:lang w:val="pl-PL"/>
              </w:rPr>
              <w:instrText xml:space="preserve"> FORMCHECKBOX </w:instrText>
            </w:r>
            <w:r w:rsidR="00623DD8">
              <w:rPr>
                <w:color w:val="000000"/>
              </w:rPr>
            </w:r>
            <w:r w:rsidR="00623DD8">
              <w:rPr>
                <w:color w:val="000000"/>
              </w:rPr>
              <w:fldChar w:fldCharType="separate"/>
            </w:r>
            <w:r>
              <w:rPr>
                <w:color w:val="000000"/>
              </w:rPr>
              <w:fldChar w:fldCharType="end"/>
            </w:r>
            <w:r w:rsidRPr="007F3725">
              <w:rPr>
                <w:color w:val="000000"/>
                <w:lang w:val="pl-PL"/>
              </w:rPr>
              <w:t xml:space="preserve">  w ramach celu „Inwestycje na rzecz zatrudnienia i wzrostu” wyłącznie dla regionów najbardziej oddalonych</w:t>
            </w:r>
          </w:p>
        </w:tc>
      </w:tr>
    </w:tbl>
    <w:p w14:paraId="0AD18424" w14:textId="77777777" w:rsidR="00A77B3E" w:rsidRDefault="004141AE">
      <w:pPr>
        <w:jc w:val="center"/>
        <w:rPr>
          <w:b/>
          <w:color w:val="000000"/>
        </w:rPr>
      </w:pPr>
      <w:r w:rsidRPr="007F3725">
        <w:rPr>
          <w:color w:val="000000"/>
          <w:lang w:val="pl-PL"/>
        </w:rPr>
        <w:br w:type="page"/>
      </w:r>
      <w:r>
        <w:rPr>
          <w:b/>
          <w:color w:val="000000"/>
        </w:rPr>
        <w:lastRenderedPageBreak/>
        <w:t>Spis treści</w:t>
      </w:r>
    </w:p>
    <w:p w14:paraId="22C7189F" w14:textId="77777777" w:rsidR="00A77B3E" w:rsidRDefault="00A77B3E">
      <w:pPr>
        <w:jc w:val="center"/>
        <w:rPr>
          <w:color w:val="000000"/>
        </w:rPr>
      </w:pPr>
    </w:p>
    <w:p w14:paraId="79B5A8BB" w14:textId="4AA438EA" w:rsidR="00F51D6D" w:rsidRDefault="004141AE">
      <w:pPr>
        <w:pStyle w:val="Spistreci1"/>
        <w:tabs>
          <w:tab w:val="end" w:leader="dot" w:pos="512pt"/>
        </w:tabs>
        <w:rPr>
          <w:rFonts w:asciiTheme="minorHAnsi" w:eastAsiaTheme="minorEastAsia" w:hAnsiTheme="minorHAnsi" w:cstheme="minorBidi"/>
          <w:sz w:val="22"/>
          <w:szCs w:val="22"/>
          <w:lang w:val="pl-PL" w:eastAsia="pl-PL"/>
        </w:rPr>
      </w:pPr>
      <w:r>
        <w:rPr>
          <w:color w:val="000000"/>
        </w:rPr>
        <w:fldChar w:fldCharType="begin"/>
      </w:r>
      <w:r w:rsidR="00A77B3E">
        <w:rPr>
          <w:color w:val="000000"/>
        </w:rPr>
        <w:instrText>TOC \o "1-9" \z \u \h</w:instrText>
      </w:r>
      <w:r>
        <w:rPr>
          <w:color w:val="000000"/>
        </w:rPr>
        <w:fldChar w:fldCharType="separate"/>
      </w:r>
      <w:hyperlink w:anchor="_Toc210313249" w:history="1">
        <w:r w:rsidR="00F51D6D" w:rsidRPr="005842D3">
          <w:rPr>
            <w:rStyle w:val="Hipercze"/>
            <w:lang w:val="pl-PL"/>
          </w:rPr>
          <w:t>1. Strategia programu: główne wyzwania i odnośne rozwiązania polityczne</w:t>
        </w:r>
        <w:r w:rsidR="00F51D6D">
          <w:rPr>
            <w:webHidden/>
          </w:rPr>
          <w:tab/>
        </w:r>
        <w:r w:rsidR="00F51D6D">
          <w:rPr>
            <w:webHidden/>
          </w:rPr>
          <w:fldChar w:fldCharType="begin"/>
        </w:r>
        <w:r w:rsidR="00F51D6D">
          <w:rPr>
            <w:webHidden/>
          </w:rPr>
          <w:instrText xml:space="preserve"> PAGEREF _Toc210313249 \h </w:instrText>
        </w:r>
        <w:r w:rsidR="00F51D6D">
          <w:rPr>
            <w:webHidden/>
          </w:rPr>
        </w:r>
        <w:r w:rsidR="00F51D6D">
          <w:rPr>
            <w:webHidden/>
          </w:rPr>
          <w:fldChar w:fldCharType="separate"/>
        </w:r>
        <w:r w:rsidR="00F51D6D">
          <w:rPr>
            <w:webHidden/>
          </w:rPr>
          <w:t>8</w:t>
        </w:r>
        <w:r w:rsidR="00F51D6D">
          <w:rPr>
            <w:webHidden/>
          </w:rPr>
          <w:fldChar w:fldCharType="end"/>
        </w:r>
      </w:hyperlink>
    </w:p>
    <w:p w14:paraId="4916FFD3" w14:textId="7E7B5E76"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250" w:history="1">
        <w:r w:rsidR="00F51D6D" w:rsidRPr="005842D3">
          <w:rPr>
            <w:rStyle w:val="Hipercze"/>
            <w:rFonts w:ascii="TimesNewRoman" w:eastAsia="TimesNewRoman" w:hAnsi="TimesNewRoman" w:cs="TimesNewRoman"/>
          </w:rPr>
          <w:t>Tabela 1</w:t>
        </w:r>
        <w:r w:rsidR="00F51D6D">
          <w:rPr>
            <w:webHidden/>
          </w:rPr>
          <w:tab/>
        </w:r>
        <w:r w:rsidR="00F51D6D">
          <w:rPr>
            <w:webHidden/>
          </w:rPr>
          <w:fldChar w:fldCharType="begin"/>
        </w:r>
        <w:r w:rsidR="00F51D6D">
          <w:rPr>
            <w:webHidden/>
          </w:rPr>
          <w:instrText xml:space="preserve"> PAGEREF _Toc210313250 \h </w:instrText>
        </w:r>
        <w:r w:rsidR="00F51D6D">
          <w:rPr>
            <w:webHidden/>
          </w:rPr>
        </w:r>
        <w:r w:rsidR="00F51D6D">
          <w:rPr>
            <w:webHidden/>
          </w:rPr>
          <w:fldChar w:fldCharType="separate"/>
        </w:r>
        <w:r w:rsidR="00F51D6D">
          <w:rPr>
            <w:webHidden/>
          </w:rPr>
          <w:t>17</w:t>
        </w:r>
        <w:r w:rsidR="00F51D6D">
          <w:rPr>
            <w:webHidden/>
          </w:rPr>
          <w:fldChar w:fldCharType="end"/>
        </w:r>
      </w:hyperlink>
    </w:p>
    <w:p w14:paraId="12611F17" w14:textId="3754BF56"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251" w:history="1">
        <w:r w:rsidR="00F51D6D" w:rsidRPr="005842D3">
          <w:rPr>
            <w:rStyle w:val="Hipercze"/>
            <w:lang w:val="pl-PL"/>
          </w:rPr>
          <w:t>2. Priorytety</w:t>
        </w:r>
        <w:r w:rsidR="00F51D6D">
          <w:rPr>
            <w:webHidden/>
          </w:rPr>
          <w:tab/>
        </w:r>
        <w:r w:rsidR="00F51D6D">
          <w:rPr>
            <w:webHidden/>
          </w:rPr>
          <w:fldChar w:fldCharType="begin"/>
        </w:r>
        <w:r w:rsidR="00F51D6D">
          <w:rPr>
            <w:webHidden/>
          </w:rPr>
          <w:instrText xml:space="preserve"> PAGEREF _Toc210313251 \h </w:instrText>
        </w:r>
        <w:r w:rsidR="00F51D6D">
          <w:rPr>
            <w:webHidden/>
          </w:rPr>
        </w:r>
        <w:r w:rsidR="00F51D6D">
          <w:rPr>
            <w:webHidden/>
          </w:rPr>
          <w:fldChar w:fldCharType="separate"/>
        </w:r>
        <w:r w:rsidR="00F51D6D">
          <w:rPr>
            <w:webHidden/>
          </w:rPr>
          <w:t>21</w:t>
        </w:r>
        <w:r w:rsidR="00F51D6D">
          <w:rPr>
            <w:webHidden/>
          </w:rPr>
          <w:fldChar w:fldCharType="end"/>
        </w:r>
      </w:hyperlink>
    </w:p>
    <w:p w14:paraId="32F27C3D" w14:textId="0EC0D532"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252" w:history="1">
        <w:r w:rsidR="00F51D6D" w:rsidRPr="005842D3">
          <w:rPr>
            <w:rStyle w:val="Hipercze"/>
            <w:rFonts w:ascii="TimesNewRoman" w:eastAsia="TimesNewRoman" w:hAnsi="TimesNewRoman" w:cs="TimesNewRoman"/>
            <w:lang w:val="pl-PL"/>
          </w:rPr>
          <w:t>2.1. Priorytety inne niż pomoc techniczna</w:t>
        </w:r>
        <w:r w:rsidR="00F51D6D">
          <w:rPr>
            <w:webHidden/>
          </w:rPr>
          <w:tab/>
        </w:r>
        <w:r w:rsidR="00F51D6D">
          <w:rPr>
            <w:webHidden/>
          </w:rPr>
          <w:fldChar w:fldCharType="begin"/>
        </w:r>
        <w:r w:rsidR="00F51D6D">
          <w:rPr>
            <w:webHidden/>
          </w:rPr>
          <w:instrText xml:space="preserve"> PAGEREF _Toc210313252 \h </w:instrText>
        </w:r>
        <w:r w:rsidR="00F51D6D">
          <w:rPr>
            <w:webHidden/>
          </w:rPr>
        </w:r>
        <w:r w:rsidR="00F51D6D">
          <w:rPr>
            <w:webHidden/>
          </w:rPr>
          <w:fldChar w:fldCharType="separate"/>
        </w:r>
        <w:r w:rsidR="00F51D6D">
          <w:rPr>
            <w:webHidden/>
          </w:rPr>
          <w:t>21</w:t>
        </w:r>
        <w:r w:rsidR="00F51D6D">
          <w:rPr>
            <w:webHidden/>
          </w:rPr>
          <w:fldChar w:fldCharType="end"/>
        </w:r>
      </w:hyperlink>
    </w:p>
    <w:p w14:paraId="1B95038F" w14:textId="3BD94BDF" w:rsidR="00F51D6D" w:rsidRDefault="00623DD8">
      <w:pPr>
        <w:pStyle w:val="Spistreci3"/>
        <w:tabs>
          <w:tab w:val="end" w:leader="dot" w:pos="512pt"/>
        </w:tabs>
        <w:rPr>
          <w:rFonts w:asciiTheme="minorHAnsi" w:eastAsiaTheme="minorEastAsia" w:hAnsiTheme="minorHAnsi" w:cstheme="minorBidi"/>
          <w:sz w:val="22"/>
          <w:szCs w:val="22"/>
          <w:lang w:val="pl-PL" w:eastAsia="pl-PL"/>
        </w:rPr>
      </w:pPr>
      <w:hyperlink w:anchor="_Toc210313253" w:history="1">
        <w:r w:rsidR="00F51D6D" w:rsidRPr="005842D3">
          <w:rPr>
            <w:rStyle w:val="Hipercze"/>
            <w:lang w:val="pl-PL"/>
          </w:rPr>
          <w:t>2.1.1. Priorytet: I. Zwiększenie dostępu do ultra-szybkiego internetu szerokopasmowego (Cel szczegółowy dotyczący łączności cyfrowej określony w art. 3 ust. 1 lit. a) pkt (v) rozporządzenia w sprawie EFRR i Funduszu Spójności)</w:t>
        </w:r>
        <w:r w:rsidR="00F51D6D">
          <w:rPr>
            <w:webHidden/>
          </w:rPr>
          <w:tab/>
        </w:r>
        <w:r w:rsidR="00F51D6D">
          <w:rPr>
            <w:webHidden/>
          </w:rPr>
          <w:fldChar w:fldCharType="begin"/>
        </w:r>
        <w:r w:rsidR="00F51D6D">
          <w:rPr>
            <w:webHidden/>
          </w:rPr>
          <w:instrText xml:space="preserve"> PAGEREF _Toc210313253 \h </w:instrText>
        </w:r>
        <w:r w:rsidR="00F51D6D">
          <w:rPr>
            <w:webHidden/>
          </w:rPr>
        </w:r>
        <w:r w:rsidR="00F51D6D">
          <w:rPr>
            <w:webHidden/>
          </w:rPr>
          <w:fldChar w:fldCharType="separate"/>
        </w:r>
        <w:r w:rsidR="00F51D6D">
          <w:rPr>
            <w:webHidden/>
          </w:rPr>
          <w:t>21</w:t>
        </w:r>
        <w:r w:rsidR="00F51D6D">
          <w:rPr>
            <w:webHidden/>
          </w:rPr>
          <w:fldChar w:fldCharType="end"/>
        </w:r>
      </w:hyperlink>
    </w:p>
    <w:p w14:paraId="3EB63ECB" w14:textId="664FE73C"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54" w:history="1">
        <w:r w:rsidR="00F51D6D" w:rsidRPr="005842D3">
          <w:rPr>
            <w:rStyle w:val="Hipercze"/>
            <w:lang w:val="pl-PL"/>
          </w:rPr>
          <w:t>2.1.1.1. Cel szczegółowy: RSO1.5. Udoskonalanie łączności cyfrowej (EFRR)</w:t>
        </w:r>
        <w:r w:rsidR="00F51D6D">
          <w:rPr>
            <w:webHidden/>
          </w:rPr>
          <w:tab/>
        </w:r>
        <w:r w:rsidR="00F51D6D">
          <w:rPr>
            <w:webHidden/>
          </w:rPr>
          <w:fldChar w:fldCharType="begin"/>
        </w:r>
        <w:r w:rsidR="00F51D6D">
          <w:rPr>
            <w:webHidden/>
          </w:rPr>
          <w:instrText xml:space="preserve"> PAGEREF _Toc210313254 \h </w:instrText>
        </w:r>
        <w:r w:rsidR="00F51D6D">
          <w:rPr>
            <w:webHidden/>
          </w:rPr>
        </w:r>
        <w:r w:rsidR="00F51D6D">
          <w:rPr>
            <w:webHidden/>
          </w:rPr>
          <w:fldChar w:fldCharType="separate"/>
        </w:r>
        <w:r w:rsidR="00F51D6D">
          <w:rPr>
            <w:webHidden/>
          </w:rPr>
          <w:t>21</w:t>
        </w:r>
        <w:r w:rsidR="00F51D6D">
          <w:rPr>
            <w:webHidden/>
          </w:rPr>
          <w:fldChar w:fldCharType="end"/>
        </w:r>
      </w:hyperlink>
    </w:p>
    <w:p w14:paraId="7093D446" w14:textId="3FB6C05C"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55" w:history="1">
        <w:r w:rsidR="00F51D6D" w:rsidRPr="005842D3">
          <w:rPr>
            <w:rStyle w:val="Hipercze"/>
            <w:lang w:val="pl-PL"/>
          </w:rPr>
          <w:t>2.1.1.1.1. Interwencje wspierane z Funduszy</w:t>
        </w:r>
        <w:r w:rsidR="00F51D6D">
          <w:rPr>
            <w:webHidden/>
          </w:rPr>
          <w:tab/>
        </w:r>
        <w:r w:rsidR="00F51D6D">
          <w:rPr>
            <w:webHidden/>
          </w:rPr>
          <w:fldChar w:fldCharType="begin"/>
        </w:r>
        <w:r w:rsidR="00F51D6D">
          <w:rPr>
            <w:webHidden/>
          </w:rPr>
          <w:instrText xml:space="preserve"> PAGEREF _Toc210313255 \h </w:instrText>
        </w:r>
        <w:r w:rsidR="00F51D6D">
          <w:rPr>
            <w:webHidden/>
          </w:rPr>
        </w:r>
        <w:r w:rsidR="00F51D6D">
          <w:rPr>
            <w:webHidden/>
          </w:rPr>
          <w:fldChar w:fldCharType="separate"/>
        </w:r>
        <w:r w:rsidR="00F51D6D">
          <w:rPr>
            <w:webHidden/>
          </w:rPr>
          <w:t>21</w:t>
        </w:r>
        <w:r w:rsidR="00F51D6D">
          <w:rPr>
            <w:webHidden/>
          </w:rPr>
          <w:fldChar w:fldCharType="end"/>
        </w:r>
      </w:hyperlink>
    </w:p>
    <w:p w14:paraId="72437C29" w14:textId="5DA0B358"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56" w:history="1">
        <w:r w:rsidR="00F51D6D" w:rsidRPr="005842D3">
          <w:rPr>
            <w:rStyle w:val="Hipercze"/>
            <w:lang w:val="pl-PL"/>
          </w:rPr>
          <w:t>Powiązane rodzaje działań – art. 22 ust. 3 lit. d) pkt (i) rozporządzenia w sprawie wspólnych przepisów oraz art. 6 rozporządzenia w sprawie EFS+:</w:t>
        </w:r>
        <w:r w:rsidR="00F51D6D">
          <w:rPr>
            <w:webHidden/>
          </w:rPr>
          <w:tab/>
        </w:r>
        <w:r w:rsidR="00F51D6D">
          <w:rPr>
            <w:webHidden/>
          </w:rPr>
          <w:fldChar w:fldCharType="begin"/>
        </w:r>
        <w:r w:rsidR="00F51D6D">
          <w:rPr>
            <w:webHidden/>
          </w:rPr>
          <w:instrText xml:space="preserve"> PAGEREF _Toc210313256 \h </w:instrText>
        </w:r>
        <w:r w:rsidR="00F51D6D">
          <w:rPr>
            <w:webHidden/>
          </w:rPr>
        </w:r>
        <w:r w:rsidR="00F51D6D">
          <w:rPr>
            <w:webHidden/>
          </w:rPr>
          <w:fldChar w:fldCharType="separate"/>
        </w:r>
        <w:r w:rsidR="00F51D6D">
          <w:rPr>
            <w:webHidden/>
          </w:rPr>
          <w:t>21</w:t>
        </w:r>
        <w:r w:rsidR="00F51D6D">
          <w:rPr>
            <w:webHidden/>
          </w:rPr>
          <w:fldChar w:fldCharType="end"/>
        </w:r>
      </w:hyperlink>
    </w:p>
    <w:p w14:paraId="21FF1F1E" w14:textId="07A97A06"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57" w:history="1">
        <w:r w:rsidR="00F51D6D" w:rsidRPr="005842D3">
          <w:rPr>
            <w:rStyle w:val="Hipercze"/>
            <w:lang w:val="pl-PL"/>
          </w:rPr>
          <w:t>Główne grupy docelowe – art. 22 ust. 3 lit. d) pkt (iii) rozporządzenia w sprawie wspólnych przepisów:</w:t>
        </w:r>
        <w:r w:rsidR="00F51D6D">
          <w:rPr>
            <w:webHidden/>
          </w:rPr>
          <w:tab/>
        </w:r>
        <w:r w:rsidR="00F51D6D">
          <w:rPr>
            <w:webHidden/>
          </w:rPr>
          <w:fldChar w:fldCharType="begin"/>
        </w:r>
        <w:r w:rsidR="00F51D6D">
          <w:rPr>
            <w:webHidden/>
          </w:rPr>
          <w:instrText xml:space="preserve"> PAGEREF _Toc210313257 \h </w:instrText>
        </w:r>
        <w:r w:rsidR="00F51D6D">
          <w:rPr>
            <w:webHidden/>
          </w:rPr>
        </w:r>
        <w:r w:rsidR="00F51D6D">
          <w:rPr>
            <w:webHidden/>
          </w:rPr>
          <w:fldChar w:fldCharType="separate"/>
        </w:r>
        <w:r w:rsidR="00F51D6D">
          <w:rPr>
            <w:webHidden/>
          </w:rPr>
          <w:t>23</w:t>
        </w:r>
        <w:r w:rsidR="00F51D6D">
          <w:rPr>
            <w:webHidden/>
          </w:rPr>
          <w:fldChar w:fldCharType="end"/>
        </w:r>
      </w:hyperlink>
    </w:p>
    <w:p w14:paraId="53597CDE" w14:textId="640CD0B6"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58" w:history="1">
        <w:r w:rsidR="00F51D6D" w:rsidRPr="005842D3">
          <w:rPr>
            <w:rStyle w:val="Hipercze"/>
            <w:lang w:val="pl-PL"/>
          </w:rPr>
          <w:t>Działania na rzecz zapewnienia równości, włączenia społecznego i niedyskryminacji – art. 22 ust. 3 lit. d) pkt (iv) rozporządzenia w sprawie wspólnych przepisów i art. 6 rozporządzenia w sprawie EFS+</w:t>
        </w:r>
        <w:r w:rsidR="00F51D6D">
          <w:rPr>
            <w:webHidden/>
          </w:rPr>
          <w:tab/>
        </w:r>
        <w:r w:rsidR="00F51D6D">
          <w:rPr>
            <w:webHidden/>
          </w:rPr>
          <w:fldChar w:fldCharType="begin"/>
        </w:r>
        <w:r w:rsidR="00F51D6D">
          <w:rPr>
            <w:webHidden/>
          </w:rPr>
          <w:instrText xml:space="preserve"> PAGEREF _Toc210313258 \h </w:instrText>
        </w:r>
        <w:r w:rsidR="00F51D6D">
          <w:rPr>
            <w:webHidden/>
          </w:rPr>
        </w:r>
        <w:r w:rsidR="00F51D6D">
          <w:rPr>
            <w:webHidden/>
          </w:rPr>
          <w:fldChar w:fldCharType="separate"/>
        </w:r>
        <w:r w:rsidR="00F51D6D">
          <w:rPr>
            <w:webHidden/>
          </w:rPr>
          <w:t>23</w:t>
        </w:r>
        <w:r w:rsidR="00F51D6D">
          <w:rPr>
            <w:webHidden/>
          </w:rPr>
          <w:fldChar w:fldCharType="end"/>
        </w:r>
      </w:hyperlink>
    </w:p>
    <w:p w14:paraId="2B18289E" w14:textId="49A4108D"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59" w:history="1">
        <w:r w:rsidR="00F51D6D" w:rsidRPr="005842D3">
          <w:rPr>
            <w:rStyle w:val="Hipercze"/>
            <w:lang w:val="pl-PL"/>
          </w:rPr>
          <w:t>Wskazanie konkretnych terytoriów objętych wsparciem, z uwzględnieniem planowanego wykorzystania narzędzi terytorialnych – art. 22 ust. 3 lit. d) pkt (v) rozporządzenia w sprawie wspólnych przepisów</w:t>
        </w:r>
        <w:r w:rsidR="00F51D6D">
          <w:rPr>
            <w:webHidden/>
          </w:rPr>
          <w:tab/>
        </w:r>
        <w:r w:rsidR="00F51D6D">
          <w:rPr>
            <w:webHidden/>
          </w:rPr>
          <w:fldChar w:fldCharType="begin"/>
        </w:r>
        <w:r w:rsidR="00F51D6D">
          <w:rPr>
            <w:webHidden/>
          </w:rPr>
          <w:instrText xml:space="preserve"> PAGEREF _Toc210313259 \h </w:instrText>
        </w:r>
        <w:r w:rsidR="00F51D6D">
          <w:rPr>
            <w:webHidden/>
          </w:rPr>
        </w:r>
        <w:r w:rsidR="00F51D6D">
          <w:rPr>
            <w:webHidden/>
          </w:rPr>
          <w:fldChar w:fldCharType="separate"/>
        </w:r>
        <w:r w:rsidR="00F51D6D">
          <w:rPr>
            <w:webHidden/>
          </w:rPr>
          <w:t>24</w:t>
        </w:r>
        <w:r w:rsidR="00F51D6D">
          <w:rPr>
            <w:webHidden/>
          </w:rPr>
          <w:fldChar w:fldCharType="end"/>
        </w:r>
      </w:hyperlink>
    </w:p>
    <w:p w14:paraId="58DAF250" w14:textId="0BDE5A64"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0" w:history="1">
        <w:r w:rsidR="00F51D6D" w:rsidRPr="005842D3">
          <w:rPr>
            <w:rStyle w:val="Hipercze"/>
            <w:lang w:val="pl-PL"/>
          </w:rPr>
          <w:t>Działania międzyregionalne, transgraniczne i transnarodowe – art. 22 ust. 3 lit. d) pkt (vi) rozporządzenia w sprawie wspólnych przepisów</w:t>
        </w:r>
        <w:r w:rsidR="00F51D6D">
          <w:rPr>
            <w:webHidden/>
          </w:rPr>
          <w:tab/>
        </w:r>
        <w:r w:rsidR="00F51D6D">
          <w:rPr>
            <w:webHidden/>
          </w:rPr>
          <w:fldChar w:fldCharType="begin"/>
        </w:r>
        <w:r w:rsidR="00F51D6D">
          <w:rPr>
            <w:webHidden/>
          </w:rPr>
          <w:instrText xml:space="preserve"> PAGEREF _Toc210313260 \h </w:instrText>
        </w:r>
        <w:r w:rsidR="00F51D6D">
          <w:rPr>
            <w:webHidden/>
          </w:rPr>
        </w:r>
        <w:r w:rsidR="00F51D6D">
          <w:rPr>
            <w:webHidden/>
          </w:rPr>
          <w:fldChar w:fldCharType="separate"/>
        </w:r>
        <w:r w:rsidR="00F51D6D">
          <w:rPr>
            <w:webHidden/>
          </w:rPr>
          <w:t>24</w:t>
        </w:r>
        <w:r w:rsidR="00F51D6D">
          <w:rPr>
            <w:webHidden/>
          </w:rPr>
          <w:fldChar w:fldCharType="end"/>
        </w:r>
      </w:hyperlink>
    </w:p>
    <w:p w14:paraId="628EDAC0" w14:textId="503546F2"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1" w:history="1">
        <w:r w:rsidR="00F51D6D" w:rsidRPr="005842D3">
          <w:rPr>
            <w:rStyle w:val="Hipercze"/>
            <w:lang w:val="pl-PL"/>
          </w:rPr>
          <w:t>Planowane wykorzystanie instrumentów finansowych – art. 22 ust. 3 lit. d) pkt (vii) rozporządzenia w sprawie wspólnych przepisów</w:t>
        </w:r>
        <w:r w:rsidR="00F51D6D">
          <w:rPr>
            <w:webHidden/>
          </w:rPr>
          <w:tab/>
        </w:r>
        <w:r w:rsidR="00F51D6D">
          <w:rPr>
            <w:webHidden/>
          </w:rPr>
          <w:fldChar w:fldCharType="begin"/>
        </w:r>
        <w:r w:rsidR="00F51D6D">
          <w:rPr>
            <w:webHidden/>
          </w:rPr>
          <w:instrText xml:space="preserve"> PAGEREF _Toc210313261 \h </w:instrText>
        </w:r>
        <w:r w:rsidR="00F51D6D">
          <w:rPr>
            <w:webHidden/>
          </w:rPr>
        </w:r>
        <w:r w:rsidR="00F51D6D">
          <w:rPr>
            <w:webHidden/>
          </w:rPr>
          <w:fldChar w:fldCharType="separate"/>
        </w:r>
        <w:r w:rsidR="00F51D6D">
          <w:rPr>
            <w:webHidden/>
          </w:rPr>
          <w:t>25</w:t>
        </w:r>
        <w:r w:rsidR="00F51D6D">
          <w:rPr>
            <w:webHidden/>
          </w:rPr>
          <w:fldChar w:fldCharType="end"/>
        </w:r>
      </w:hyperlink>
    </w:p>
    <w:p w14:paraId="1D6AE2FA" w14:textId="32C25C86"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62" w:history="1">
        <w:r w:rsidR="00F51D6D" w:rsidRPr="005842D3">
          <w:rPr>
            <w:rStyle w:val="Hipercze"/>
            <w:lang w:val="pl-PL"/>
          </w:rPr>
          <w:t>2.1.1.1.2. Wskaźniki</w:t>
        </w:r>
        <w:r w:rsidR="00F51D6D">
          <w:rPr>
            <w:webHidden/>
          </w:rPr>
          <w:tab/>
        </w:r>
        <w:r w:rsidR="00F51D6D">
          <w:rPr>
            <w:webHidden/>
          </w:rPr>
          <w:fldChar w:fldCharType="begin"/>
        </w:r>
        <w:r w:rsidR="00F51D6D">
          <w:rPr>
            <w:webHidden/>
          </w:rPr>
          <w:instrText xml:space="preserve"> PAGEREF _Toc210313262 \h </w:instrText>
        </w:r>
        <w:r w:rsidR="00F51D6D">
          <w:rPr>
            <w:webHidden/>
          </w:rPr>
        </w:r>
        <w:r w:rsidR="00F51D6D">
          <w:rPr>
            <w:webHidden/>
          </w:rPr>
          <w:fldChar w:fldCharType="separate"/>
        </w:r>
        <w:r w:rsidR="00F51D6D">
          <w:rPr>
            <w:webHidden/>
          </w:rPr>
          <w:t>25</w:t>
        </w:r>
        <w:r w:rsidR="00F51D6D">
          <w:rPr>
            <w:webHidden/>
          </w:rPr>
          <w:fldChar w:fldCharType="end"/>
        </w:r>
      </w:hyperlink>
    </w:p>
    <w:p w14:paraId="28924187" w14:textId="651105CC"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3" w:history="1">
        <w:r w:rsidR="00F51D6D" w:rsidRPr="005842D3">
          <w:rPr>
            <w:rStyle w:val="Hipercze"/>
          </w:rPr>
          <w:t>Tabela 2: Wskaźniki produktu</w:t>
        </w:r>
        <w:r w:rsidR="00F51D6D">
          <w:rPr>
            <w:webHidden/>
          </w:rPr>
          <w:tab/>
        </w:r>
        <w:r w:rsidR="00F51D6D">
          <w:rPr>
            <w:webHidden/>
          </w:rPr>
          <w:fldChar w:fldCharType="begin"/>
        </w:r>
        <w:r w:rsidR="00F51D6D">
          <w:rPr>
            <w:webHidden/>
          </w:rPr>
          <w:instrText xml:space="preserve"> PAGEREF _Toc210313263 \h </w:instrText>
        </w:r>
        <w:r w:rsidR="00F51D6D">
          <w:rPr>
            <w:webHidden/>
          </w:rPr>
        </w:r>
        <w:r w:rsidR="00F51D6D">
          <w:rPr>
            <w:webHidden/>
          </w:rPr>
          <w:fldChar w:fldCharType="separate"/>
        </w:r>
        <w:r w:rsidR="00F51D6D">
          <w:rPr>
            <w:webHidden/>
          </w:rPr>
          <w:t>25</w:t>
        </w:r>
        <w:r w:rsidR="00F51D6D">
          <w:rPr>
            <w:webHidden/>
          </w:rPr>
          <w:fldChar w:fldCharType="end"/>
        </w:r>
      </w:hyperlink>
    </w:p>
    <w:p w14:paraId="0DE88E12" w14:textId="5F0465A6"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4" w:history="1">
        <w:r w:rsidR="00F51D6D" w:rsidRPr="005842D3">
          <w:rPr>
            <w:rStyle w:val="Hipercze"/>
          </w:rPr>
          <w:t>Tabela 3: Wskaźniki rezultatu</w:t>
        </w:r>
        <w:r w:rsidR="00F51D6D">
          <w:rPr>
            <w:webHidden/>
          </w:rPr>
          <w:tab/>
        </w:r>
        <w:r w:rsidR="00F51D6D">
          <w:rPr>
            <w:webHidden/>
          </w:rPr>
          <w:fldChar w:fldCharType="begin"/>
        </w:r>
        <w:r w:rsidR="00F51D6D">
          <w:rPr>
            <w:webHidden/>
          </w:rPr>
          <w:instrText xml:space="preserve"> PAGEREF _Toc210313264 \h </w:instrText>
        </w:r>
        <w:r w:rsidR="00F51D6D">
          <w:rPr>
            <w:webHidden/>
          </w:rPr>
        </w:r>
        <w:r w:rsidR="00F51D6D">
          <w:rPr>
            <w:webHidden/>
          </w:rPr>
          <w:fldChar w:fldCharType="separate"/>
        </w:r>
        <w:r w:rsidR="00F51D6D">
          <w:rPr>
            <w:webHidden/>
          </w:rPr>
          <w:t>26</w:t>
        </w:r>
        <w:r w:rsidR="00F51D6D">
          <w:rPr>
            <w:webHidden/>
          </w:rPr>
          <w:fldChar w:fldCharType="end"/>
        </w:r>
      </w:hyperlink>
    </w:p>
    <w:p w14:paraId="2D9EFA98" w14:textId="0E545666"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65" w:history="1">
        <w:r w:rsidR="00F51D6D" w:rsidRPr="005842D3">
          <w:rPr>
            <w:rStyle w:val="Hipercze"/>
            <w:lang w:val="pl-PL"/>
          </w:rPr>
          <w:t>2.1.1.1.3. Indykatywny podział zaprogramowanych zasobów (UE) według rodzaju interwencji</w:t>
        </w:r>
        <w:r w:rsidR="00F51D6D">
          <w:rPr>
            <w:webHidden/>
          </w:rPr>
          <w:tab/>
        </w:r>
        <w:r w:rsidR="00F51D6D">
          <w:rPr>
            <w:webHidden/>
          </w:rPr>
          <w:fldChar w:fldCharType="begin"/>
        </w:r>
        <w:r w:rsidR="00F51D6D">
          <w:rPr>
            <w:webHidden/>
          </w:rPr>
          <w:instrText xml:space="preserve"> PAGEREF _Toc210313265 \h </w:instrText>
        </w:r>
        <w:r w:rsidR="00F51D6D">
          <w:rPr>
            <w:webHidden/>
          </w:rPr>
        </w:r>
        <w:r w:rsidR="00F51D6D">
          <w:rPr>
            <w:webHidden/>
          </w:rPr>
          <w:fldChar w:fldCharType="separate"/>
        </w:r>
        <w:r w:rsidR="00F51D6D">
          <w:rPr>
            <w:webHidden/>
          </w:rPr>
          <w:t>27</w:t>
        </w:r>
        <w:r w:rsidR="00F51D6D">
          <w:rPr>
            <w:webHidden/>
          </w:rPr>
          <w:fldChar w:fldCharType="end"/>
        </w:r>
      </w:hyperlink>
    </w:p>
    <w:p w14:paraId="47005995" w14:textId="35615994"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6" w:history="1">
        <w:r w:rsidR="00F51D6D" w:rsidRPr="005842D3">
          <w:rPr>
            <w:rStyle w:val="Hipercze"/>
          </w:rPr>
          <w:t>Tabela 4: Wymiar 1 – zakres interwencji</w:t>
        </w:r>
        <w:r w:rsidR="00F51D6D">
          <w:rPr>
            <w:webHidden/>
          </w:rPr>
          <w:tab/>
        </w:r>
        <w:r w:rsidR="00F51D6D">
          <w:rPr>
            <w:webHidden/>
          </w:rPr>
          <w:fldChar w:fldCharType="begin"/>
        </w:r>
        <w:r w:rsidR="00F51D6D">
          <w:rPr>
            <w:webHidden/>
          </w:rPr>
          <w:instrText xml:space="preserve"> PAGEREF _Toc210313266 \h </w:instrText>
        </w:r>
        <w:r w:rsidR="00F51D6D">
          <w:rPr>
            <w:webHidden/>
          </w:rPr>
        </w:r>
        <w:r w:rsidR="00F51D6D">
          <w:rPr>
            <w:webHidden/>
          </w:rPr>
          <w:fldChar w:fldCharType="separate"/>
        </w:r>
        <w:r w:rsidR="00F51D6D">
          <w:rPr>
            <w:webHidden/>
          </w:rPr>
          <w:t>28</w:t>
        </w:r>
        <w:r w:rsidR="00F51D6D">
          <w:rPr>
            <w:webHidden/>
          </w:rPr>
          <w:fldChar w:fldCharType="end"/>
        </w:r>
      </w:hyperlink>
    </w:p>
    <w:p w14:paraId="73798417" w14:textId="5A83634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7" w:history="1">
        <w:r w:rsidR="00F51D6D" w:rsidRPr="005842D3">
          <w:rPr>
            <w:rStyle w:val="Hipercze"/>
          </w:rPr>
          <w:t>Tabela 5: Wymiar 2 – forma finansowania</w:t>
        </w:r>
        <w:r w:rsidR="00F51D6D">
          <w:rPr>
            <w:webHidden/>
          </w:rPr>
          <w:tab/>
        </w:r>
        <w:r w:rsidR="00F51D6D">
          <w:rPr>
            <w:webHidden/>
          </w:rPr>
          <w:fldChar w:fldCharType="begin"/>
        </w:r>
        <w:r w:rsidR="00F51D6D">
          <w:rPr>
            <w:webHidden/>
          </w:rPr>
          <w:instrText xml:space="preserve"> PAGEREF _Toc210313267 \h </w:instrText>
        </w:r>
        <w:r w:rsidR="00F51D6D">
          <w:rPr>
            <w:webHidden/>
          </w:rPr>
        </w:r>
        <w:r w:rsidR="00F51D6D">
          <w:rPr>
            <w:webHidden/>
          </w:rPr>
          <w:fldChar w:fldCharType="separate"/>
        </w:r>
        <w:r w:rsidR="00F51D6D">
          <w:rPr>
            <w:webHidden/>
          </w:rPr>
          <w:t>29</w:t>
        </w:r>
        <w:r w:rsidR="00F51D6D">
          <w:rPr>
            <w:webHidden/>
          </w:rPr>
          <w:fldChar w:fldCharType="end"/>
        </w:r>
      </w:hyperlink>
    </w:p>
    <w:p w14:paraId="17CD53D4" w14:textId="795D1935"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8" w:history="1">
        <w:r w:rsidR="00F51D6D" w:rsidRPr="005842D3">
          <w:rPr>
            <w:rStyle w:val="Hipercze"/>
            <w:lang w:val="pl-PL"/>
          </w:rPr>
          <w:t>Tabela 6: Wymiar 3 – terytorialny mechanizm realizacji i ukierunkowanie terytorialne</w:t>
        </w:r>
        <w:r w:rsidR="00F51D6D">
          <w:rPr>
            <w:webHidden/>
          </w:rPr>
          <w:tab/>
        </w:r>
        <w:r w:rsidR="00F51D6D">
          <w:rPr>
            <w:webHidden/>
          </w:rPr>
          <w:fldChar w:fldCharType="begin"/>
        </w:r>
        <w:r w:rsidR="00F51D6D">
          <w:rPr>
            <w:webHidden/>
          </w:rPr>
          <w:instrText xml:space="preserve"> PAGEREF _Toc210313268 \h </w:instrText>
        </w:r>
        <w:r w:rsidR="00F51D6D">
          <w:rPr>
            <w:webHidden/>
          </w:rPr>
        </w:r>
        <w:r w:rsidR="00F51D6D">
          <w:rPr>
            <w:webHidden/>
          </w:rPr>
          <w:fldChar w:fldCharType="separate"/>
        </w:r>
        <w:r w:rsidR="00F51D6D">
          <w:rPr>
            <w:webHidden/>
          </w:rPr>
          <w:t>29</w:t>
        </w:r>
        <w:r w:rsidR="00F51D6D">
          <w:rPr>
            <w:webHidden/>
          </w:rPr>
          <w:fldChar w:fldCharType="end"/>
        </w:r>
      </w:hyperlink>
    </w:p>
    <w:p w14:paraId="3B15AE07" w14:textId="186A9704"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69" w:history="1">
        <w:r w:rsidR="00F51D6D" w:rsidRPr="005842D3">
          <w:rPr>
            <w:rStyle w:val="Hipercze"/>
            <w:lang w:val="pl-PL"/>
          </w:rPr>
          <w:t>Tabela 7: Wymiar 6 – dodatkowe tematy EFS+</w:t>
        </w:r>
        <w:r w:rsidR="00F51D6D">
          <w:rPr>
            <w:webHidden/>
          </w:rPr>
          <w:tab/>
        </w:r>
        <w:r w:rsidR="00F51D6D">
          <w:rPr>
            <w:webHidden/>
          </w:rPr>
          <w:fldChar w:fldCharType="begin"/>
        </w:r>
        <w:r w:rsidR="00F51D6D">
          <w:rPr>
            <w:webHidden/>
          </w:rPr>
          <w:instrText xml:space="preserve"> PAGEREF _Toc210313269 \h </w:instrText>
        </w:r>
        <w:r w:rsidR="00F51D6D">
          <w:rPr>
            <w:webHidden/>
          </w:rPr>
        </w:r>
        <w:r w:rsidR="00F51D6D">
          <w:rPr>
            <w:webHidden/>
          </w:rPr>
          <w:fldChar w:fldCharType="separate"/>
        </w:r>
        <w:r w:rsidR="00F51D6D">
          <w:rPr>
            <w:webHidden/>
          </w:rPr>
          <w:t>30</w:t>
        </w:r>
        <w:r w:rsidR="00F51D6D">
          <w:rPr>
            <w:webHidden/>
          </w:rPr>
          <w:fldChar w:fldCharType="end"/>
        </w:r>
      </w:hyperlink>
    </w:p>
    <w:p w14:paraId="49C21D5B" w14:textId="2B9335DB"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0" w:history="1">
        <w:r w:rsidR="00F51D6D" w:rsidRPr="005842D3">
          <w:rPr>
            <w:rStyle w:val="Hipercze"/>
            <w:lang w:val="pl-PL"/>
          </w:rPr>
          <w:t>Tabela 8: Wymiar 7 – wymiar równouprawnienia płci w ramach EFS+*, EFRR, Funduszu Spójności i FST</w:t>
        </w:r>
        <w:r w:rsidR="00F51D6D">
          <w:rPr>
            <w:webHidden/>
          </w:rPr>
          <w:tab/>
        </w:r>
        <w:r w:rsidR="00F51D6D">
          <w:rPr>
            <w:webHidden/>
          </w:rPr>
          <w:fldChar w:fldCharType="begin"/>
        </w:r>
        <w:r w:rsidR="00F51D6D">
          <w:rPr>
            <w:webHidden/>
          </w:rPr>
          <w:instrText xml:space="preserve"> PAGEREF _Toc210313270 \h </w:instrText>
        </w:r>
        <w:r w:rsidR="00F51D6D">
          <w:rPr>
            <w:webHidden/>
          </w:rPr>
        </w:r>
        <w:r w:rsidR="00F51D6D">
          <w:rPr>
            <w:webHidden/>
          </w:rPr>
          <w:fldChar w:fldCharType="separate"/>
        </w:r>
        <w:r w:rsidR="00F51D6D">
          <w:rPr>
            <w:webHidden/>
          </w:rPr>
          <w:t>30</w:t>
        </w:r>
        <w:r w:rsidR="00F51D6D">
          <w:rPr>
            <w:webHidden/>
          </w:rPr>
          <w:fldChar w:fldCharType="end"/>
        </w:r>
      </w:hyperlink>
    </w:p>
    <w:p w14:paraId="36ED0B98" w14:textId="2CA243C8" w:rsidR="00F51D6D" w:rsidRDefault="00623DD8">
      <w:pPr>
        <w:pStyle w:val="Spistreci3"/>
        <w:tabs>
          <w:tab w:val="end" w:leader="dot" w:pos="512pt"/>
        </w:tabs>
        <w:rPr>
          <w:rFonts w:asciiTheme="minorHAnsi" w:eastAsiaTheme="minorEastAsia" w:hAnsiTheme="minorHAnsi" w:cstheme="minorBidi"/>
          <w:sz w:val="22"/>
          <w:szCs w:val="22"/>
          <w:lang w:val="pl-PL" w:eastAsia="pl-PL"/>
        </w:rPr>
      </w:pPr>
      <w:hyperlink w:anchor="_Toc210313271" w:history="1">
        <w:r w:rsidR="00F51D6D" w:rsidRPr="005842D3">
          <w:rPr>
            <w:rStyle w:val="Hipercze"/>
            <w:lang w:val="pl-PL"/>
          </w:rPr>
          <w:t>2.1.1. Priorytet: II. Zaawansowane usługi cyfrowe</w:t>
        </w:r>
        <w:r w:rsidR="00F51D6D">
          <w:rPr>
            <w:webHidden/>
          </w:rPr>
          <w:tab/>
        </w:r>
        <w:r w:rsidR="00F51D6D">
          <w:rPr>
            <w:webHidden/>
          </w:rPr>
          <w:fldChar w:fldCharType="begin"/>
        </w:r>
        <w:r w:rsidR="00F51D6D">
          <w:rPr>
            <w:webHidden/>
          </w:rPr>
          <w:instrText xml:space="preserve"> PAGEREF _Toc210313271 \h </w:instrText>
        </w:r>
        <w:r w:rsidR="00F51D6D">
          <w:rPr>
            <w:webHidden/>
          </w:rPr>
        </w:r>
        <w:r w:rsidR="00F51D6D">
          <w:rPr>
            <w:webHidden/>
          </w:rPr>
          <w:fldChar w:fldCharType="separate"/>
        </w:r>
        <w:r w:rsidR="00F51D6D">
          <w:rPr>
            <w:webHidden/>
          </w:rPr>
          <w:t>31</w:t>
        </w:r>
        <w:r w:rsidR="00F51D6D">
          <w:rPr>
            <w:webHidden/>
          </w:rPr>
          <w:fldChar w:fldCharType="end"/>
        </w:r>
      </w:hyperlink>
    </w:p>
    <w:p w14:paraId="3EE29066" w14:textId="45DBB910"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72" w:history="1">
        <w:r w:rsidR="00F51D6D" w:rsidRPr="005842D3">
          <w:rPr>
            <w:rStyle w:val="Hipercze"/>
            <w:lang w:val="pl-PL"/>
          </w:rPr>
          <w:t>2.1.1.1. Cel szczegółowy: RSO1.2. Czerpanie korzyści z cyfryzacji dla obywateli, przedsiębiorstw, organizacji badawczych i instytucji publicznych (EFRR)</w:t>
        </w:r>
        <w:r w:rsidR="00F51D6D">
          <w:rPr>
            <w:webHidden/>
          </w:rPr>
          <w:tab/>
        </w:r>
        <w:r w:rsidR="00F51D6D">
          <w:rPr>
            <w:webHidden/>
          </w:rPr>
          <w:fldChar w:fldCharType="begin"/>
        </w:r>
        <w:r w:rsidR="00F51D6D">
          <w:rPr>
            <w:webHidden/>
          </w:rPr>
          <w:instrText xml:space="preserve"> PAGEREF _Toc210313272 \h </w:instrText>
        </w:r>
        <w:r w:rsidR="00F51D6D">
          <w:rPr>
            <w:webHidden/>
          </w:rPr>
        </w:r>
        <w:r w:rsidR="00F51D6D">
          <w:rPr>
            <w:webHidden/>
          </w:rPr>
          <w:fldChar w:fldCharType="separate"/>
        </w:r>
        <w:r w:rsidR="00F51D6D">
          <w:rPr>
            <w:webHidden/>
          </w:rPr>
          <w:t>31</w:t>
        </w:r>
        <w:r w:rsidR="00F51D6D">
          <w:rPr>
            <w:webHidden/>
          </w:rPr>
          <w:fldChar w:fldCharType="end"/>
        </w:r>
      </w:hyperlink>
    </w:p>
    <w:p w14:paraId="14CA6C27" w14:textId="74765A92"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73" w:history="1">
        <w:r w:rsidR="00F51D6D" w:rsidRPr="005842D3">
          <w:rPr>
            <w:rStyle w:val="Hipercze"/>
            <w:lang w:val="pl-PL"/>
          </w:rPr>
          <w:t>2.1.1.1.1. Interwencje wspierane z Funduszy</w:t>
        </w:r>
        <w:r w:rsidR="00F51D6D">
          <w:rPr>
            <w:webHidden/>
          </w:rPr>
          <w:tab/>
        </w:r>
        <w:r w:rsidR="00F51D6D">
          <w:rPr>
            <w:webHidden/>
          </w:rPr>
          <w:fldChar w:fldCharType="begin"/>
        </w:r>
        <w:r w:rsidR="00F51D6D">
          <w:rPr>
            <w:webHidden/>
          </w:rPr>
          <w:instrText xml:space="preserve"> PAGEREF _Toc210313273 \h </w:instrText>
        </w:r>
        <w:r w:rsidR="00F51D6D">
          <w:rPr>
            <w:webHidden/>
          </w:rPr>
        </w:r>
        <w:r w:rsidR="00F51D6D">
          <w:rPr>
            <w:webHidden/>
          </w:rPr>
          <w:fldChar w:fldCharType="separate"/>
        </w:r>
        <w:r w:rsidR="00F51D6D">
          <w:rPr>
            <w:webHidden/>
          </w:rPr>
          <w:t>31</w:t>
        </w:r>
        <w:r w:rsidR="00F51D6D">
          <w:rPr>
            <w:webHidden/>
          </w:rPr>
          <w:fldChar w:fldCharType="end"/>
        </w:r>
      </w:hyperlink>
    </w:p>
    <w:p w14:paraId="34A3D881" w14:textId="35F62772"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4" w:history="1">
        <w:r w:rsidR="00F51D6D" w:rsidRPr="005842D3">
          <w:rPr>
            <w:rStyle w:val="Hipercze"/>
            <w:lang w:val="pl-PL"/>
          </w:rPr>
          <w:t>Powiązane rodzaje działań – art. 22 ust. 3 lit. d) pkt (i) rozporządzenia w sprawie wspólnych przepisów oraz art. 6 rozporządzenia w sprawie EFS+:</w:t>
        </w:r>
        <w:r w:rsidR="00F51D6D">
          <w:rPr>
            <w:webHidden/>
          </w:rPr>
          <w:tab/>
        </w:r>
        <w:r w:rsidR="00F51D6D">
          <w:rPr>
            <w:webHidden/>
          </w:rPr>
          <w:fldChar w:fldCharType="begin"/>
        </w:r>
        <w:r w:rsidR="00F51D6D">
          <w:rPr>
            <w:webHidden/>
          </w:rPr>
          <w:instrText xml:space="preserve"> PAGEREF _Toc210313274 \h </w:instrText>
        </w:r>
        <w:r w:rsidR="00F51D6D">
          <w:rPr>
            <w:webHidden/>
          </w:rPr>
        </w:r>
        <w:r w:rsidR="00F51D6D">
          <w:rPr>
            <w:webHidden/>
          </w:rPr>
          <w:fldChar w:fldCharType="separate"/>
        </w:r>
        <w:r w:rsidR="00F51D6D">
          <w:rPr>
            <w:webHidden/>
          </w:rPr>
          <w:t>31</w:t>
        </w:r>
        <w:r w:rsidR="00F51D6D">
          <w:rPr>
            <w:webHidden/>
          </w:rPr>
          <w:fldChar w:fldCharType="end"/>
        </w:r>
      </w:hyperlink>
    </w:p>
    <w:p w14:paraId="0CB59985" w14:textId="03B5AEF0"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5" w:history="1">
        <w:r w:rsidR="00F51D6D" w:rsidRPr="005842D3">
          <w:rPr>
            <w:rStyle w:val="Hipercze"/>
            <w:lang w:val="pl-PL"/>
          </w:rPr>
          <w:t>Główne grupy docelowe – art. 22 ust. 3 lit. d) pkt (iii) rozporządzenia w sprawie wspólnych przepisów:</w:t>
        </w:r>
        <w:r w:rsidR="00F51D6D">
          <w:rPr>
            <w:webHidden/>
          </w:rPr>
          <w:tab/>
        </w:r>
        <w:r w:rsidR="00F51D6D">
          <w:rPr>
            <w:webHidden/>
          </w:rPr>
          <w:fldChar w:fldCharType="begin"/>
        </w:r>
        <w:r w:rsidR="00F51D6D">
          <w:rPr>
            <w:webHidden/>
          </w:rPr>
          <w:instrText xml:space="preserve"> PAGEREF _Toc210313275 \h </w:instrText>
        </w:r>
        <w:r w:rsidR="00F51D6D">
          <w:rPr>
            <w:webHidden/>
          </w:rPr>
        </w:r>
        <w:r w:rsidR="00F51D6D">
          <w:rPr>
            <w:webHidden/>
          </w:rPr>
          <w:fldChar w:fldCharType="separate"/>
        </w:r>
        <w:r w:rsidR="00F51D6D">
          <w:rPr>
            <w:webHidden/>
          </w:rPr>
          <w:t>34</w:t>
        </w:r>
        <w:r w:rsidR="00F51D6D">
          <w:rPr>
            <w:webHidden/>
          </w:rPr>
          <w:fldChar w:fldCharType="end"/>
        </w:r>
      </w:hyperlink>
    </w:p>
    <w:p w14:paraId="2DCF2FD3" w14:textId="54A8783C"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6" w:history="1">
        <w:r w:rsidR="00F51D6D" w:rsidRPr="005842D3">
          <w:rPr>
            <w:rStyle w:val="Hipercze"/>
            <w:lang w:val="pl-PL"/>
          </w:rPr>
          <w:t>Działania na rzecz zapewnienia równości, włączenia społecznego i niedyskryminacji – art. 22 ust. 3 lit. d) pkt (iv) rozporządzenia w sprawie wspólnych przepisów i art. 6 rozporządzenia w sprawie EFS+</w:t>
        </w:r>
        <w:r w:rsidR="00F51D6D">
          <w:rPr>
            <w:webHidden/>
          </w:rPr>
          <w:tab/>
        </w:r>
        <w:r w:rsidR="00F51D6D">
          <w:rPr>
            <w:webHidden/>
          </w:rPr>
          <w:fldChar w:fldCharType="begin"/>
        </w:r>
        <w:r w:rsidR="00F51D6D">
          <w:rPr>
            <w:webHidden/>
          </w:rPr>
          <w:instrText xml:space="preserve"> PAGEREF _Toc210313276 \h </w:instrText>
        </w:r>
        <w:r w:rsidR="00F51D6D">
          <w:rPr>
            <w:webHidden/>
          </w:rPr>
        </w:r>
        <w:r w:rsidR="00F51D6D">
          <w:rPr>
            <w:webHidden/>
          </w:rPr>
          <w:fldChar w:fldCharType="separate"/>
        </w:r>
        <w:r w:rsidR="00F51D6D">
          <w:rPr>
            <w:webHidden/>
          </w:rPr>
          <w:t>34</w:t>
        </w:r>
        <w:r w:rsidR="00F51D6D">
          <w:rPr>
            <w:webHidden/>
          </w:rPr>
          <w:fldChar w:fldCharType="end"/>
        </w:r>
      </w:hyperlink>
    </w:p>
    <w:p w14:paraId="006A8773" w14:textId="122C60C5"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7" w:history="1">
        <w:r w:rsidR="00F51D6D" w:rsidRPr="005842D3">
          <w:rPr>
            <w:rStyle w:val="Hipercze"/>
            <w:lang w:val="pl-PL"/>
          </w:rPr>
          <w:t>Wskazanie konkretnych terytoriów objętych wsparciem, z uwzględnieniem planowanego wykorzystania narzędzi terytorialnych – art. 22 ust. 3 lit. d) pkt (v) rozporządzenia w sprawie wspólnych przepisów</w:t>
        </w:r>
        <w:r w:rsidR="00F51D6D">
          <w:rPr>
            <w:webHidden/>
          </w:rPr>
          <w:tab/>
        </w:r>
        <w:r w:rsidR="00F51D6D">
          <w:rPr>
            <w:webHidden/>
          </w:rPr>
          <w:fldChar w:fldCharType="begin"/>
        </w:r>
        <w:r w:rsidR="00F51D6D">
          <w:rPr>
            <w:webHidden/>
          </w:rPr>
          <w:instrText xml:space="preserve"> PAGEREF _Toc210313277 \h </w:instrText>
        </w:r>
        <w:r w:rsidR="00F51D6D">
          <w:rPr>
            <w:webHidden/>
          </w:rPr>
        </w:r>
        <w:r w:rsidR="00F51D6D">
          <w:rPr>
            <w:webHidden/>
          </w:rPr>
          <w:fldChar w:fldCharType="separate"/>
        </w:r>
        <w:r w:rsidR="00F51D6D">
          <w:rPr>
            <w:webHidden/>
          </w:rPr>
          <w:t>35</w:t>
        </w:r>
        <w:r w:rsidR="00F51D6D">
          <w:rPr>
            <w:webHidden/>
          </w:rPr>
          <w:fldChar w:fldCharType="end"/>
        </w:r>
      </w:hyperlink>
    </w:p>
    <w:p w14:paraId="11DAF96F" w14:textId="1EA45A4D"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8" w:history="1">
        <w:r w:rsidR="00F51D6D" w:rsidRPr="005842D3">
          <w:rPr>
            <w:rStyle w:val="Hipercze"/>
            <w:lang w:val="pl-PL"/>
          </w:rPr>
          <w:t>Działania międzyregionalne, transgraniczne i transnarodowe – art. 22 ust. 3 lit. d) pkt (vi) rozporządzenia w sprawie wspólnych przepisów</w:t>
        </w:r>
        <w:r w:rsidR="00F51D6D">
          <w:rPr>
            <w:webHidden/>
          </w:rPr>
          <w:tab/>
        </w:r>
        <w:r w:rsidR="00F51D6D">
          <w:rPr>
            <w:webHidden/>
          </w:rPr>
          <w:fldChar w:fldCharType="begin"/>
        </w:r>
        <w:r w:rsidR="00F51D6D">
          <w:rPr>
            <w:webHidden/>
          </w:rPr>
          <w:instrText xml:space="preserve"> PAGEREF _Toc210313278 \h </w:instrText>
        </w:r>
        <w:r w:rsidR="00F51D6D">
          <w:rPr>
            <w:webHidden/>
          </w:rPr>
        </w:r>
        <w:r w:rsidR="00F51D6D">
          <w:rPr>
            <w:webHidden/>
          </w:rPr>
          <w:fldChar w:fldCharType="separate"/>
        </w:r>
        <w:r w:rsidR="00F51D6D">
          <w:rPr>
            <w:webHidden/>
          </w:rPr>
          <w:t>35</w:t>
        </w:r>
        <w:r w:rsidR="00F51D6D">
          <w:rPr>
            <w:webHidden/>
          </w:rPr>
          <w:fldChar w:fldCharType="end"/>
        </w:r>
      </w:hyperlink>
    </w:p>
    <w:p w14:paraId="189FC2B6" w14:textId="787B1D89"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79" w:history="1">
        <w:r w:rsidR="00F51D6D" w:rsidRPr="005842D3">
          <w:rPr>
            <w:rStyle w:val="Hipercze"/>
            <w:lang w:val="pl-PL"/>
          </w:rPr>
          <w:t>Planowane wykorzystanie instrumentów finansowych – art. 22 ust. 3 lit. d) pkt (vii) rozporządzenia w sprawie wspólnych przepisów</w:t>
        </w:r>
        <w:r w:rsidR="00F51D6D">
          <w:rPr>
            <w:webHidden/>
          </w:rPr>
          <w:tab/>
        </w:r>
        <w:r w:rsidR="00F51D6D">
          <w:rPr>
            <w:webHidden/>
          </w:rPr>
          <w:fldChar w:fldCharType="begin"/>
        </w:r>
        <w:r w:rsidR="00F51D6D">
          <w:rPr>
            <w:webHidden/>
          </w:rPr>
          <w:instrText xml:space="preserve"> PAGEREF _Toc210313279 \h </w:instrText>
        </w:r>
        <w:r w:rsidR="00F51D6D">
          <w:rPr>
            <w:webHidden/>
          </w:rPr>
        </w:r>
        <w:r w:rsidR="00F51D6D">
          <w:rPr>
            <w:webHidden/>
          </w:rPr>
          <w:fldChar w:fldCharType="separate"/>
        </w:r>
        <w:r w:rsidR="00F51D6D">
          <w:rPr>
            <w:webHidden/>
          </w:rPr>
          <w:t>36</w:t>
        </w:r>
        <w:r w:rsidR="00F51D6D">
          <w:rPr>
            <w:webHidden/>
          </w:rPr>
          <w:fldChar w:fldCharType="end"/>
        </w:r>
      </w:hyperlink>
    </w:p>
    <w:p w14:paraId="43FD859D" w14:textId="793198BC"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80" w:history="1">
        <w:r w:rsidR="00F51D6D" w:rsidRPr="005842D3">
          <w:rPr>
            <w:rStyle w:val="Hipercze"/>
          </w:rPr>
          <w:t>2.1.1.1.2. Wskaźniki</w:t>
        </w:r>
        <w:r w:rsidR="00F51D6D">
          <w:rPr>
            <w:webHidden/>
          </w:rPr>
          <w:tab/>
        </w:r>
        <w:r w:rsidR="00F51D6D">
          <w:rPr>
            <w:webHidden/>
          </w:rPr>
          <w:fldChar w:fldCharType="begin"/>
        </w:r>
        <w:r w:rsidR="00F51D6D">
          <w:rPr>
            <w:webHidden/>
          </w:rPr>
          <w:instrText xml:space="preserve"> PAGEREF _Toc210313280 \h </w:instrText>
        </w:r>
        <w:r w:rsidR="00F51D6D">
          <w:rPr>
            <w:webHidden/>
          </w:rPr>
        </w:r>
        <w:r w:rsidR="00F51D6D">
          <w:rPr>
            <w:webHidden/>
          </w:rPr>
          <w:fldChar w:fldCharType="separate"/>
        </w:r>
        <w:r w:rsidR="00F51D6D">
          <w:rPr>
            <w:webHidden/>
          </w:rPr>
          <w:t>36</w:t>
        </w:r>
        <w:r w:rsidR="00F51D6D">
          <w:rPr>
            <w:webHidden/>
          </w:rPr>
          <w:fldChar w:fldCharType="end"/>
        </w:r>
      </w:hyperlink>
    </w:p>
    <w:p w14:paraId="6FFBB0C9" w14:textId="21B42661"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1" w:history="1">
        <w:r w:rsidR="00F51D6D" w:rsidRPr="005842D3">
          <w:rPr>
            <w:rStyle w:val="Hipercze"/>
          </w:rPr>
          <w:t>Tabela 2: Wskaźniki produktu</w:t>
        </w:r>
        <w:r w:rsidR="00F51D6D">
          <w:rPr>
            <w:webHidden/>
          </w:rPr>
          <w:tab/>
        </w:r>
        <w:r w:rsidR="00F51D6D">
          <w:rPr>
            <w:webHidden/>
          </w:rPr>
          <w:fldChar w:fldCharType="begin"/>
        </w:r>
        <w:r w:rsidR="00F51D6D">
          <w:rPr>
            <w:webHidden/>
          </w:rPr>
          <w:instrText xml:space="preserve"> PAGEREF _Toc210313281 \h </w:instrText>
        </w:r>
        <w:r w:rsidR="00F51D6D">
          <w:rPr>
            <w:webHidden/>
          </w:rPr>
        </w:r>
        <w:r w:rsidR="00F51D6D">
          <w:rPr>
            <w:webHidden/>
          </w:rPr>
          <w:fldChar w:fldCharType="separate"/>
        </w:r>
        <w:r w:rsidR="00F51D6D">
          <w:rPr>
            <w:webHidden/>
          </w:rPr>
          <w:t>36</w:t>
        </w:r>
        <w:r w:rsidR="00F51D6D">
          <w:rPr>
            <w:webHidden/>
          </w:rPr>
          <w:fldChar w:fldCharType="end"/>
        </w:r>
      </w:hyperlink>
    </w:p>
    <w:p w14:paraId="25BA01F6" w14:textId="3C76907F"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2" w:history="1">
        <w:r w:rsidR="00F51D6D" w:rsidRPr="005842D3">
          <w:rPr>
            <w:rStyle w:val="Hipercze"/>
          </w:rPr>
          <w:t>Tabela 3: Wskaźniki rezultatu</w:t>
        </w:r>
        <w:r w:rsidR="00F51D6D">
          <w:rPr>
            <w:webHidden/>
          </w:rPr>
          <w:tab/>
        </w:r>
        <w:r w:rsidR="00F51D6D">
          <w:rPr>
            <w:webHidden/>
          </w:rPr>
          <w:fldChar w:fldCharType="begin"/>
        </w:r>
        <w:r w:rsidR="00F51D6D">
          <w:rPr>
            <w:webHidden/>
          </w:rPr>
          <w:instrText xml:space="preserve"> PAGEREF _Toc210313282 \h </w:instrText>
        </w:r>
        <w:r w:rsidR="00F51D6D">
          <w:rPr>
            <w:webHidden/>
          </w:rPr>
        </w:r>
        <w:r w:rsidR="00F51D6D">
          <w:rPr>
            <w:webHidden/>
          </w:rPr>
          <w:fldChar w:fldCharType="separate"/>
        </w:r>
        <w:r w:rsidR="00F51D6D">
          <w:rPr>
            <w:webHidden/>
          </w:rPr>
          <w:t>38</w:t>
        </w:r>
        <w:r w:rsidR="00F51D6D">
          <w:rPr>
            <w:webHidden/>
          </w:rPr>
          <w:fldChar w:fldCharType="end"/>
        </w:r>
      </w:hyperlink>
    </w:p>
    <w:p w14:paraId="6BEA066B" w14:textId="0FE67D08"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83" w:history="1">
        <w:r w:rsidR="00F51D6D" w:rsidRPr="005842D3">
          <w:rPr>
            <w:rStyle w:val="Hipercze"/>
            <w:lang w:val="pl-PL"/>
          </w:rPr>
          <w:t>2.1.1.1.3. Indykatywny podział zaprogramowanych zasobów (UE) według rodzaju interwencji</w:t>
        </w:r>
        <w:r w:rsidR="00F51D6D">
          <w:rPr>
            <w:webHidden/>
          </w:rPr>
          <w:tab/>
        </w:r>
        <w:r w:rsidR="00F51D6D">
          <w:rPr>
            <w:webHidden/>
          </w:rPr>
          <w:fldChar w:fldCharType="begin"/>
        </w:r>
        <w:r w:rsidR="00F51D6D">
          <w:rPr>
            <w:webHidden/>
          </w:rPr>
          <w:instrText xml:space="preserve"> PAGEREF _Toc210313283 \h </w:instrText>
        </w:r>
        <w:r w:rsidR="00F51D6D">
          <w:rPr>
            <w:webHidden/>
          </w:rPr>
        </w:r>
        <w:r w:rsidR="00F51D6D">
          <w:rPr>
            <w:webHidden/>
          </w:rPr>
          <w:fldChar w:fldCharType="separate"/>
        </w:r>
        <w:r w:rsidR="00F51D6D">
          <w:rPr>
            <w:webHidden/>
          </w:rPr>
          <w:t>39</w:t>
        </w:r>
        <w:r w:rsidR="00F51D6D">
          <w:rPr>
            <w:webHidden/>
          </w:rPr>
          <w:fldChar w:fldCharType="end"/>
        </w:r>
      </w:hyperlink>
    </w:p>
    <w:p w14:paraId="0C051EBA" w14:textId="22867047"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4" w:history="1">
        <w:r w:rsidR="00F51D6D" w:rsidRPr="005842D3">
          <w:rPr>
            <w:rStyle w:val="Hipercze"/>
          </w:rPr>
          <w:t>Tabela 4: Wymiar 1 – zakres interwencji</w:t>
        </w:r>
        <w:r w:rsidR="00F51D6D">
          <w:rPr>
            <w:webHidden/>
          </w:rPr>
          <w:tab/>
        </w:r>
        <w:r w:rsidR="00F51D6D">
          <w:rPr>
            <w:webHidden/>
          </w:rPr>
          <w:fldChar w:fldCharType="begin"/>
        </w:r>
        <w:r w:rsidR="00F51D6D">
          <w:rPr>
            <w:webHidden/>
          </w:rPr>
          <w:instrText xml:space="preserve"> PAGEREF _Toc210313284 \h </w:instrText>
        </w:r>
        <w:r w:rsidR="00F51D6D">
          <w:rPr>
            <w:webHidden/>
          </w:rPr>
        </w:r>
        <w:r w:rsidR="00F51D6D">
          <w:rPr>
            <w:webHidden/>
          </w:rPr>
          <w:fldChar w:fldCharType="separate"/>
        </w:r>
        <w:r w:rsidR="00F51D6D">
          <w:rPr>
            <w:webHidden/>
          </w:rPr>
          <w:t>39</w:t>
        </w:r>
        <w:r w:rsidR="00F51D6D">
          <w:rPr>
            <w:webHidden/>
          </w:rPr>
          <w:fldChar w:fldCharType="end"/>
        </w:r>
      </w:hyperlink>
    </w:p>
    <w:p w14:paraId="3B786FC1" w14:textId="73F826A8"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5" w:history="1">
        <w:r w:rsidR="00F51D6D" w:rsidRPr="005842D3">
          <w:rPr>
            <w:rStyle w:val="Hipercze"/>
          </w:rPr>
          <w:t>Tabela 5: Wymiar 2 – forma finansowania</w:t>
        </w:r>
        <w:r w:rsidR="00F51D6D">
          <w:rPr>
            <w:webHidden/>
          </w:rPr>
          <w:tab/>
        </w:r>
        <w:r w:rsidR="00F51D6D">
          <w:rPr>
            <w:webHidden/>
          </w:rPr>
          <w:fldChar w:fldCharType="begin"/>
        </w:r>
        <w:r w:rsidR="00F51D6D">
          <w:rPr>
            <w:webHidden/>
          </w:rPr>
          <w:instrText xml:space="preserve"> PAGEREF _Toc210313285 \h </w:instrText>
        </w:r>
        <w:r w:rsidR="00F51D6D">
          <w:rPr>
            <w:webHidden/>
          </w:rPr>
        </w:r>
        <w:r w:rsidR="00F51D6D">
          <w:rPr>
            <w:webHidden/>
          </w:rPr>
          <w:fldChar w:fldCharType="separate"/>
        </w:r>
        <w:r w:rsidR="00F51D6D">
          <w:rPr>
            <w:webHidden/>
          </w:rPr>
          <w:t>40</w:t>
        </w:r>
        <w:r w:rsidR="00F51D6D">
          <w:rPr>
            <w:webHidden/>
          </w:rPr>
          <w:fldChar w:fldCharType="end"/>
        </w:r>
      </w:hyperlink>
    </w:p>
    <w:p w14:paraId="16642312" w14:textId="6C5181BA"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6" w:history="1">
        <w:r w:rsidR="00F51D6D" w:rsidRPr="005842D3">
          <w:rPr>
            <w:rStyle w:val="Hipercze"/>
            <w:lang w:val="pl-PL"/>
          </w:rPr>
          <w:t>Tabela 6: Wymiar 3 – terytorialny mechanizm realizacji i ukierunkowanie terytorialne</w:t>
        </w:r>
        <w:r w:rsidR="00F51D6D">
          <w:rPr>
            <w:webHidden/>
          </w:rPr>
          <w:tab/>
        </w:r>
        <w:r w:rsidR="00F51D6D">
          <w:rPr>
            <w:webHidden/>
          </w:rPr>
          <w:fldChar w:fldCharType="begin"/>
        </w:r>
        <w:r w:rsidR="00F51D6D">
          <w:rPr>
            <w:webHidden/>
          </w:rPr>
          <w:instrText xml:space="preserve"> PAGEREF _Toc210313286 \h </w:instrText>
        </w:r>
        <w:r w:rsidR="00F51D6D">
          <w:rPr>
            <w:webHidden/>
          </w:rPr>
        </w:r>
        <w:r w:rsidR="00F51D6D">
          <w:rPr>
            <w:webHidden/>
          </w:rPr>
          <w:fldChar w:fldCharType="separate"/>
        </w:r>
        <w:r w:rsidR="00F51D6D">
          <w:rPr>
            <w:webHidden/>
          </w:rPr>
          <w:t>41</w:t>
        </w:r>
        <w:r w:rsidR="00F51D6D">
          <w:rPr>
            <w:webHidden/>
          </w:rPr>
          <w:fldChar w:fldCharType="end"/>
        </w:r>
      </w:hyperlink>
    </w:p>
    <w:p w14:paraId="1AA228DB" w14:textId="34F0F04A"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7" w:history="1">
        <w:r w:rsidR="00F51D6D" w:rsidRPr="005842D3">
          <w:rPr>
            <w:rStyle w:val="Hipercze"/>
            <w:lang w:val="pl-PL"/>
          </w:rPr>
          <w:t>Tabela 7: Wymiar 6 – dodatkowe tematy EFS+</w:t>
        </w:r>
        <w:r w:rsidR="00F51D6D">
          <w:rPr>
            <w:webHidden/>
          </w:rPr>
          <w:tab/>
        </w:r>
        <w:r w:rsidR="00F51D6D">
          <w:rPr>
            <w:webHidden/>
          </w:rPr>
          <w:fldChar w:fldCharType="begin"/>
        </w:r>
        <w:r w:rsidR="00F51D6D">
          <w:rPr>
            <w:webHidden/>
          </w:rPr>
          <w:instrText xml:space="preserve"> PAGEREF _Toc210313287 \h </w:instrText>
        </w:r>
        <w:r w:rsidR="00F51D6D">
          <w:rPr>
            <w:webHidden/>
          </w:rPr>
        </w:r>
        <w:r w:rsidR="00F51D6D">
          <w:rPr>
            <w:webHidden/>
          </w:rPr>
          <w:fldChar w:fldCharType="separate"/>
        </w:r>
        <w:r w:rsidR="00F51D6D">
          <w:rPr>
            <w:webHidden/>
          </w:rPr>
          <w:t>41</w:t>
        </w:r>
        <w:r w:rsidR="00F51D6D">
          <w:rPr>
            <w:webHidden/>
          </w:rPr>
          <w:fldChar w:fldCharType="end"/>
        </w:r>
      </w:hyperlink>
    </w:p>
    <w:p w14:paraId="5A061FB1" w14:textId="2501223D"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88" w:history="1">
        <w:r w:rsidR="00F51D6D" w:rsidRPr="005842D3">
          <w:rPr>
            <w:rStyle w:val="Hipercze"/>
            <w:lang w:val="pl-PL"/>
          </w:rPr>
          <w:t>Tabela 8: Wymiar 7 – wymiar równouprawnienia płci w ramach EFS+*, EFRR, Funduszu Spójności i FST</w:t>
        </w:r>
        <w:r w:rsidR="00F51D6D">
          <w:rPr>
            <w:webHidden/>
          </w:rPr>
          <w:tab/>
        </w:r>
        <w:r w:rsidR="00F51D6D">
          <w:rPr>
            <w:webHidden/>
          </w:rPr>
          <w:fldChar w:fldCharType="begin"/>
        </w:r>
        <w:r w:rsidR="00F51D6D">
          <w:rPr>
            <w:webHidden/>
          </w:rPr>
          <w:instrText xml:space="preserve"> PAGEREF _Toc210313288 \h </w:instrText>
        </w:r>
        <w:r w:rsidR="00F51D6D">
          <w:rPr>
            <w:webHidden/>
          </w:rPr>
        </w:r>
        <w:r w:rsidR="00F51D6D">
          <w:rPr>
            <w:webHidden/>
          </w:rPr>
          <w:fldChar w:fldCharType="separate"/>
        </w:r>
        <w:r w:rsidR="00F51D6D">
          <w:rPr>
            <w:webHidden/>
          </w:rPr>
          <w:t>41</w:t>
        </w:r>
        <w:r w:rsidR="00F51D6D">
          <w:rPr>
            <w:webHidden/>
          </w:rPr>
          <w:fldChar w:fldCharType="end"/>
        </w:r>
      </w:hyperlink>
    </w:p>
    <w:p w14:paraId="37FAA3BD" w14:textId="46580613" w:rsidR="00F51D6D" w:rsidRDefault="00623DD8">
      <w:pPr>
        <w:pStyle w:val="Spistreci3"/>
        <w:tabs>
          <w:tab w:val="end" w:leader="dot" w:pos="512pt"/>
        </w:tabs>
        <w:rPr>
          <w:rFonts w:asciiTheme="minorHAnsi" w:eastAsiaTheme="minorEastAsia" w:hAnsiTheme="minorHAnsi" w:cstheme="minorBidi"/>
          <w:sz w:val="22"/>
          <w:szCs w:val="22"/>
          <w:lang w:val="pl-PL" w:eastAsia="pl-PL"/>
        </w:rPr>
      </w:pPr>
      <w:hyperlink w:anchor="_Toc210313289" w:history="1">
        <w:r w:rsidR="00F51D6D" w:rsidRPr="005842D3">
          <w:rPr>
            <w:rStyle w:val="Hipercze"/>
            <w:lang w:val="pl-PL"/>
          </w:rPr>
          <w:t>2.1.1. Priorytet: IV. Wzmocnienie cyberbezpieczeństwa oraz rozwój odpornej infrastruktury przetwarzania danych</w:t>
        </w:r>
        <w:r w:rsidR="00F51D6D">
          <w:rPr>
            <w:webHidden/>
          </w:rPr>
          <w:tab/>
        </w:r>
        <w:r w:rsidR="00F51D6D">
          <w:rPr>
            <w:webHidden/>
          </w:rPr>
          <w:fldChar w:fldCharType="begin"/>
        </w:r>
        <w:r w:rsidR="00F51D6D">
          <w:rPr>
            <w:webHidden/>
          </w:rPr>
          <w:instrText xml:space="preserve"> PAGEREF _Toc210313289 \h </w:instrText>
        </w:r>
        <w:r w:rsidR="00F51D6D">
          <w:rPr>
            <w:webHidden/>
          </w:rPr>
        </w:r>
        <w:r w:rsidR="00F51D6D">
          <w:rPr>
            <w:webHidden/>
          </w:rPr>
          <w:fldChar w:fldCharType="separate"/>
        </w:r>
        <w:r w:rsidR="00F51D6D">
          <w:rPr>
            <w:webHidden/>
          </w:rPr>
          <w:t>42</w:t>
        </w:r>
        <w:r w:rsidR="00F51D6D">
          <w:rPr>
            <w:webHidden/>
          </w:rPr>
          <w:fldChar w:fldCharType="end"/>
        </w:r>
      </w:hyperlink>
    </w:p>
    <w:p w14:paraId="25686CB8" w14:textId="265148E0"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90" w:history="1">
        <w:r w:rsidR="00F51D6D" w:rsidRPr="005842D3">
          <w:rPr>
            <w:rStyle w:val="Hipercze"/>
            <w:lang w:val="pl-PL"/>
          </w:rPr>
          <w:t>2.1.1.1. Cel szczegółowy: RSO3.3. Rozwój odpornej infrastruktury obronnej, przy priorytetowym traktowaniu infrastruktury podwójnego zastosowania, w tym w celu wspierania mobilności wojskowej w Unii, oraz zwiększanie gotowości cywilnej.</w:t>
        </w:r>
        <w:r w:rsidR="00F51D6D">
          <w:rPr>
            <w:webHidden/>
          </w:rPr>
          <w:tab/>
        </w:r>
        <w:r w:rsidR="00F51D6D">
          <w:rPr>
            <w:webHidden/>
          </w:rPr>
          <w:fldChar w:fldCharType="begin"/>
        </w:r>
        <w:r w:rsidR="00F51D6D">
          <w:rPr>
            <w:webHidden/>
          </w:rPr>
          <w:instrText xml:space="preserve"> PAGEREF _Toc210313290 \h </w:instrText>
        </w:r>
        <w:r w:rsidR="00F51D6D">
          <w:rPr>
            <w:webHidden/>
          </w:rPr>
        </w:r>
        <w:r w:rsidR="00F51D6D">
          <w:rPr>
            <w:webHidden/>
          </w:rPr>
          <w:fldChar w:fldCharType="separate"/>
        </w:r>
        <w:r w:rsidR="00F51D6D">
          <w:rPr>
            <w:webHidden/>
          </w:rPr>
          <w:t>42</w:t>
        </w:r>
        <w:r w:rsidR="00F51D6D">
          <w:rPr>
            <w:webHidden/>
          </w:rPr>
          <w:fldChar w:fldCharType="end"/>
        </w:r>
      </w:hyperlink>
    </w:p>
    <w:p w14:paraId="321F8744" w14:textId="55DD8EFA"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91" w:history="1">
        <w:r w:rsidR="00F51D6D" w:rsidRPr="005842D3">
          <w:rPr>
            <w:rStyle w:val="Hipercze"/>
            <w:lang w:val="pl-PL"/>
          </w:rPr>
          <w:t>2.1.1.1.1. Interwencje wspierane z Funduszy</w:t>
        </w:r>
        <w:r w:rsidR="00F51D6D">
          <w:rPr>
            <w:webHidden/>
          </w:rPr>
          <w:tab/>
        </w:r>
        <w:r w:rsidR="00F51D6D">
          <w:rPr>
            <w:webHidden/>
          </w:rPr>
          <w:fldChar w:fldCharType="begin"/>
        </w:r>
        <w:r w:rsidR="00F51D6D">
          <w:rPr>
            <w:webHidden/>
          </w:rPr>
          <w:instrText xml:space="preserve"> PAGEREF _Toc210313291 \h </w:instrText>
        </w:r>
        <w:r w:rsidR="00F51D6D">
          <w:rPr>
            <w:webHidden/>
          </w:rPr>
        </w:r>
        <w:r w:rsidR="00F51D6D">
          <w:rPr>
            <w:webHidden/>
          </w:rPr>
          <w:fldChar w:fldCharType="separate"/>
        </w:r>
        <w:r w:rsidR="00F51D6D">
          <w:rPr>
            <w:webHidden/>
          </w:rPr>
          <w:t>42</w:t>
        </w:r>
        <w:r w:rsidR="00F51D6D">
          <w:rPr>
            <w:webHidden/>
          </w:rPr>
          <w:fldChar w:fldCharType="end"/>
        </w:r>
      </w:hyperlink>
    </w:p>
    <w:p w14:paraId="7E950CEC" w14:textId="5A1DDFB7"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2" w:history="1">
        <w:r w:rsidR="00F51D6D" w:rsidRPr="005842D3">
          <w:rPr>
            <w:rStyle w:val="Hipercze"/>
            <w:lang w:val="pl-PL"/>
          </w:rPr>
          <w:t>Powiązane rodzaje działań – art. 22 ust. 3 lit. d) pkt (i) rozporządzenia w sprawie wspólnych przepisów oraz art. 6 rozporządzenia w sprawie EFS+:</w:t>
        </w:r>
        <w:r w:rsidR="00F51D6D">
          <w:rPr>
            <w:webHidden/>
          </w:rPr>
          <w:tab/>
        </w:r>
        <w:r w:rsidR="00F51D6D">
          <w:rPr>
            <w:webHidden/>
          </w:rPr>
          <w:fldChar w:fldCharType="begin"/>
        </w:r>
        <w:r w:rsidR="00F51D6D">
          <w:rPr>
            <w:webHidden/>
          </w:rPr>
          <w:instrText xml:space="preserve"> PAGEREF _Toc210313292 \h </w:instrText>
        </w:r>
        <w:r w:rsidR="00F51D6D">
          <w:rPr>
            <w:webHidden/>
          </w:rPr>
        </w:r>
        <w:r w:rsidR="00F51D6D">
          <w:rPr>
            <w:webHidden/>
          </w:rPr>
          <w:fldChar w:fldCharType="separate"/>
        </w:r>
        <w:r w:rsidR="00F51D6D">
          <w:rPr>
            <w:webHidden/>
          </w:rPr>
          <w:t>42</w:t>
        </w:r>
        <w:r w:rsidR="00F51D6D">
          <w:rPr>
            <w:webHidden/>
          </w:rPr>
          <w:fldChar w:fldCharType="end"/>
        </w:r>
      </w:hyperlink>
    </w:p>
    <w:p w14:paraId="371DB60B" w14:textId="26510CF8"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3" w:history="1">
        <w:r w:rsidR="00F51D6D" w:rsidRPr="005842D3">
          <w:rPr>
            <w:rStyle w:val="Hipercze"/>
            <w:lang w:val="pl-PL"/>
          </w:rPr>
          <w:t>Główne grupy docelowe – art. 22 ust. 3 lit. d) pkt (iii) rozporządzenia w sprawie wspólnych przepisów:</w:t>
        </w:r>
        <w:r w:rsidR="00F51D6D">
          <w:rPr>
            <w:webHidden/>
          </w:rPr>
          <w:tab/>
        </w:r>
        <w:r w:rsidR="00F51D6D">
          <w:rPr>
            <w:webHidden/>
          </w:rPr>
          <w:fldChar w:fldCharType="begin"/>
        </w:r>
        <w:r w:rsidR="00F51D6D">
          <w:rPr>
            <w:webHidden/>
          </w:rPr>
          <w:instrText xml:space="preserve"> PAGEREF _Toc210313293 \h </w:instrText>
        </w:r>
        <w:r w:rsidR="00F51D6D">
          <w:rPr>
            <w:webHidden/>
          </w:rPr>
        </w:r>
        <w:r w:rsidR="00F51D6D">
          <w:rPr>
            <w:webHidden/>
          </w:rPr>
          <w:fldChar w:fldCharType="separate"/>
        </w:r>
        <w:r w:rsidR="00F51D6D">
          <w:rPr>
            <w:webHidden/>
          </w:rPr>
          <w:t>43</w:t>
        </w:r>
        <w:r w:rsidR="00F51D6D">
          <w:rPr>
            <w:webHidden/>
          </w:rPr>
          <w:fldChar w:fldCharType="end"/>
        </w:r>
      </w:hyperlink>
    </w:p>
    <w:p w14:paraId="09DD84AA" w14:textId="0CC55EE6"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4" w:history="1">
        <w:r w:rsidR="00F51D6D" w:rsidRPr="005842D3">
          <w:rPr>
            <w:rStyle w:val="Hipercze"/>
            <w:lang w:val="pl-PL"/>
          </w:rPr>
          <w:t>Działania na rzecz zapewnienia równości, włączenia społecznego i niedyskryminacji – art. 22 ust. 3 lit. d) pkt (iv) rozporządzenia w sprawie wspólnych przepisów i art. 6 rozporządzenia w sprawie EFS+</w:t>
        </w:r>
        <w:r w:rsidR="00F51D6D">
          <w:rPr>
            <w:webHidden/>
          </w:rPr>
          <w:tab/>
        </w:r>
        <w:r w:rsidR="00F51D6D">
          <w:rPr>
            <w:webHidden/>
          </w:rPr>
          <w:fldChar w:fldCharType="begin"/>
        </w:r>
        <w:r w:rsidR="00F51D6D">
          <w:rPr>
            <w:webHidden/>
          </w:rPr>
          <w:instrText xml:space="preserve"> PAGEREF _Toc210313294 \h </w:instrText>
        </w:r>
        <w:r w:rsidR="00F51D6D">
          <w:rPr>
            <w:webHidden/>
          </w:rPr>
        </w:r>
        <w:r w:rsidR="00F51D6D">
          <w:rPr>
            <w:webHidden/>
          </w:rPr>
          <w:fldChar w:fldCharType="separate"/>
        </w:r>
        <w:r w:rsidR="00F51D6D">
          <w:rPr>
            <w:webHidden/>
          </w:rPr>
          <w:t>44</w:t>
        </w:r>
        <w:r w:rsidR="00F51D6D">
          <w:rPr>
            <w:webHidden/>
          </w:rPr>
          <w:fldChar w:fldCharType="end"/>
        </w:r>
      </w:hyperlink>
    </w:p>
    <w:p w14:paraId="123717DF" w14:textId="3CFC7DD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5" w:history="1">
        <w:r w:rsidR="00F51D6D" w:rsidRPr="005842D3">
          <w:rPr>
            <w:rStyle w:val="Hipercze"/>
            <w:lang w:val="pl-PL"/>
          </w:rPr>
          <w:t>Wskazanie konkretnych terytoriów objętych wsparciem, z uwzględnieniem planowanego wykorzystania narzędzi terytorialnych – art. 22 ust. 3 lit. d) pkt (v) rozporządzenia w sprawie wspólnych przepisów</w:t>
        </w:r>
        <w:r w:rsidR="00F51D6D">
          <w:rPr>
            <w:webHidden/>
          </w:rPr>
          <w:tab/>
        </w:r>
        <w:r w:rsidR="00F51D6D">
          <w:rPr>
            <w:webHidden/>
          </w:rPr>
          <w:fldChar w:fldCharType="begin"/>
        </w:r>
        <w:r w:rsidR="00F51D6D">
          <w:rPr>
            <w:webHidden/>
          </w:rPr>
          <w:instrText xml:space="preserve"> PAGEREF _Toc210313295 \h </w:instrText>
        </w:r>
        <w:r w:rsidR="00F51D6D">
          <w:rPr>
            <w:webHidden/>
          </w:rPr>
        </w:r>
        <w:r w:rsidR="00F51D6D">
          <w:rPr>
            <w:webHidden/>
          </w:rPr>
          <w:fldChar w:fldCharType="separate"/>
        </w:r>
        <w:r w:rsidR="00F51D6D">
          <w:rPr>
            <w:webHidden/>
          </w:rPr>
          <w:t>44</w:t>
        </w:r>
        <w:r w:rsidR="00F51D6D">
          <w:rPr>
            <w:webHidden/>
          </w:rPr>
          <w:fldChar w:fldCharType="end"/>
        </w:r>
      </w:hyperlink>
    </w:p>
    <w:p w14:paraId="669B7CA2" w14:textId="126CF573"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6" w:history="1">
        <w:r w:rsidR="00F51D6D" w:rsidRPr="005842D3">
          <w:rPr>
            <w:rStyle w:val="Hipercze"/>
            <w:lang w:val="pl-PL"/>
          </w:rPr>
          <w:t>Działania międzyregionalne, transgraniczne i transnarodowe – art. 22 ust. 3 lit. d) pkt (vi) rozporządzenia w sprawie wspólnych przepisów</w:t>
        </w:r>
        <w:r w:rsidR="00F51D6D">
          <w:rPr>
            <w:webHidden/>
          </w:rPr>
          <w:tab/>
        </w:r>
        <w:r w:rsidR="00F51D6D">
          <w:rPr>
            <w:webHidden/>
          </w:rPr>
          <w:fldChar w:fldCharType="begin"/>
        </w:r>
        <w:r w:rsidR="00F51D6D">
          <w:rPr>
            <w:webHidden/>
          </w:rPr>
          <w:instrText xml:space="preserve"> PAGEREF _Toc210313296 \h </w:instrText>
        </w:r>
        <w:r w:rsidR="00F51D6D">
          <w:rPr>
            <w:webHidden/>
          </w:rPr>
        </w:r>
        <w:r w:rsidR="00F51D6D">
          <w:rPr>
            <w:webHidden/>
          </w:rPr>
          <w:fldChar w:fldCharType="separate"/>
        </w:r>
        <w:r w:rsidR="00F51D6D">
          <w:rPr>
            <w:webHidden/>
          </w:rPr>
          <w:t>45</w:t>
        </w:r>
        <w:r w:rsidR="00F51D6D">
          <w:rPr>
            <w:webHidden/>
          </w:rPr>
          <w:fldChar w:fldCharType="end"/>
        </w:r>
      </w:hyperlink>
    </w:p>
    <w:p w14:paraId="76093CA6" w14:textId="2FF8B3BF"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7" w:history="1">
        <w:r w:rsidR="00F51D6D" w:rsidRPr="005842D3">
          <w:rPr>
            <w:rStyle w:val="Hipercze"/>
            <w:lang w:val="pl-PL"/>
          </w:rPr>
          <w:t>Planowane wykorzystanie instrumentów finansowych – art. 22 ust. 3 lit. d) pkt (vii) rozporządzenia w sprawie wspólnych przepisów</w:t>
        </w:r>
        <w:r w:rsidR="00F51D6D">
          <w:rPr>
            <w:webHidden/>
          </w:rPr>
          <w:tab/>
        </w:r>
        <w:r w:rsidR="00F51D6D">
          <w:rPr>
            <w:webHidden/>
          </w:rPr>
          <w:fldChar w:fldCharType="begin"/>
        </w:r>
        <w:r w:rsidR="00F51D6D">
          <w:rPr>
            <w:webHidden/>
          </w:rPr>
          <w:instrText xml:space="preserve"> PAGEREF _Toc210313297 \h </w:instrText>
        </w:r>
        <w:r w:rsidR="00F51D6D">
          <w:rPr>
            <w:webHidden/>
          </w:rPr>
        </w:r>
        <w:r w:rsidR="00F51D6D">
          <w:rPr>
            <w:webHidden/>
          </w:rPr>
          <w:fldChar w:fldCharType="separate"/>
        </w:r>
        <w:r w:rsidR="00F51D6D">
          <w:rPr>
            <w:webHidden/>
          </w:rPr>
          <w:t>45</w:t>
        </w:r>
        <w:r w:rsidR="00F51D6D">
          <w:rPr>
            <w:webHidden/>
          </w:rPr>
          <w:fldChar w:fldCharType="end"/>
        </w:r>
      </w:hyperlink>
    </w:p>
    <w:p w14:paraId="5B68986D" w14:textId="4CEC0208"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298" w:history="1">
        <w:r w:rsidR="00F51D6D" w:rsidRPr="005842D3">
          <w:rPr>
            <w:rStyle w:val="Hipercze"/>
          </w:rPr>
          <w:t>2.1.1.1.2. Wskaźniki</w:t>
        </w:r>
        <w:r w:rsidR="00F51D6D">
          <w:rPr>
            <w:webHidden/>
          </w:rPr>
          <w:tab/>
        </w:r>
        <w:r w:rsidR="00F51D6D">
          <w:rPr>
            <w:webHidden/>
          </w:rPr>
          <w:fldChar w:fldCharType="begin"/>
        </w:r>
        <w:r w:rsidR="00F51D6D">
          <w:rPr>
            <w:webHidden/>
          </w:rPr>
          <w:instrText xml:space="preserve"> PAGEREF _Toc210313298 \h </w:instrText>
        </w:r>
        <w:r w:rsidR="00F51D6D">
          <w:rPr>
            <w:webHidden/>
          </w:rPr>
        </w:r>
        <w:r w:rsidR="00F51D6D">
          <w:rPr>
            <w:webHidden/>
          </w:rPr>
          <w:fldChar w:fldCharType="separate"/>
        </w:r>
        <w:r w:rsidR="00F51D6D">
          <w:rPr>
            <w:webHidden/>
          </w:rPr>
          <w:t>45</w:t>
        </w:r>
        <w:r w:rsidR="00F51D6D">
          <w:rPr>
            <w:webHidden/>
          </w:rPr>
          <w:fldChar w:fldCharType="end"/>
        </w:r>
      </w:hyperlink>
    </w:p>
    <w:p w14:paraId="56AC6BA2" w14:textId="7B443A67"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299" w:history="1">
        <w:r w:rsidR="00F51D6D" w:rsidRPr="005842D3">
          <w:rPr>
            <w:rStyle w:val="Hipercze"/>
          </w:rPr>
          <w:t>Tabela 2: Wskaźniki produktu</w:t>
        </w:r>
        <w:r w:rsidR="00F51D6D">
          <w:rPr>
            <w:webHidden/>
          </w:rPr>
          <w:tab/>
        </w:r>
        <w:r w:rsidR="00F51D6D">
          <w:rPr>
            <w:webHidden/>
          </w:rPr>
          <w:fldChar w:fldCharType="begin"/>
        </w:r>
        <w:r w:rsidR="00F51D6D">
          <w:rPr>
            <w:webHidden/>
          </w:rPr>
          <w:instrText xml:space="preserve"> PAGEREF _Toc210313299 \h </w:instrText>
        </w:r>
        <w:r w:rsidR="00F51D6D">
          <w:rPr>
            <w:webHidden/>
          </w:rPr>
        </w:r>
        <w:r w:rsidR="00F51D6D">
          <w:rPr>
            <w:webHidden/>
          </w:rPr>
          <w:fldChar w:fldCharType="separate"/>
        </w:r>
        <w:r w:rsidR="00F51D6D">
          <w:rPr>
            <w:webHidden/>
          </w:rPr>
          <w:t>45</w:t>
        </w:r>
        <w:r w:rsidR="00F51D6D">
          <w:rPr>
            <w:webHidden/>
          </w:rPr>
          <w:fldChar w:fldCharType="end"/>
        </w:r>
      </w:hyperlink>
    </w:p>
    <w:p w14:paraId="2FA9FE1E" w14:textId="457B97D3"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0" w:history="1">
        <w:r w:rsidR="00F51D6D" w:rsidRPr="005842D3">
          <w:rPr>
            <w:rStyle w:val="Hipercze"/>
          </w:rPr>
          <w:t>Tabela 3: Wskaźniki rezultatu</w:t>
        </w:r>
        <w:r w:rsidR="00F51D6D">
          <w:rPr>
            <w:webHidden/>
          </w:rPr>
          <w:tab/>
        </w:r>
        <w:r w:rsidR="00F51D6D">
          <w:rPr>
            <w:webHidden/>
          </w:rPr>
          <w:fldChar w:fldCharType="begin"/>
        </w:r>
        <w:r w:rsidR="00F51D6D">
          <w:rPr>
            <w:webHidden/>
          </w:rPr>
          <w:instrText xml:space="preserve"> PAGEREF _Toc210313300 \h </w:instrText>
        </w:r>
        <w:r w:rsidR="00F51D6D">
          <w:rPr>
            <w:webHidden/>
          </w:rPr>
        </w:r>
        <w:r w:rsidR="00F51D6D">
          <w:rPr>
            <w:webHidden/>
          </w:rPr>
          <w:fldChar w:fldCharType="separate"/>
        </w:r>
        <w:r w:rsidR="00F51D6D">
          <w:rPr>
            <w:webHidden/>
          </w:rPr>
          <w:t>46</w:t>
        </w:r>
        <w:r w:rsidR="00F51D6D">
          <w:rPr>
            <w:webHidden/>
          </w:rPr>
          <w:fldChar w:fldCharType="end"/>
        </w:r>
      </w:hyperlink>
    </w:p>
    <w:p w14:paraId="27869DB1" w14:textId="6AC597A7"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01" w:history="1">
        <w:r w:rsidR="00F51D6D" w:rsidRPr="005842D3">
          <w:rPr>
            <w:rStyle w:val="Hipercze"/>
            <w:lang w:val="pl-PL"/>
          </w:rPr>
          <w:t>2.1.1.1.3. Indykatywny podział zaprogramowanych zasobów (UE) według rodzaju interwencji</w:t>
        </w:r>
        <w:r w:rsidR="00F51D6D">
          <w:rPr>
            <w:webHidden/>
          </w:rPr>
          <w:tab/>
        </w:r>
        <w:r w:rsidR="00F51D6D">
          <w:rPr>
            <w:webHidden/>
          </w:rPr>
          <w:fldChar w:fldCharType="begin"/>
        </w:r>
        <w:r w:rsidR="00F51D6D">
          <w:rPr>
            <w:webHidden/>
          </w:rPr>
          <w:instrText xml:space="preserve"> PAGEREF _Toc210313301 \h </w:instrText>
        </w:r>
        <w:r w:rsidR="00F51D6D">
          <w:rPr>
            <w:webHidden/>
          </w:rPr>
        </w:r>
        <w:r w:rsidR="00F51D6D">
          <w:rPr>
            <w:webHidden/>
          </w:rPr>
          <w:fldChar w:fldCharType="separate"/>
        </w:r>
        <w:r w:rsidR="00F51D6D">
          <w:rPr>
            <w:webHidden/>
          </w:rPr>
          <w:t>47</w:t>
        </w:r>
        <w:r w:rsidR="00F51D6D">
          <w:rPr>
            <w:webHidden/>
          </w:rPr>
          <w:fldChar w:fldCharType="end"/>
        </w:r>
      </w:hyperlink>
    </w:p>
    <w:p w14:paraId="725C4C24" w14:textId="47BAA907"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2" w:history="1">
        <w:r w:rsidR="00F51D6D" w:rsidRPr="005842D3">
          <w:rPr>
            <w:rStyle w:val="Hipercze"/>
          </w:rPr>
          <w:t>Tabela 4: Wymiar 1 – zakres interwencji</w:t>
        </w:r>
        <w:r w:rsidR="00F51D6D">
          <w:rPr>
            <w:webHidden/>
          </w:rPr>
          <w:tab/>
        </w:r>
        <w:r w:rsidR="00F51D6D">
          <w:rPr>
            <w:webHidden/>
          </w:rPr>
          <w:fldChar w:fldCharType="begin"/>
        </w:r>
        <w:r w:rsidR="00F51D6D">
          <w:rPr>
            <w:webHidden/>
          </w:rPr>
          <w:instrText xml:space="preserve"> PAGEREF _Toc210313302 \h </w:instrText>
        </w:r>
        <w:r w:rsidR="00F51D6D">
          <w:rPr>
            <w:webHidden/>
          </w:rPr>
        </w:r>
        <w:r w:rsidR="00F51D6D">
          <w:rPr>
            <w:webHidden/>
          </w:rPr>
          <w:fldChar w:fldCharType="separate"/>
        </w:r>
        <w:r w:rsidR="00F51D6D">
          <w:rPr>
            <w:webHidden/>
          </w:rPr>
          <w:t>47</w:t>
        </w:r>
        <w:r w:rsidR="00F51D6D">
          <w:rPr>
            <w:webHidden/>
          </w:rPr>
          <w:fldChar w:fldCharType="end"/>
        </w:r>
      </w:hyperlink>
    </w:p>
    <w:p w14:paraId="59E1EDCC" w14:textId="20F35828"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3" w:history="1">
        <w:r w:rsidR="00F51D6D" w:rsidRPr="005842D3">
          <w:rPr>
            <w:rStyle w:val="Hipercze"/>
          </w:rPr>
          <w:t>Tabela 5: Wymiar 2 – forma finansowania</w:t>
        </w:r>
        <w:r w:rsidR="00F51D6D">
          <w:rPr>
            <w:webHidden/>
          </w:rPr>
          <w:tab/>
        </w:r>
        <w:r w:rsidR="00F51D6D">
          <w:rPr>
            <w:webHidden/>
          </w:rPr>
          <w:fldChar w:fldCharType="begin"/>
        </w:r>
        <w:r w:rsidR="00F51D6D">
          <w:rPr>
            <w:webHidden/>
          </w:rPr>
          <w:instrText xml:space="preserve"> PAGEREF _Toc210313303 \h </w:instrText>
        </w:r>
        <w:r w:rsidR="00F51D6D">
          <w:rPr>
            <w:webHidden/>
          </w:rPr>
        </w:r>
        <w:r w:rsidR="00F51D6D">
          <w:rPr>
            <w:webHidden/>
          </w:rPr>
          <w:fldChar w:fldCharType="separate"/>
        </w:r>
        <w:r w:rsidR="00F51D6D">
          <w:rPr>
            <w:webHidden/>
          </w:rPr>
          <w:t>48</w:t>
        </w:r>
        <w:r w:rsidR="00F51D6D">
          <w:rPr>
            <w:webHidden/>
          </w:rPr>
          <w:fldChar w:fldCharType="end"/>
        </w:r>
      </w:hyperlink>
    </w:p>
    <w:p w14:paraId="4B6C9A87" w14:textId="1956030B"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4" w:history="1">
        <w:r w:rsidR="00F51D6D" w:rsidRPr="005842D3">
          <w:rPr>
            <w:rStyle w:val="Hipercze"/>
            <w:lang w:val="pl-PL"/>
          </w:rPr>
          <w:t>Tabela 6: Wymiar 3 – terytorialny mechanizm realizacji i ukierunkowanie terytorialne</w:t>
        </w:r>
        <w:r w:rsidR="00F51D6D">
          <w:rPr>
            <w:webHidden/>
          </w:rPr>
          <w:tab/>
        </w:r>
        <w:r w:rsidR="00F51D6D">
          <w:rPr>
            <w:webHidden/>
          </w:rPr>
          <w:fldChar w:fldCharType="begin"/>
        </w:r>
        <w:r w:rsidR="00F51D6D">
          <w:rPr>
            <w:webHidden/>
          </w:rPr>
          <w:instrText xml:space="preserve"> PAGEREF _Toc210313304 \h </w:instrText>
        </w:r>
        <w:r w:rsidR="00F51D6D">
          <w:rPr>
            <w:webHidden/>
          </w:rPr>
        </w:r>
        <w:r w:rsidR="00F51D6D">
          <w:rPr>
            <w:webHidden/>
          </w:rPr>
          <w:fldChar w:fldCharType="separate"/>
        </w:r>
        <w:r w:rsidR="00F51D6D">
          <w:rPr>
            <w:webHidden/>
          </w:rPr>
          <w:t>48</w:t>
        </w:r>
        <w:r w:rsidR="00F51D6D">
          <w:rPr>
            <w:webHidden/>
          </w:rPr>
          <w:fldChar w:fldCharType="end"/>
        </w:r>
      </w:hyperlink>
    </w:p>
    <w:p w14:paraId="20710AB5" w14:textId="7B5252BF"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5" w:history="1">
        <w:r w:rsidR="00F51D6D" w:rsidRPr="005842D3">
          <w:rPr>
            <w:rStyle w:val="Hipercze"/>
            <w:lang w:val="pl-PL"/>
          </w:rPr>
          <w:t>Tabela 7: Wymiar 6 – dodatkowe tematy EFS+</w:t>
        </w:r>
        <w:r w:rsidR="00F51D6D">
          <w:rPr>
            <w:webHidden/>
          </w:rPr>
          <w:tab/>
        </w:r>
        <w:r w:rsidR="00F51D6D">
          <w:rPr>
            <w:webHidden/>
          </w:rPr>
          <w:fldChar w:fldCharType="begin"/>
        </w:r>
        <w:r w:rsidR="00F51D6D">
          <w:rPr>
            <w:webHidden/>
          </w:rPr>
          <w:instrText xml:space="preserve"> PAGEREF _Toc210313305 \h </w:instrText>
        </w:r>
        <w:r w:rsidR="00F51D6D">
          <w:rPr>
            <w:webHidden/>
          </w:rPr>
        </w:r>
        <w:r w:rsidR="00F51D6D">
          <w:rPr>
            <w:webHidden/>
          </w:rPr>
          <w:fldChar w:fldCharType="separate"/>
        </w:r>
        <w:r w:rsidR="00F51D6D">
          <w:rPr>
            <w:webHidden/>
          </w:rPr>
          <w:t>48</w:t>
        </w:r>
        <w:r w:rsidR="00F51D6D">
          <w:rPr>
            <w:webHidden/>
          </w:rPr>
          <w:fldChar w:fldCharType="end"/>
        </w:r>
      </w:hyperlink>
    </w:p>
    <w:p w14:paraId="2BB4772E" w14:textId="4DF61758"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06" w:history="1">
        <w:r w:rsidR="00F51D6D" w:rsidRPr="005842D3">
          <w:rPr>
            <w:rStyle w:val="Hipercze"/>
            <w:lang w:val="pl-PL"/>
          </w:rPr>
          <w:t>Tabela 8: Wymiar 7 – wymiar równouprawnienia płci w ramach EFS+*, EFRR, Funduszu Spójności i FST</w:t>
        </w:r>
        <w:r w:rsidR="00F51D6D">
          <w:rPr>
            <w:webHidden/>
          </w:rPr>
          <w:tab/>
        </w:r>
        <w:r w:rsidR="00F51D6D">
          <w:rPr>
            <w:webHidden/>
          </w:rPr>
          <w:fldChar w:fldCharType="begin"/>
        </w:r>
        <w:r w:rsidR="00F51D6D">
          <w:rPr>
            <w:webHidden/>
          </w:rPr>
          <w:instrText xml:space="preserve"> PAGEREF _Toc210313306 \h </w:instrText>
        </w:r>
        <w:r w:rsidR="00F51D6D">
          <w:rPr>
            <w:webHidden/>
          </w:rPr>
        </w:r>
        <w:r w:rsidR="00F51D6D">
          <w:rPr>
            <w:webHidden/>
          </w:rPr>
          <w:fldChar w:fldCharType="separate"/>
        </w:r>
        <w:r w:rsidR="00F51D6D">
          <w:rPr>
            <w:webHidden/>
          </w:rPr>
          <w:t>48</w:t>
        </w:r>
        <w:r w:rsidR="00F51D6D">
          <w:rPr>
            <w:webHidden/>
          </w:rPr>
          <w:fldChar w:fldCharType="end"/>
        </w:r>
      </w:hyperlink>
    </w:p>
    <w:p w14:paraId="454CE6BE" w14:textId="3D7C9F27"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07" w:history="1">
        <w:r w:rsidR="00F51D6D" w:rsidRPr="005842D3">
          <w:rPr>
            <w:rStyle w:val="Hipercze"/>
            <w:lang w:val="pl-PL"/>
          </w:rPr>
          <w:t>2.2. Priorytety pomocy technicznej</w:t>
        </w:r>
        <w:r w:rsidR="00F51D6D">
          <w:rPr>
            <w:webHidden/>
          </w:rPr>
          <w:tab/>
        </w:r>
        <w:r w:rsidR="00F51D6D">
          <w:rPr>
            <w:webHidden/>
          </w:rPr>
          <w:fldChar w:fldCharType="begin"/>
        </w:r>
        <w:r w:rsidR="00F51D6D">
          <w:rPr>
            <w:webHidden/>
          </w:rPr>
          <w:instrText xml:space="preserve"> PAGEREF _Toc210313307 \h </w:instrText>
        </w:r>
        <w:r w:rsidR="00F51D6D">
          <w:rPr>
            <w:webHidden/>
          </w:rPr>
        </w:r>
        <w:r w:rsidR="00F51D6D">
          <w:rPr>
            <w:webHidden/>
          </w:rPr>
          <w:fldChar w:fldCharType="separate"/>
        </w:r>
        <w:r w:rsidR="00F51D6D">
          <w:rPr>
            <w:webHidden/>
          </w:rPr>
          <w:t>50</w:t>
        </w:r>
        <w:r w:rsidR="00F51D6D">
          <w:rPr>
            <w:webHidden/>
          </w:rPr>
          <w:fldChar w:fldCharType="end"/>
        </w:r>
      </w:hyperlink>
    </w:p>
    <w:p w14:paraId="323CE85B" w14:textId="415237AF" w:rsidR="00F51D6D" w:rsidRDefault="00623DD8">
      <w:pPr>
        <w:pStyle w:val="Spistreci3"/>
        <w:tabs>
          <w:tab w:val="end" w:leader="dot" w:pos="512pt"/>
        </w:tabs>
        <w:rPr>
          <w:rFonts w:asciiTheme="minorHAnsi" w:eastAsiaTheme="minorEastAsia" w:hAnsiTheme="minorHAnsi" w:cstheme="minorBidi"/>
          <w:sz w:val="22"/>
          <w:szCs w:val="22"/>
          <w:lang w:val="pl-PL" w:eastAsia="pl-PL"/>
        </w:rPr>
      </w:pPr>
      <w:hyperlink w:anchor="_Toc210313308" w:history="1">
        <w:r w:rsidR="00F51D6D" w:rsidRPr="005842D3">
          <w:rPr>
            <w:rStyle w:val="Hipercze"/>
            <w:lang w:val="pl-PL"/>
          </w:rPr>
          <w:t>2.2.1. Priorytet pomocy technicznej na podstawie art. 36 ust. 4 rozporządzenia w sprawie wspólnych przepisów: III. Pomoc techniczna</w:t>
        </w:r>
        <w:r w:rsidR="00F51D6D">
          <w:rPr>
            <w:webHidden/>
          </w:rPr>
          <w:tab/>
        </w:r>
        <w:r w:rsidR="00F51D6D">
          <w:rPr>
            <w:webHidden/>
          </w:rPr>
          <w:fldChar w:fldCharType="begin"/>
        </w:r>
        <w:r w:rsidR="00F51D6D">
          <w:rPr>
            <w:webHidden/>
          </w:rPr>
          <w:instrText xml:space="preserve"> PAGEREF _Toc210313308 \h </w:instrText>
        </w:r>
        <w:r w:rsidR="00F51D6D">
          <w:rPr>
            <w:webHidden/>
          </w:rPr>
        </w:r>
        <w:r w:rsidR="00F51D6D">
          <w:rPr>
            <w:webHidden/>
          </w:rPr>
          <w:fldChar w:fldCharType="separate"/>
        </w:r>
        <w:r w:rsidR="00F51D6D">
          <w:rPr>
            <w:webHidden/>
          </w:rPr>
          <w:t>50</w:t>
        </w:r>
        <w:r w:rsidR="00F51D6D">
          <w:rPr>
            <w:webHidden/>
          </w:rPr>
          <w:fldChar w:fldCharType="end"/>
        </w:r>
      </w:hyperlink>
    </w:p>
    <w:p w14:paraId="65AAC306" w14:textId="14D1C4B7"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09" w:history="1">
        <w:r w:rsidR="00F51D6D" w:rsidRPr="005842D3">
          <w:rPr>
            <w:rStyle w:val="Hipercze"/>
            <w:lang w:val="pl-PL"/>
          </w:rPr>
          <w:t>2.2.1.1. Interwencja w ramach Funduszy</w:t>
        </w:r>
        <w:r w:rsidR="00F51D6D">
          <w:rPr>
            <w:webHidden/>
          </w:rPr>
          <w:tab/>
        </w:r>
        <w:r w:rsidR="00F51D6D">
          <w:rPr>
            <w:webHidden/>
          </w:rPr>
          <w:fldChar w:fldCharType="begin"/>
        </w:r>
        <w:r w:rsidR="00F51D6D">
          <w:rPr>
            <w:webHidden/>
          </w:rPr>
          <w:instrText xml:space="preserve"> PAGEREF _Toc210313309 \h </w:instrText>
        </w:r>
        <w:r w:rsidR="00F51D6D">
          <w:rPr>
            <w:webHidden/>
          </w:rPr>
        </w:r>
        <w:r w:rsidR="00F51D6D">
          <w:rPr>
            <w:webHidden/>
          </w:rPr>
          <w:fldChar w:fldCharType="separate"/>
        </w:r>
        <w:r w:rsidR="00F51D6D">
          <w:rPr>
            <w:webHidden/>
          </w:rPr>
          <w:t>50</w:t>
        </w:r>
        <w:r w:rsidR="00F51D6D">
          <w:rPr>
            <w:webHidden/>
          </w:rPr>
          <w:fldChar w:fldCharType="end"/>
        </w:r>
      </w:hyperlink>
    </w:p>
    <w:p w14:paraId="6308A075" w14:textId="7D96236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0" w:history="1">
        <w:r w:rsidR="00F51D6D" w:rsidRPr="005842D3">
          <w:rPr>
            <w:rStyle w:val="Hipercze"/>
            <w:lang w:val="pl-PL"/>
          </w:rPr>
          <w:t>Powiązane rodzaje działań – art. 22 ust. 3 lit. e) pkt (i) rozporządzenia w sprawie wspólnych przepisów</w:t>
        </w:r>
        <w:r w:rsidR="00F51D6D">
          <w:rPr>
            <w:webHidden/>
          </w:rPr>
          <w:tab/>
        </w:r>
        <w:r w:rsidR="00F51D6D">
          <w:rPr>
            <w:webHidden/>
          </w:rPr>
          <w:fldChar w:fldCharType="begin"/>
        </w:r>
        <w:r w:rsidR="00F51D6D">
          <w:rPr>
            <w:webHidden/>
          </w:rPr>
          <w:instrText xml:space="preserve"> PAGEREF _Toc210313310 \h </w:instrText>
        </w:r>
        <w:r w:rsidR="00F51D6D">
          <w:rPr>
            <w:webHidden/>
          </w:rPr>
        </w:r>
        <w:r w:rsidR="00F51D6D">
          <w:rPr>
            <w:webHidden/>
          </w:rPr>
          <w:fldChar w:fldCharType="separate"/>
        </w:r>
        <w:r w:rsidR="00F51D6D">
          <w:rPr>
            <w:webHidden/>
          </w:rPr>
          <w:t>50</w:t>
        </w:r>
        <w:r w:rsidR="00F51D6D">
          <w:rPr>
            <w:webHidden/>
          </w:rPr>
          <w:fldChar w:fldCharType="end"/>
        </w:r>
      </w:hyperlink>
    </w:p>
    <w:p w14:paraId="5D009C31" w14:textId="2E1031C3"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1" w:history="1">
        <w:r w:rsidR="00F51D6D" w:rsidRPr="005842D3">
          <w:rPr>
            <w:rStyle w:val="Hipercze"/>
            <w:lang w:val="pl-PL"/>
          </w:rPr>
          <w:t>Główne grupy docelowe – art. 22 ust. 3 lit. d) pkt (iii) rozporządzenia w sprawie wspólnych przepisów:</w:t>
        </w:r>
        <w:r w:rsidR="00F51D6D">
          <w:rPr>
            <w:webHidden/>
          </w:rPr>
          <w:tab/>
        </w:r>
        <w:r w:rsidR="00F51D6D">
          <w:rPr>
            <w:webHidden/>
          </w:rPr>
          <w:fldChar w:fldCharType="begin"/>
        </w:r>
        <w:r w:rsidR="00F51D6D">
          <w:rPr>
            <w:webHidden/>
          </w:rPr>
          <w:instrText xml:space="preserve"> PAGEREF _Toc210313311 \h </w:instrText>
        </w:r>
        <w:r w:rsidR="00F51D6D">
          <w:rPr>
            <w:webHidden/>
          </w:rPr>
        </w:r>
        <w:r w:rsidR="00F51D6D">
          <w:rPr>
            <w:webHidden/>
          </w:rPr>
          <w:fldChar w:fldCharType="separate"/>
        </w:r>
        <w:r w:rsidR="00F51D6D">
          <w:rPr>
            <w:webHidden/>
          </w:rPr>
          <w:t>53</w:t>
        </w:r>
        <w:r w:rsidR="00F51D6D">
          <w:rPr>
            <w:webHidden/>
          </w:rPr>
          <w:fldChar w:fldCharType="end"/>
        </w:r>
      </w:hyperlink>
    </w:p>
    <w:p w14:paraId="7B74EF05" w14:textId="74679046"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12" w:history="1">
        <w:r w:rsidR="00F51D6D" w:rsidRPr="005842D3">
          <w:rPr>
            <w:rStyle w:val="Hipercze"/>
            <w:lang w:val="pl-PL"/>
          </w:rPr>
          <w:t>2.2.1.2. Wskaźniki</w:t>
        </w:r>
        <w:r w:rsidR="00F51D6D">
          <w:rPr>
            <w:webHidden/>
          </w:rPr>
          <w:tab/>
        </w:r>
        <w:r w:rsidR="00F51D6D">
          <w:rPr>
            <w:webHidden/>
          </w:rPr>
          <w:fldChar w:fldCharType="begin"/>
        </w:r>
        <w:r w:rsidR="00F51D6D">
          <w:rPr>
            <w:webHidden/>
          </w:rPr>
          <w:instrText xml:space="preserve"> PAGEREF _Toc210313312 \h </w:instrText>
        </w:r>
        <w:r w:rsidR="00F51D6D">
          <w:rPr>
            <w:webHidden/>
          </w:rPr>
        </w:r>
        <w:r w:rsidR="00F51D6D">
          <w:rPr>
            <w:webHidden/>
          </w:rPr>
          <w:fldChar w:fldCharType="separate"/>
        </w:r>
        <w:r w:rsidR="00F51D6D">
          <w:rPr>
            <w:webHidden/>
          </w:rPr>
          <w:t>53</w:t>
        </w:r>
        <w:r w:rsidR="00F51D6D">
          <w:rPr>
            <w:webHidden/>
          </w:rPr>
          <w:fldChar w:fldCharType="end"/>
        </w:r>
      </w:hyperlink>
    </w:p>
    <w:p w14:paraId="5002903F" w14:textId="505FD24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3" w:history="1">
        <w:r w:rsidR="00F51D6D" w:rsidRPr="005842D3">
          <w:rPr>
            <w:rStyle w:val="Hipercze"/>
          </w:rPr>
          <w:t>Tabela 2: Wskaźniki produktu</w:t>
        </w:r>
        <w:r w:rsidR="00F51D6D">
          <w:rPr>
            <w:webHidden/>
          </w:rPr>
          <w:tab/>
        </w:r>
        <w:r w:rsidR="00F51D6D">
          <w:rPr>
            <w:webHidden/>
          </w:rPr>
          <w:fldChar w:fldCharType="begin"/>
        </w:r>
        <w:r w:rsidR="00F51D6D">
          <w:rPr>
            <w:webHidden/>
          </w:rPr>
          <w:instrText xml:space="preserve"> PAGEREF _Toc210313313 \h </w:instrText>
        </w:r>
        <w:r w:rsidR="00F51D6D">
          <w:rPr>
            <w:webHidden/>
          </w:rPr>
        </w:r>
        <w:r w:rsidR="00F51D6D">
          <w:rPr>
            <w:webHidden/>
          </w:rPr>
          <w:fldChar w:fldCharType="separate"/>
        </w:r>
        <w:r w:rsidR="00F51D6D">
          <w:rPr>
            <w:webHidden/>
          </w:rPr>
          <w:t>53</w:t>
        </w:r>
        <w:r w:rsidR="00F51D6D">
          <w:rPr>
            <w:webHidden/>
          </w:rPr>
          <w:fldChar w:fldCharType="end"/>
        </w:r>
      </w:hyperlink>
    </w:p>
    <w:p w14:paraId="0D649D6D" w14:textId="10718F3C"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14" w:history="1">
        <w:r w:rsidR="00F51D6D" w:rsidRPr="005842D3">
          <w:rPr>
            <w:rStyle w:val="Hipercze"/>
            <w:lang w:val="pl-PL"/>
          </w:rPr>
          <w:t>2.2.1.3. Indykatywny podział zaprogramowanych zasobów (UE) według rodzaju interwencji</w:t>
        </w:r>
        <w:r w:rsidR="00F51D6D">
          <w:rPr>
            <w:webHidden/>
          </w:rPr>
          <w:tab/>
        </w:r>
        <w:r w:rsidR="00F51D6D">
          <w:rPr>
            <w:webHidden/>
          </w:rPr>
          <w:fldChar w:fldCharType="begin"/>
        </w:r>
        <w:r w:rsidR="00F51D6D">
          <w:rPr>
            <w:webHidden/>
          </w:rPr>
          <w:instrText xml:space="preserve"> PAGEREF _Toc210313314 \h </w:instrText>
        </w:r>
        <w:r w:rsidR="00F51D6D">
          <w:rPr>
            <w:webHidden/>
          </w:rPr>
        </w:r>
        <w:r w:rsidR="00F51D6D">
          <w:rPr>
            <w:webHidden/>
          </w:rPr>
          <w:fldChar w:fldCharType="separate"/>
        </w:r>
        <w:r w:rsidR="00F51D6D">
          <w:rPr>
            <w:webHidden/>
          </w:rPr>
          <w:t>54</w:t>
        </w:r>
        <w:r w:rsidR="00F51D6D">
          <w:rPr>
            <w:webHidden/>
          </w:rPr>
          <w:fldChar w:fldCharType="end"/>
        </w:r>
      </w:hyperlink>
    </w:p>
    <w:p w14:paraId="67F81E96" w14:textId="6393E78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5" w:history="1">
        <w:r w:rsidR="00F51D6D" w:rsidRPr="005842D3">
          <w:rPr>
            <w:rStyle w:val="Hipercze"/>
          </w:rPr>
          <w:t>Tabela 4: Wymiar 1 – zakres interwencji</w:t>
        </w:r>
        <w:r w:rsidR="00F51D6D">
          <w:rPr>
            <w:webHidden/>
          </w:rPr>
          <w:tab/>
        </w:r>
        <w:r w:rsidR="00F51D6D">
          <w:rPr>
            <w:webHidden/>
          </w:rPr>
          <w:fldChar w:fldCharType="begin"/>
        </w:r>
        <w:r w:rsidR="00F51D6D">
          <w:rPr>
            <w:webHidden/>
          </w:rPr>
          <w:instrText xml:space="preserve"> PAGEREF _Toc210313315 \h </w:instrText>
        </w:r>
        <w:r w:rsidR="00F51D6D">
          <w:rPr>
            <w:webHidden/>
          </w:rPr>
        </w:r>
        <w:r w:rsidR="00F51D6D">
          <w:rPr>
            <w:webHidden/>
          </w:rPr>
          <w:fldChar w:fldCharType="separate"/>
        </w:r>
        <w:r w:rsidR="00F51D6D">
          <w:rPr>
            <w:webHidden/>
          </w:rPr>
          <w:t>54</w:t>
        </w:r>
        <w:r w:rsidR="00F51D6D">
          <w:rPr>
            <w:webHidden/>
          </w:rPr>
          <w:fldChar w:fldCharType="end"/>
        </w:r>
      </w:hyperlink>
    </w:p>
    <w:p w14:paraId="34BA3EFA" w14:textId="52A38406"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6" w:history="1">
        <w:r w:rsidR="00F51D6D" w:rsidRPr="005842D3">
          <w:rPr>
            <w:rStyle w:val="Hipercze"/>
            <w:lang w:val="pl-PL"/>
          </w:rPr>
          <w:t>Tabela 7: Wymiar 6 – dodatkowe tematy EFS+</w:t>
        </w:r>
        <w:r w:rsidR="00F51D6D">
          <w:rPr>
            <w:webHidden/>
          </w:rPr>
          <w:tab/>
        </w:r>
        <w:r w:rsidR="00F51D6D">
          <w:rPr>
            <w:webHidden/>
          </w:rPr>
          <w:fldChar w:fldCharType="begin"/>
        </w:r>
        <w:r w:rsidR="00F51D6D">
          <w:rPr>
            <w:webHidden/>
          </w:rPr>
          <w:instrText xml:space="preserve"> PAGEREF _Toc210313316 \h </w:instrText>
        </w:r>
        <w:r w:rsidR="00F51D6D">
          <w:rPr>
            <w:webHidden/>
          </w:rPr>
        </w:r>
        <w:r w:rsidR="00F51D6D">
          <w:rPr>
            <w:webHidden/>
          </w:rPr>
          <w:fldChar w:fldCharType="separate"/>
        </w:r>
        <w:r w:rsidR="00F51D6D">
          <w:rPr>
            <w:webHidden/>
          </w:rPr>
          <w:t>55</w:t>
        </w:r>
        <w:r w:rsidR="00F51D6D">
          <w:rPr>
            <w:webHidden/>
          </w:rPr>
          <w:fldChar w:fldCharType="end"/>
        </w:r>
      </w:hyperlink>
    </w:p>
    <w:p w14:paraId="680ED888" w14:textId="3578C02E" w:rsidR="00F51D6D" w:rsidRDefault="00623DD8">
      <w:pPr>
        <w:pStyle w:val="Spistreci5"/>
        <w:tabs>
          <w:tab w:val="end" w:leader="dot" w:pos="512pt"/>
        </w:tabs>
        <w:rPr>
          <w:rFonts w:asciiTheme="minorHAnsi" w:eastAsiaTheme="minorEastAsia" w:hAnsiTheme="minorHAnsi" w:cstheme="minorBidi"/>
          <w:sz w:val="22"/>
          <w:szCs w:val="22"/>
          <w:lang w:val="pl-PL" w:eastAsia="pl-PL"/>
        </w:rPr>
      </w:pPr>
      <w:hyperlink w:anchor="_Toc210313317" w:history="1">
        <w:r w:rsidR="00F51D6D" w:rsidRPr="005842D3">
          <w:rPr>
            <w:rStyle w:val="Hipercze"/>
            <w:lang w:val="pl-PL"/>
          </w:rPr>
          <w:t>Tabela 8: Wymiar 7 – wymiar równouprawnienia płci w ramach EFS+*, EFRR, Funduszu Spójności i FST</w:t>
        </w:r>
        <w:r w:rsidR="00F51D6D">
          <w:rPr>
            <w:webHidden/>
          </w:rPr>
          <w:tab/>
        </w:r>
        <w:r w:rsidR="00F51D6D">
          <w:rPr>
            <w:webHidden/>
          </w:rPr>
          <w:fldChar w:fldCharType="begin"/>
        </w:r>
        <w:r w:rsidR="00F51D6D">
          <w:rPr>
            <w:webHidden/>
          </w:rPr>
          <w:instrText xml:space="preserve"> PAGEREF _Toc210313317 \h </w:instrText>
        </w:r>
        <w:r w:rsidR="00F51D6D">
          <w:rPr>
            <w:webHidden/>
          </w:rPr>
        </w:r>
        <w:r w:rsidR="00F51D6D">
          <w:rPr>
            <w:webHidden/>
          </w:rPr>
          <w:fldChar w:fldCharType="separate"/>
        </w:r>
        <w:r w:rsidR="00F51D6D">
          <w:rPr>
            <w:webHidden/>
          </w:rPr>
          <w:t>55</w:t>
        </w:r>
        <w:r w:rsidR="00F51D6D">
          <w:rPr>
            <w:webHidden/>
          </w:rPr>
          <w:fldChar w:fldCharType="end"/>
        </w:r>
      </w:hyperlink>
    </w:p>
    <w:p w14:paraId="1C95BFD6" w14:textId="3C5E0884"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18" w:history="1">
        <w:r w:rsidR="00F51D6D" w:rsidRPr="005842D3">
          <w:rPr>
            <w:rStyle w:val="Hipercze"/>
            <w:lang w:val="pl-PL"/>
          </w:rPr>
          <w:t>3. Plan finansowy</w:t>
        </w:r>
        <w:r w:rsidR="00F51D6D">
          <w:rPr>
            <w:webHidden/>
          </w:rPr>
          <w:tab/>
        </w:r>
        <w:r w:rsidR="00F51D6D">
          <w:rPr>
            <w:webHidden/>
          </w:rPr>
          <w:fldChar w:fldCharType="begin"/>
        </w:r>
        <w:r w:rsidR="00F51D6D">
          <w:rPr>
            <w:webHidden/>
          </w:rPr>
          <w:instrText xml:space="preserve"> PAGEREF _Toc210313318 \h </w:instrText>
        </w:r>
        <w:r w:rsidR="00F51D6D">
          <w:rPr>
            <w:webHidden/>
          </w:rPr>
        </w:r>
        <w:r w:rsidR="00F51D6D">
          <w:rPr>
            <w:webHidden/>
          </w:rPr>
          <w:fldChar w:fldCharType="separate"/>
        </w:r>
        <w:r w:rsidR="00F51D6D">
          <w:rPr>
            <w:webHidden/>
          </w:rPr>
          <w:t>57</w:t>
        </w:r>
        <w:r w:rsidR="00F51D6D">
          <w:rPr>
            <w:webHidden/>
          </w:rPr>
          <w:fldChar w:fldCharType="end"/>
        </w:r>
      </w:hyperlink>
    </w:p>
    <w:p w14:paraId="37ED33D5" w14:textId="267EF0C8"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19" w:history="1">
        <w:r w:rsidR="00F51D6D" w:rsidRPr="005842D3">
          <w:rPr>
            <w:rStyle w:val="Hipercze"/>
            <w:lang w:val="pl-PL"/>
          </w:rPr>
          <w:t>3.1. Przesunięcia i wkłady (1)</w:t>
        </w:r>
        <w:r w:rsidR="00F51D6D">
          <w:rPr>
            <w:webHidden/>
          </w:rPr>
          <w:tab/>
        </w:r>
        <w:r w:rsidR="00F51D6D">
          <w:rPr>
            <w:webHidden/>
          </w:rPr>
          <w:fldChar w:fldCharType="begin"/>
        </w:r>
        <w:r w:rsidR="00F51D6D">
          <w:rPr>
            <w:webHidden/>
          </w:rPr>
          <w:instrText xml:space="preserve"> PAGEREF _Toc210313319 \h </w:instrText>
        </w:r>
        <w:r w:rsidR="00F51D6D">
          <w:rPr>
            <w:webHidden/>
          </w:rPr>
        </w:r>
        <w:r w:rsidR="00F51D6D">
          <w:rPr>
            <w:webHidden/>
          </w:rPr>
          <w:fldChar w:fldCharType="separate"/>
        </w:r>
        <w:r w:rsidR="00F51D6D">
          <w:rPr>
            <w:webHidden/>
          </w:rPr>
          <w:t>57</w:t>
        </w:r>
        <w:r w:rsidR="00F51D6D">
          <w:rPr>
            <w:webHidden/>
          </w:rPr>
          <w:fldChar w:fldCharType="end"/>
        </w:r>
      </w:hyperlink>
    </w:p>
    <w:p w14:paraId="21EA49F9" w14:textId="73D45869"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0" w:history="1">
        <w:r w:rsidR="00F51D6D" w:rsidRPr="005842D3">
          <w:rPr>
            <w:rStyle w:val="Hipercze"/>
            <w:lang w:val="pl-PL"/>
          </w:rPr>
          <w:t>Tabela 15A: Wkłady na rzecz InvestEU* (w podziale według roku)</w:t>
        </w:r>
        <w:r w:rsidR="00F51D6D">
          <w:rPr>
            <w:webHidden/>
          </w:rPr>
          <w:tab/>
        </w:r>
        <w:r w:rsidR="00F51D6D">
          <w:rPr>
            <w:webHidden/>
          </w:rPr>
          <w:fldChar w:fldCharType="begin"/>
        </w:r>
        <w:r w:rsidR="00F51D6D">
          <w:rPr>
            <w:webHidden/>
          </w:rPr>
          <w:instrText xml:space="preserve"> PAGEREF _Toc210313320 \h </w:instrText>
        </w:r>
        <w:r w:rsidR="00F51D6D">
          <w:rPr>
            <w:webHidden/>
          </w:rPr>
        </w:r>
        <w:r w:rsidR="00F51D6D">
          <w:rPr>
            <w:webHidden/>
          </w:rPr>
          <w:fldChar w:fldCharType="separate"/>
        </w:r>
        <w:r w:rsidR="00F51D6D">
          <w:rPr>
            <w:webHidden/>
          </w:rPr>
          <w:t>57</w:t>
        </w:r>
        <w:r w:rsidR="00F51D6D">
          <w:rPr>
            <w:webHidden/>
          </w:rPr>
          <w:fldChar w:fldCharType="end"/>
        </w:r>
      </w:hyperlink>
    </w:p>
    <w:p w14:paraId="342495E5" w14:textId="157E194D"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1" w:history="1">
        <w:r w:rsidR="00F51D6D" w:rsidRPr="005842D3">
          <w:rPr>
            <w:rStyle w:val="Hipercze"/>
            <w:lang w:val="pl-PL"/>
          </w:rPr>
          <w:t>Tabela 15B: Wkłady na rzecz InvestEU* (zestawienie)</w:t>
        </w:r>
        <w:r w:rsidR="00F51D6D">
          <w:rPr>
            <w:webHidden/>
          </w:rPr>
          <w:tab/>
        </w:r>
        <w:r w:rsidR="00F51D6D">
          <w:rPr>
            <w:webHidden/>
          </w:rPr>
          <w:fldChar w:fldCharType="begin"/>
        </w:r>
        <w:r w:rsidR="00F51D6D">
          <w:rPr>
            <w:webHidden/>
          </w:rPr>
          <w:instrText xml:space="preserve"> PAGEREF _Toc210313321 \h </w:instrText>
        </w:r>
        <w:r w:rsidR="00F51D6D">
          <w:rPr>
            <w:webHidden/>
          </w:rPr>
        </w:r>
        <w:r w:rsidR="00F51D6D">
          <w:rPr>
            <w:webHidden/>
          </w:rPr>
          <w:fldChar w:fldCharType="separate"/>
        </w:r>
        <w:r w:rsidR="00F51D6D">
          <w:rPr>
            <w:webHidden/>
          </w:rPr>
          <w:t>57</w:t>
        </w:r>
        <w:r w:rsidR="00F51D6D">
          <w:rPr>
            <w:webHidden/>
          </w:rPr>
          <w:fldChar w:fldCharType="end"/>
        </w:r>
      </w:hyperlink>
    </w:p>
    <w:p w14:paraId="7A97541F" w14:textId="6DBC72E7"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2" w:history="1">
        <w:r w:rsidR="00F51D6D" w:rsidRPr="005842D3">
          <w:rPr>
            <w:rStyle w:val="Hipercze"/>
            <w:lang w:val="pl-PL"/>
          </w:rPr>
          <w:t>Uzasadnienie z uwzględnieniem sposobu, w jaki kwoty te przyczyniają się do osiągnięcia celów polityki wybranych w umowie partnerstwa zgodnie z art. 10 ust. 1 rozporządzenia w sprawie InvestEU</w:t>
        </w:r>
        <w:r w:rsidR="00F51D6D">
          <w:rPr>
            <w:webHidden/>
          </w:rPr>
          <w:tab/>
        </w:r>
        <w:r w:rsidR="00F51D6D">
          <w:rPr>
            <w:webHidden/>
          </w:rPr>
          <w:fldChar w:fldCharType="begin"/>
        </w:r>
        <w:r w:rsidR="00F51D6D">
          <w:rPr>
            <w:webHidden/>
          </w:rPr>
          <w:instrText xml:space="preserve"> PAGEREF _Toc210313322 \h </w:instrText>
        </w:r>
        <w:r w:rsidR="00F51D6D">
          <w:rPr>
            <w:webHidden/>
          </w:rPr>
        </w:r>
        <w:r w:rsidR="00F51D6D">
          <w:rPr>
            <w:webHidden/>
          </w:rPr>
          <w:fldChar w:fldCharType="separate"/>
        </w:r>
        <w:r w:rsidR="00F51D6D">
          <w:rPr>
            <w:webHidden/>
          </w:rPr>
          <w:t>58</w:t>
        </w:r>
        <w:r w:rsidR="00F51D6D">
          <w:rPr>
            <w:webHidden/>
          </w:rPr>
          <w:fldChar w:fldCharType="end"/>
        </w:r>
      </w:hyperlink>
    </w:p>
    <w:p w14:paraId="1A83129D" w14:textId="2A5B8E3E"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3" w:history="1">
        <w:r w:rsidR="00F51D6D" w:rsidRPr="005842D3">
          <w:rPr>
            <w:rStyle w:val="Hipercze"/>
            <w:lang w:val="pl-PL"/>
          </w:rPr>
          <w:t>Tabela 16A: Przesunięcia do instrumentów w ramach zarządzania bezpośredniego lub pośredniego (w podziale na lata)</w:t>
        </w:r>
        <w:r w:rsidR="00F51D6D">
          <w:rPr>
            <w:webHidden/>
          </w:rPr>
          <w:tab/>
        </w:r>
        <w:r w:rsidR="00F51D6D">
          <w:rPr>
            <w:webHidden/>
          </w:rPr>
          <w:fldChar w:fldCharType="begin"/>
        </w:r>
        <w:r w:rsidR="00F51D6D">
          <w:rPr>
            <w:webHidden/>
          </w:rPr>
          <w:instrText xml:space="preserve"> PAGEREF _Toc210313323 \h </w:instrText>
        </w:r>
        <w:r w:rsidR="00F51D6D">
          <w:rPr>
            <w:webHidden/>
          </w:rPr>
        </w:r>
        <w:r w:rsidR="00F51D6D">
          <w:rPr>
            <w:webHidden/>
          </w:rPr>
          <w:fldChar w:fldCharType="separate"/>
        </w:r>
        <w:r w:rsidR="00F51D6D">
          <w:rPr>
            <w:webHidden/>
          </w:rPr>
          <w:t>58</w:t>
        </w:r>
        <w:r w:rsidR="00F51D6D">
          <w:rPr>
            <w:webHidden/>
          </w:rPr>
          <w:fldChar w:fldCharType="end"/>
        </w:r>
      </w:hyperlink>
    </w:p>
    <w:p w14:paraId="316DD37F" w14:textId="2491C04E"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4" w:history="1">
        <w:r w:rsidR="00F51D6D" w:rsidRPr="005842D3">
          <w:rPr>
            <w:rStyle w:val="Hipercze"/>
            <w:lang w:val="pl-PL"/>
          </w:rPr>
          <w:t>Tabela 16B: Przesunięcia do instrumentów w ramach zarządzania bezpośredniego lub pośredniego* (zestawienie)</w:t>
        </w:r>
        <w:r w:rsidR="00F51D6D">
          <w:rPr>
            <w:webHidden/>
          </w:rPr>
          <w:tab/>
        </w:r>
        <w:r w:rsidR="00F51D6D">
          <w:rPr>
            <w:webHidden/>
          </w:rPr>
          <w:fldChar w:fldCharType="begin"/>
        </w:r>
        <w:r w:rsidR="00F51D6D">
          <w:rPr>
            <w:webHidden/>
          </w:rPr>
          <w:instrText xml:space="preserve"> PAGEREF _Toc210313324 \h </w:instrText>
        </w:r>
        <w:r w:rsidR="00F51D6D">
          <w:rPr>
            <w:webHidden/>
          </w:rPr>
        </w:r>
        <w:r w:rsidR="00F51D6D">
          <w:rPr>
            <w:webHidden/>
          </w:rPr>
          <w:fldChar w:fldCharType="separate"/>
        </w:r>
        <w:r w:rsidR="00F51D6D">
          <w:rPr>
            <w:webHidden/>
          </w:rPr>
          <w:t>58</w:t>
        </w:r>
        <w:r w:rsidR="00F51D6D">
          <w:rPr>
            <w:webHidden/>
          </w:rPr>
          <w:fldChar w:fldCharType="end"/>
        </w:r>
      </w:hyperlink>
    </w:p>
    <w:p w14:paraId="5D578D65" w14:textId="5C66DE48"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5" w:history="1">
        <w:r w:rsidR="00F51D6D" w:rsidRPr="005842D3">
          <w:rPr>
            <w:rStyle w:val="Hipercze"/>
            <w:lang w:val="pl-PL"/>
          </w:rPr>
          <w:t>Przesunięcia do instrumentów w ramach zarządzania bezpośredniego lub pośredniego – uzasadnienie</w:t>
        </w:r>
        <w:r w:rsidR="00F51D6D">
          <w:rPr>
            <w:webHidden/>
          </w:rPr>
          <w:tab/>
        </w:r>
        <w:r w:rsidR="00F51D6D">
          <w:rPr>
            <w:webHidden/>
          </w:rPr>
          <w:fldChar w:fldCharType="begin"/>
        </w:r>
        <w:r w:rsidR="00F51D6D">
          <w:rPr>
            <w:webHidden/>
          </w:rPr>
          <w:instrText xml:space="preserve"> PAGEREF _Toc210313325 \h </w:instrText>
        </w:r>
        <w:r w:rsidR="00F51D6D">
          <w:rPr>
            <w:webHidden/>
          </w:rPr>
        </w:r>
        <w:r w:rsidR="00F51D6D">
          <w:rPr>
            <w:webHidden/>
          </w:rPr>
          <w:fldChar w:fldCharType="separate"/>
        </w:r>
        <w:r w:rsidR="00F51D6D">
          <w:rPr>
            <w:webHidden/>
          </w:rPr>
          <w:t>58</w:t>
        </w:r>
        <w:r w:rsidR="00F51D6D">
          <w:rPr>
            <w:webHidden/>
          </w:rPr>
          <w:fldChar w:fldCharType="end"/>
        </w:r>
      </w:hyperlink>
    </w:p>
    <w:p w14:paraId="02D848DE" w14:textId="76EA7149"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6" w:history="1">
        <w:r w:rsidR="00F51D6D" w:rsidRPr="005842D3">
          <w:rPr>
            <w:rStyle w:val="Hipercze"/>
            <w:lang w:val="pl-PL"/>
          </w:rPr>
          <w:t>Tabela 17A: Przesunięcia między EFRR, EFS+ i Funduszem Spójności lub do innego funduszu lub funduszy* (w podziale na lata)</w:t>
        </w:r>
        <w:r w:rsidR="00F51D6D">
          <w:rPr>
            <w:webHidden/>
          </w:rPr>
          <w:tab/>
        </w:r>
        <w:r w:rsidR="00F51D6D">
          <w:rPr>
            <w:webHidden/>
          </w:rPr>
          <w:fldChar w:fldCharType="begin"/>
        </w:r>
        <w:r w:rsidR="00F51D6D">
          <w:rPr>
            <w:webHidden/>
          </w:rPr>
          <w:instrText xml:space="preserve"> PAGEREF _Toc210313326 \h </w:instrText>
        </w:r>
        <w:r w:rsidR="00F51D6D">
          <w:rPr>
            <w:webHidden/>
          </w:rPr>
        </w:r>
        <w:r w:rsidR="00F51D6D">
          <w:rPr>
            <w:webHidden/>
          </w:rPr>
          <w:fldChar w:fldCharType="separate"/>
        </w:r>
        <w:r w:rsidR="00F51D6D">
          <w:rPr>
            <w:webHidden/>
          </w:rPr>
          <w:t>58</w:t>
        </w:r>
        <w:r w:rsidR="00F51D6D">
          <w:rPr>
            <w:webHidden/>
          </w:rPr>
          <w:fldChar w:fldCharType="end"/>
        </w:r>
      </w:hyperlink>
    </w:p>
    <w:p w14:paraId="3E7012B6" w14:textId="7AD619D3"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7" w:history="1">
        <w:r w:rsidR="00F51D6D" w:rsidRPr="005842D3">
          <w:rPr>
            <w:rStyle w:val="Hipercze"/>
            <w:lang w:val="pl-PL"/>
          </w:rPr>
          <w:t>Tabela 17B: Przesunięcia między EFRR, EFS+ i Funduszem Spójności lub do innego Funduszu lub Funduszy (zestawienie)</w:t>
        </w:r>
        <w:r w:rsidR="00F51D6D">
          <w:rPr>
            <w:webHidden/>
          </w:rPr>
          <w:tab/>
        </w:r>
        <w:r w:rsidR="00F51D6D">
          <w:rPr>
            <w:webHidden/>
          </w:rPr>
          <w:fldChar w:fldCharType="begin"/>
        </w:r>
        <w:r w:rsidR="00F51D6D">
          <w:rPr>
            <w:webHidden/>
          </w:rPr>
          <w:instrText xml:space="preserve"> PAGEREF _Toc210313327 \h </w:instrText>
        </w:r>
        <w:r w:rsidR="00F51D6D">
          <w:rPr>
            <w:webHidden/>
          </w:rPr>
        </w:r>
        <w:r w:rsidR="00F51D6D">
          <w:rPr>
            <w:webHidden/>
          </w:rPr>
          <w:fldChar w:fldCharType="separate"/>
        </w:r>
        <w:r w:rsidR="00F51D6D">
          <w:rPr>
            <w:webHidden/>
          </w:rPr>
          <w:t>58</w:t>
        </w:r>
        <w:r w:rsidR="00F51D6D">
          <w:rPr>
            <w:webHidden/>
          </w:rPr>
          <w:fldChar w:fldCharType="end"/>
        </w:r>
      </w:hyperlink>
    </w:p>
    <w:p w14:paraId="6C8AB472" w14:textId="324EB400"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8" w:history="1">
        <w:r w:rsidR="00F51D6D" w:rsidRPr="005842D3">
          <w:rPr>
            <w:rStyle w:val="Hipercze"/>
            <w:lang w:val="pl-PL"/>
          </w:rPr>
          <w:t>Przesunięcia między funduszami objętymi zarządzaniem dzielonym, w tym między funduszami polityki spójności – uzasadnienie</w:t>
        </w:r>
        <w:r w:rsidR="00F51D6D">
          <w:rPr>
            <w:webHidden/>
          </w:rPr>
          <w:tab/>
        </w:r>
        <w:r w:rsidR="00F51D6D">
          <w:rPr>
            <w:webHidden/>
          </w:rPr>
          <w:fldChar w:fldCharType="begin"/>
        </w:r>
        <w:r w:rsidR="00F51D6D">
          <w:rPr>
            <w:webHidden/>
          </w:rPr>
          <w:instrText xml:space="preserve"> PAGEREF _Toc210313328 \h </w:instrText>
        </w:r>
        <w:r w:rsidR="00F51D6D">
          <w:rPr>
            <w:webHidden/>
          </w:rPr>
        </w:r>
        <w:r w:rsidR="00F51D6D">
          <w:rPr>
            <w:webHidden/>
          </w:rPr>
          <w:fldChar w:fldCharType="separate"/>
        </w:r>
        <w:r w:rsidR="00F51D6D">
          <w:rPr>
            <w:webHidden/>
          </w:rPr>
          <w:t>59</w:t>
        </w:r>
        <w:r w:rsidR="00F51D6D">
          <w:rPr>
            <w:webHidden/>
          </w:rPr>
          <w:fldChar w:fldCharType="end"/>
        </w:r>
      </w:hyperlink>
    </w:p>
    <w:p w14:paraId="20397293" w14:textId="496F53F5"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29" w:history="1">
        <w:r w:rsidR="00F51D6D" w:rsidRPr="005842D3">
          <w:rPr>
            <w:rStyle w:val="Hipercze"/>
            <w:lang w:val="pl-PL"/>
          </w:rPr>
          <w:t>Tabela 21: Zasoby przyczyniające się do realizacji celów określonych w art. 21c ust. 3 rozporządzenia (UE) 2021/241</w:t>
        </w:r>
        <w:r w:rsidR="00F51D6D">
          <w:rPr>
            <w:webHidden/>
          </w:rPr>
          <w:tab/>
        </w:r>
        <w:r w:rsidR="00F51D6D">
          <w:rPr>
            <w:webHidden/>
          </w:rPr>
          <w:fldChar w:fldCharType="begin"/>
        </w:r>
        <w:r w:rsidR="00F51D6D">
          <w:rPr>
            <w:webHidden/>
          </w:rPr>
          <w:instrText xml:space="preserve"> PAGEREF _Toc210313329 \h </w:instrText>
        </w:r>
        <w:r w:rsidR="00F51D6D">
          <w:rPr>
            <w:webHidden/>
          </w:rPr>
        </w:r>
        <w:r w:rsidR="00F51D6D">
          <w:rPr>
            <w:webHidden/>
          </w:rPr>
          <w:fldChar w:fldCharType="separate"/>
        </w:r>
        <w:r w:rsidR="00F51D6D">
          <w:rPr>
            <w:webHidden/>
          </w:rPr>
          <w:t>59</w:t>
        </w:r>
        <w:r w:rsidR="00F51D6D">
          <w:rPr>
            <w:webHidden/>
          </w:rPr>
          <w:fldChar w:fldCharType="end"/>
        </w:r>
      </w:hyperlink>
    </w:p>
    <w:p w14:paraId="56ED404D" w14:textId="3FE73161"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30" w:history="1">
        <w:r w:rsidR="00F51D6D" w:rsidRPr="005842D3">
          <w:rPr>
            <w:rStyle w:val="Hipercze"/>
            <w:lang w:val="pl-PL"/>
          </w:rPr>
          <w:t>3.2. FST: alokacja w programie i przesunięcia (1)</w:t>
        </w:r>
        <w:r w:rsidR="00F51D6D">
          <w:rPr>
            <w:webHidden/>
          </w:rPr>
          <w:tab/>
        </w:r>
        <w:r w:rsidR="00F51D6D">
          <w:rPr>
            <w:webHidden/>
          </w:rPr>
          <w:fldChar w:fldCharType="begin"/>
        </w:r>
        <w:r w:rsidR="00F51D6D">
          <w:rPr>
            <w:webHidden/>
          </w:rPr>
          <w:instrText xml:space="preserve"> PAGEREF _Toc210313330 \h </w:instrText>
        </w:r>
        <w:r w:rsidR="00F51D6D">
          <w:rPr>
            <w:webHidden/>
          </w:rPr>
        </w:r>
        <w:r w:rsidR="00F51D6D">
          <w:rPr>
            <w:webHidden/>
          </w:rPr>
          <w:fldChar w:fldCharType="separate"/>
        </w:r>
        <w:r w:rsidR="00F51D6D">
          <w:rPr>
            <w:webHidden/>
          </w:rPr>
          <w:t>59</w:t>
        </w:r>
        <w:r w:rsidR="00F51D6D">
          <w:rPr>
            <w:webHidden/>
          </w:rPr>
          <w:fldChar w:fldCharType="end"/>
        </w:r>
      </w:hyperlink>
    </w:p>
    <w:p w14:paraId="66C8AE13" w14:textId="179B55C4"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31" w:history="1">
        <w:r w:rsidR="00F51D6D" w:rsidRPr="005842D3">
          <w:rPr>
            <w:rStyle w:val="Hipercze"/>
            <w:rFonts w:ascii="TimesNewRoman" w:eastAsia="TimesNewRoman" w:hAnsi="TimesNewRoman" w:cs="TimesNewRoman"/>
            <w:lang w:val="pl-PL"/>
          </w:rPr>
          <w:t>3.3. Przesunięcia między kategoriami regionu wynikające z przeglądu śródokresowego</w:t>
        </w:r>
        <w:r w:rsidR="00F51D6D">
          <w:rPr>
            <w:webHidden/>
          </w:rPr>
          <w:tab/>
        </w:r>
        <w:r w:rsidR="00F51D6D">
          <w:rPr>
            <w:webHidden/>
          </w:rPr>
          <w:fldChar w:fldCharType="begin"/>
        </w:r>
        <w:r w:rsidR="00F51D6D">
          <w:rPr>
            <w:webHidden/>
          </w:rPr>
          <w:instrText xml:space="preserve"> PAGEREF _Toc210313331 \h </w:instrText>
        </w:r>
        <w:r w:rsidR="00F51D6D">
          <w:rPr>
            <w:webHidden/>
          </w:rPr>
        </w:r>
        <w:r w:rsidR="00F51D6D">
          <w:rPr>
            <w:webHidden/>
          </w:rPr>
          <w:fldChar w:fldCharType="separate"/>
        </w:r>
        <w:r w:rsidR="00F51D6D">
          <w:rPr>
            <w:webHidden/>
          </w:rPr>
          <w:t>59</w:t>
        </w:r>
        <w:r w:rsidR="00F51D6D">
          <w:rPr>
            <w:webHidden/>
          </w:rPr>
          <w:fldChar w:fldCharType="end"/>
        </w:r>
      </w:hyperlink>
    </w:p>
    <w:p w14:paraId="3BCB0284" w14:textId="42F56A23"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32" w:history="1">
        <w:r w:rsidR="00F51D6D" w:rsidRPr="005842D3">
          <w:rPr>
            <w:rStyle w:val="Hipercze"/>
            <w:rFonts w:ascii="TimesNewRoman" w:eastAsia="TimesNewRoman" w:hAnsi="TimesNewRoman" w:cs="TimesNewRoman"/>
            <w:lang w:val="pl-PL"/>
          </w:rPr>
          <w:t>Tabela 19A: Przesunięcia między kategoriami regionu wynikające z przeglądu śródokresowego w ramach danego programu (w podziale według roku)</w:t>
        </w:r>
        <w:r w:rsidR="00F51D6D">
          <w:rPr>
            <w:webHidden/>
          </w:rPr>
          <w:tab/>
        </w:r>
        <w:r w:rsidR="00F51D6D">
          <w:rPr>
            <w:webHidden/>
          </w:rPr>
          <w:fldChar w:fldCharType="begin"/>
        </w:r>
        <w:r w:rsidR="00F51D6D">
          <w:rPr>
            <w:webHidden/>
          </w:rPr>
          <w:instrText xml:space="preserve"> PAGEREF _Toc210313332 \h </w:instrText>
        </w:r>
        <w:r w:rsidR="00F51D6D">
          <w:rPr>
            <w:webHidden/>
          </w:rPr>
        </w:r>
        <w:r w:rsidR="00F51D6D">
          <w:rPr>
            <w:webHidden/>
          </w:rPr>
          <w:fldChar w:fldCharType="separate"/>
        </w:r>
        <w:r w:rsidR="00F51D6D">
          <w:rPr>
            <w:webHidden/>
          </w:rPr>
          <w:t>59</w:t>
        </w:r>
        <w:r w:rsidR="00F51D6D">
          <w:rPr>
            <w:webHidden/>
          </w:rPr>
          <w:fldChar w:fldCharType="end"/>
        </w:r>
      </w:hyperlink>
    </w:p>
    <w:p w14:paraId="762C6634" w14:textId="1C2C824A"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33" w:history="1">
        <w:r w:rsidR="00F51D6D" w:rsidRPr="005842D3">
          <w:rPr>
            <w:rStyle w:val="Hipercze"/>
            <w:rFonts w:ascii="TimesNewRoman" w:eastAsia="TimesNewRoman" w:hAnsi="TimesNewRoman" w:cs="TimesNewRoman"/>
            <w:lang w:val="pl-PL"/>
          </w:rPr>
          <w:t>Tabela 19B: Przesunięcia między kategoriami regionu wynikające z przeglądu śródokresowego do innych programów (w podziale według roku)</w:t>
        </w:r>
        <w:r w:rsidR="00F51D6D">
          <w:rPr>
            <w:webHidden/>
          </w:rPr>
          <w:tab/>
        </w:r>
        <w:r w:rsidR="00F51D6D">
          <w:rPr>
            <w:webHidden/>
          </w:rPr>
          <w:fldChar w:fldCharType="begin"/>
        </w:r>
        <w:r w:rsidR="00F51D6D">
          <w:rPr>
            <w:webHidden/>
          </w:rPr>
          <w:instrText xml:space="preserve"> PAGEREF _Toc210313333 \h </w:instrText>
        </w:r>
        <w:r w:rsidR="00F51D6D">
          <w:rPr>
            <w:webHidden/>
          </w:rPr>
        </w:r>
        <w:r w:rsidR="00F51D6D">
          <w:rPr>
            <w:webHidden/>
          </w:rPr>
          <w:fldChar w:fldCharType="separate"/>
        </w:r>
        <w:r w:rsidR="00F51D6D">
          <w:rPr>
            <w:webHidden/>
          </w:rPr>
          <w:t>59</w:t>
        </w:r>
        <w:r w:rsidR="00F51D6D">
          <w:rPr>
            <w:webHidden/>
          </w:rPr>
          <w:fldChar w:fldCharType="end"/>
        </w:r>
      </w:hyperlink>
    </w:p>
    <w:p w14:paraId="2059DA72" w14:textId="471B4002"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34" w:history="1">
        <w:r w:rsidR="00F51D6D" w:rsidRPr="005842D3">
          <w:rPr>
            <w:rStyle w:val="Hipercze"/>
            <w:rFonts w:ascii="TimesNewRoman" w:eastAsia="TimesNewRoman" w:hAnsi="TimesNewRoman" w:cs="TimesNewRoman"/>
            <w:lang w:val="pl-PL"/>
          </w:rPr>
          <w:t>3.4. Przesunięcia z powrotem (1)</w:t>
        </w:r>
        <w:r w:rsidR="00F51D6D">
          <w:rPr>
            <w:webHidden/>
          </w:rPr>
          <w:tab/>
        </w:r>
        <w:r w:rsidR="00F51D6D">
          <w:rPr>
            <w:webHidden/>
          </w:rPr>
          <w:fldChar w:fldCharType="begin"/>
        </w:r>
        <w:r w:rsidR="00F51D6D">
          <w:rPr>
            <w:webHidden/>
          </w:rPr>
          <w:instrText xml:space="preserve"> PAGEREF _Toc210313334 \h </w:instrText>
        </w:r>
        <w:r w:rsidR="00F51D6D">
          <w:rPr>
            <w:webHidden/>
          </w:rPr>
        </w:r>
        <w:r w:rsidR="00F51D6D">
          <w:rPr>
            <w:webHidden/>
          </w:rPr>
          <w:fldChar w:fldCharType="separate"/>
        </w:r>
        <w:r w:rsidR="00F51D6D">
          <w:rPr>
            <w:webHidden/>
          </w:rPr>
          <w:t>60</w:t>
        </w:r>
        <w:r w:rsidR="00F51D6D">
          <w:rPr>
            <w:webHidden/>
          </w:rPr>
          <w:fldChar w:fldCharType="end"/>
        </w:r>
      </w:hyperlink>
    </w:p>
    <w:p w14:paraId="321DFD24" w14:textId="73CD1931"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35" w:history="1">
        <w:r w:rsidR="00F51D6D" w:rsidRPr="005842D3">
          <w:rPr>
            <w:rStyle w:val="Hipercze"/>
            <w:rFonts w:ascii="TimesNewRoman" w:eastAsia="TimesNewRoman" w:hAnsi="TimesNewRoman" w:cs="TimesNewRoman"/>
            <w:lang w:val="pl-PL"/>
          </w:rPr>
          <w:t>Tabela 20A: Przesunięcia z powrotem (w podziale według roku)</w:t>
        </w:r>
        <w:r w:rsidR="00F51D6D">
          <w:rPr>
            <w:webHidden/>
          </w:rPr>
          <w:tab/>
        </w:r>
        <w:r w:rsidR="00F51D6D">
          <w:rPr>
            <w:webHidden/>
          </w:rPr>
          <w:fldChar w:fldCharType="begin"/>
        </w:r>
        <w:r w:rsidR="00F51D6D">
          <w:rPr>
            <w:webHidden/>
          </w:rPr>
          <w:instrText xml:space="preserve"> PAGEREF _Toc210313335 \h </w:instrText>
        </w:r>
        <w:r w:rsidR="00F51D6D">
          <w:rPr>
            <w:webHidden/>
          </w:rPr>
        </w:r>
        <w:r w:rsidR="00F51D6D">
          <w:rPr>
            <w:webHidden/>
          </w:rPr>
          <w:fldChar w:fldCharType="separate"/>
        </w:r>
        <w:r w:rsidR="00F51D6D">
          <w:rPr>
            <w:webHidden/>
          </w:rPr>
          <w:t>60</w:t>
        </w:r>
        <w:r w:rsidR="00F51D6D">
          <w:rPr>
            <w:webHidden/>
          </w:rPr>
          <w:fldChar w:fldCharType="end"/>
        </w:r>
      </w:hyperlink>
    </w:p>
    <w:p w14:paraId="43850A9F" w14:textId="5668E071"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36" w:history="1">
        <w:r w:rsidR="00F51D6D" w:rsidRPr="005842D3">
          <w:rPr>
            <w:rStyle w:val="Hipercze"/>
            <w:lang w:val="pl-PL"/>
          </w:rPr>
          <w:t>Tabela 20B: Przesunięcia z powrotem* (podsumowanie)</w:t>
        </w:r>
        <w:r w:rsidR="00F51D6D">
          <w:rPr>
            <w:webHidden/>
          </w:rPr>
          <w:tab/>
        </w:r>
        <w:r w:rsidR="00F51D6D">
          <w:rPr>
            <w:webHidden/>
          </w:rPr>
          <w:fldChar w:fldCharType="begin"/>
        </w:r>
        <w:r w:rsidR="00F51D6D">
          <w:rPr>
            <w:webHidden/>
          </w:rPr>
          <w:instrText xml:space="preserve"> PAGEREF _Toc210313336 \h </w:instrText>
        </w:r>
        <w:r w:rsidR="00F51D6D">
          <w:rPr>
            <w:webHidden/>
          </w:rPr>
        </w:r>
        <w:r w:rsidR="00F51D6D">
          <w:rPr>
            <w:webHidden/>
          </w:rPr>
          <w:fldChar w:fldCharType="separate"/>
        </w:r>
        <w:r w:rsidR="00F51D6D">
          <w:rPr>
            <w:webHidden/>
          </w:rPr>
          <w:t>60</w:t>
        </w:r>
        <w:r w:rsidR="00F51D6D">
          <w:rPr>
            <w:webHidden/>
          </w:rPr>
          <w:fldChar w:fldCharType="end"/>
        </w:r>
      </w:hyperlink>
    </w:p>
    <w:p w14:paraId="61F5469C" w14:textId="1033D24C"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37" w:history="1">
        <w:r w:rsidR="00F51D6D" w:rsidRPr="005842D3">
          <w:rPr>
            <w:rStyle w:val="Hipercze"/>
            <w:rFonts w:ascii="TimesNewRoman" w:eastAsia="TimesNewRoman" w:hAnsi="TimesNewRoman" w:cs="TimesNewRoman"/>
            <w:lang w:val="pl-PL"/>
          </w:rPr>
          <w:t>3.5. Środki finansowe w podziale na poszczególne lata</w:t>
        </w:r>
        <w:r w:rsidR="00F51D6D">
          <w:rPr>
            <w:webHidden/>
          </w:rPr>
          <w:tab/>
        </w:r>
        <w:r w:rsidR="00F51D6D">
          <w:rPr>
            <w:webHidden/>
          </w:rPr>
          <w:fldChar w:fldCharType="begin"/>
        </w:r>
        <w:r w:rsidR="00F51D6D">
          <w:rPr>
            <w:webHidden/>
          </w:rPr>
          <w:instrText xml:space="preserve"> PAGEREF _Toc210313337 \h </w:instrText>
        </w:r>
        <w:r w:rsidR="00F51D6D">
          <w:rPr>
            <w:webHidden/>
          </w:rPr>
        </w:r>
        <w:r w:rsidR="00F51D6D">
          <w:rPr>
            <w:webHidden/>
          </w:rPr>
          <w:fldChar w:fldCharType="separate"/>
        </w:r>
        <w:r w:rsidR="00F51D6D">
          <w:rPr>
            <w:webHidden/>
          </w:rPr>
          <w:t>61</w:t>
        </w:r>
        <w:r w:rsidR="00F51D6D">
          <w:rPr>
            <w:webHidden/>
          </w:rPr>
          <w:fldChar w:fldCharType="end"/>
        </w:r>
      </w:hyperlink>
    </w:p>
    <w:p w14:paraId="19A2A824" w14:textId="662F83EA"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38" w:history="1">
        <w:r w:rsidR="00F51D6D" w:rsidRPr="005842D3">
          <w:rPr>
            <w:rStyle w:val="Hipercze"/>
            <w:rFonts w:ascii="TimesNewRoman" w:eastAsia="TimesNewRoman" w:hAnsi="TimesNewRoman" w:cs="TimesNewRoman"/>
            <w:lang w:val="pl-PL"/>
          </w:rPr>
          <w:t>Tabela 10: Środki finansowe w podziale na poszczególne lata</w:t>
        </w:r>
        <w:r w:rsidR="00F51D6D">
          <w:rPr>
            <w:webHidden/>
          </w:rPr>
          <w:tab/>
        </w:r>
        <w:r w:rsidR="00F51D6D">
          <w:rPr>
            <w:webHidden/>
          </w:rPr>
          <w:fldChar w:fldCharType="begin"/>
        </w:r>
        <w:r w:rsidR="00F51D6D">
          <w:rPr>
            <w:webHidden/>
          </w:rPr>
          <w:instrText xml:space="preserve"> PAGEREF _Toc210313338 \h </w:instrText>
        </w:r>
        <w:r w:rsidR="00F51D6D">
          <w:rPr>
            <w:webHidden/>
          </w:rPr>
        </w:r>
        <w:r w:rsidR="00F51D6D">
          <w:rPr>
            <w:webHidden/>
          </w:rPr>
          <w:fldChar w:fldCharType="separate"/>
        </w:r>
        <w:r w:rsidR="00F51D6D">
          <w:rPr>
            <w:webHidden/>
          </w:rPr>
          <w:t>61</w:t>
        </w:r>
        <w:r w:rsidR="00F51D6D">
          <w:rPr>
            <w:webHidden/>
          </w:rPr>
          <w:fldChar w:fldCharType="end"/>
        </w:r>
      </w:hyperlink>
    </w:p>
    <w:p w14:paraId="10191BE9" w14:textId="143C5315"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39" w:history="1">
        <w:r w:rsidR="00F51D6D" w:rsidRPr="005842D3">
          <w:rPr>
            <w:rStyle w:val="Hipercze"/>
            <w:rFonts w:ascii="TimesNewRoman" w:eastAsia="TimesNewRoman" w:hAnsi="TimesNewRoman" w:cs="TimesNewRoman"/>
            <w:lang w:val="pl-PL"/>
          </w:rPr>
          <w:t>3.6. Łączne środki finansowe w podziale na poszczególne fundusze oraz współfinansowanie krajowe</w:t>
        </w:r>
        <w:r w:rsidR="00F51D6D">
          <w:rPr>
            <w:webHidden/>
          </w:rPr>
          <w:tab/>
        </w:r>
        <w:r w:rsidR="00F51D6D">
          <w:rPr>
            <w:webHidden/>
          </w:rPr>
          <w:fldChar w:fldCharType="begin"/>
        </w:r>
        <w:r w:rsidR="00F51D6D">
          <w:rPr>
            <w:webHidden/>
          </w:rPr>
          <w:instrText xml:space="preserve"> PAGEREF _Toc210313339 \h </w:instrText>
        </w:r>
        <w:r w:rsidR="00F51D6D">
          <w:rPr>
            <w:webHidden/>
          </w:rPr>
        </w:r>
        <w:r w:rsidR="00F51D6D">
          <w:rPr>
            <w:webHidden/>
          </w:rPr>
          <w:fldChar w:fldCharType="separate"/>
        </w:r>
        <w:r w:rsidR="00F51D6D">
          <w:rPr>
            <w:webHidden/>
          </w:rPr>
          <w:t>62</w:t>
        </w:r>
        <w:r w:rsidR="00F51D6D">
          <w:rPr>
            <w:webHidden/>
          </w:rPr>
          <w:fldChar w:fldCharType="end"/>
        </w:r>
      </w:hyperlink>
    </w:p>
    <w:p w14:paraId="2E508147" w14:textId="0273A375" w:rsidR="00F51D6D" w:rsidRDefault="00623DD8">
      <w:pPr>
        <w:pStyle w:val="Spistreci4"/>
        <w:tabs>
          <w:tab w:val="end" w:leader="dot" w:pos="512pt"/>
        </w:tabs>
        <w:rPr>
          <w:rFonts w:asciiTheme="minorHAnsi" w:eastAsiaTheme="minorEastAsia" w:hAnsiTheme="minorHAnsi" w:cstheme="minorBidi"/>
          <w:sz w:val="22"/>
          <w:szCs w:val="22"/>
          <w:lang w:val="pl-PL" w:eastAsia="pl-PL"/>
        </w:rPr>
      </w:pPr>
      <w:hyperlink w:anchor="_Toc210313340" w:history="1">
        <w:r w:rsidR="00F51D6D" w:rsidRPr="005842D3">
          <w:rPr>
            <w:rStyle w:val="Hipercze"/>
            <w:rFonts w:ascii="TimesNewRoman" w:eastAsia="TimesNewRoman" w:hAnsi="TimesNewRoman" w:cs="TimesNewRoman"/>
            <w:lang w:val="pl-PL"/>
          </w:rPr>
          <w:t>Tabela 11: Łączne środki finansowe w podziale na poszczególne fundusze oraz współfinansowanie krajowe</w:t>
        </w:r>
        <w:r w:rsidR="00F51D6D">
          <w:rPr>
            <w:webHidden/>
          </w:rPr>
          <w:tab/>
        </w:r>
        <w:r w:rsidR="00F51D6D">
          <w:rPr>
            <w:webHidden/>
          </w:rPr>
          <w:fldChar w:fldCharType="begin"/>
        </w:r>
        <w:r w:rsidR="00F51D6D">
          <w:rPr>
            <w:webHidden/>
          </w:rPr>
          <w:instrText xml:space="preserve"> PAGEREF _Toc210313340 \h </w:instrText>
        </w:r>
        <w:r w:rsidR="00F51D6D">
          <w:rPr>
            <w:webHidden/>
          </w:rPr>
        </w:r>
        <w:r w:rsidR="00F51D6D">
          <w:rPr>
            <w:webHidden/>
          </w:rPr>
          <w:fldChar w:fldCharType="separate"/>
        </w:r>
        <w:r w:rsidR="00F51D6D">
          <w:rPr>
            <w:webHidden/>
          </w:rPr>
          <w:t>62</w:t>
        </w:r>
        <w:r w:rsidR="00F51D6D">
          <w:rPr>
            <w:webHidden/>
          </w:rPr>
          <w:fldChar w:fldCharType="end"/>
        </w:r>
      </w:hyperlink>
    </w:p>
    <w:p w14:paraId="617C4D25" w14:textId="485ABD1D"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1" w:history="1">
        <w:r w:rsidR="00F51D6D" w:rsidRPr="005842D3">
          <w:rPr>
            <w:rStyle w:val="Hipercze"/>
            <w:lang w:val="pl-PL"/>
          </w:rPr>
          <w:t>4. Warunki podstawowe</w:t>
        </w:r>
        <w:r w:rsidR="00F51D6D">
          <w:rPr>
            <w:webHidden/>
          </w:rPr>
          <w:tab/>
        </w:r>
        <w:r w:rsidR="00F51D6D">
          <w:rPr>
            <w:webHidden/>
          </w:rPr>
          <w:fldChar w:fldCharType="begin"/>
        </w:r>
        <w:r w:rsidR="00F51D6D">
          <w:rPr>
            <w:webHidden/>
          </w:rPr>
          <w:instrText xml:space="preserve"> PAGEREF _Toc210313341 \h </w:instrText>
        </w:r>
        <w:r w:rsidR="00F51D6D">
          <w:rPr>
            <w:webHidden/>
          </w:rPr>
        </w:r>
        <w:r w:rsidR="00F51D6D">
          <w:rPr>
            <w:webHidden/>
          </w:rPr>
          <w:fldChar w:fldCharType="separate"/>
        </w:r>
        <w:r w:rsidR="00F51D6D">
          <w:rPr>
            <w:webHidden/>
          </w:rPr>
          <w:t>64</w:t>
        </w:r>
        <w:r w:rsidR="00F51D6D">
          <w:rPr>
            <w:webHidden/>
          </w:rPr>
          <w:fldChar w:fldCharType="end"/>
        </w:r>
      </w:hyperlink>
    </w:p>
    <w:p w14:paraId="78A861CD" w14:textId="29CD91ED"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2" w:history="1">
        <w:r w:rsidR="00F51D6D" w:rsidRPr="005842D3">
          <w:rPr>
            <w:rStyle w:val="Hipercze"/>
            <w:lang w:val="pl-PL"/>
          </w:rPr>
          <w:t>5. Instytucje programu</w:t>
        </w:r>
        <w:r w:rsidR="00F51D6D">
          <w:rPr>
            <w:webHidden/>
          </w:rPr>
          <w:tab/>
        </w:r>
        <w:r w:rsidR="00F51D6D">
          <w:rPr>
            <w:webHidden/>
          </w:rPr>
          <w:fldChar w:fldCharType="begin"/>
        </w:r>
        <w:r w:rsidR="00F51D6D">
          <w:rPr>
            <w:webHidden/>
          </w:rPr>
          <w:instrText xml:space="preserve"> PAGEREF _Toc210313342 \h </w:instrText>
        </w:r>
        <w:r w:rsidR="00F51D6D">
          <w:rPr>
            <w:webHidden/>
          </w:rPr>
        </w:r>
        <w:r w:rsidR="00F51D6D">
          <w:rPr>
            <w:webHidden/>
          </w:rPr>
          <w:fldChar w:fldCharType="separate"/>
        </w:r>
        <w:r w:rsidR="00F51D6D">
          <w:rPr>
            <w:webHidden/>
          </w:rPr>
          <w:t>76</w:t>
        </w:r>
        <w:r w:rsidR="00F51D6D">
          <w:rPr>
            <w:webHidden/>
          </w:rPr>
          <w:fldChar w:fldCharType="end"/>
        </w:r>
      </w:hyperlink>
    </w:p>
    <w:p w14:paraId="6EBCDBBF" w14:textId="66763B2C"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43" w:history="1">
        <w:r w:rsidR="00F51D6D" w:rsidRPr="005842D3">
          <w:rPr>
            <w:rStyle w:val="Hipercze"/>
            <w:rFonts w:ascii="TimesNewRoman" w:eastAsia="TimesNewRoman" w:hAnsi="TimesNewRoman" w:cs="TimesNewRoman"/>
          </w:rPr>
          <w:t>Tabela 13: Instytucje programu</w:t>
        </w:r>
        <w:r w:rsidR="00F51D6D">
          <w:rPr>
            <w:webHidden/>
          </w:rPr>
          <w:tab/>
        </w:r>
        <w:r w:rsidR="00F51D6D">
          <w:rPr>
            <w:webHidden/>
          </w:rPr>
          <w:fldChar w:fldCharType="begin"/>
        </w:r>
        <w:r w:rsidR="00F51D6D">
          <w:rPr>
            <w:webHidden/>
          </w:rPr>
          <w:instrText xml:space="preserve"> PAGEREF _Toc210313343 \h </w:instrText>
        </w:r>
        <w:r w:rsidR="00F51D6D">
          <w:rPr>
            <w:webHidden/>
          </w:rPr>
        </w:r>
        <w:r w:rsidR="00F51D6D">
          <w:rPr>
            <w:webHidden/>
          </w:rPr>
          <w:fldChar w:fldCharType="separate"/>
        </w:r>
        <w:r w:rsidR="00F51D6D">
          <w:rPr>
            <w:webHidden/>
          </w:rPr>
          <w:t>76</w:t>
        </w:r>
        <w:r w:rsidR="00F51D6D">
          <w:rPr>
            <w:webHidden/>
          </w:rPr>
          <w:fldChar w:fldCharType="end"/>
        </w:r>
      </w:hyperlink>
    </w:p>
    <w:p w14:paraId="5E472C57" w14:textId="0141ED14"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44" w:history="1">
        <w:r w:rsidR="00F51D6D" w:rsidRPr="005842D3">
          <w:rPr>
            <w:rStyle w:val="Hipercze"/>
            <w:rFonts w:ascii="TimesNewRoman" w:eastAsia="TimesNewRoman" w:hAnsi="TimesNewRoman" w:cs="TimesNewRoman"/>
            <w:lang w:val="pl-PL"/>
          </w:rPr>
          <w:t>Podział kwot refundowanych z tytułu pomocy technicznej na podstawie art. 36 ust. 5 rozporządzenia w sprawie wspólnych przepisów, jeżeli wskazano więcej niż jeden podmiot otrzymujący płatności od Komisji</w:t>
        </w:r>
        <w:r w:rsidR="00F51D6D">
          <w:rPr>
            <w:webHidden/>
          </w:rPr>
          <w:tab/>
        </w:r>
        <w:r w:rsidR="00F51D6D">
          <w:rPr>
            <w:webHidden/>
          </w:rPr>
          <w:fldChar w:fldCharType="begin"/>
        </w:r>
        <w:r w:rsidR="00F51D6D">
          <w:rPr>
            <w:webHidden/>
          </w:rPr>
          <w:instrText xml:space="preserve"> PAGEREF _Toc210313344 \h </w:instrText>
        </w:r>
        <w:r w:rsidR="00F51D6D">
          <w:rPr>
            <w:webHidden/>
          </w:rPr>
        </w:r>
        <w:r w:rsidR="00F51D6D">
          <w:rPr>
            <w:webHidden/>
          </w:rPr>
          <w:fldChar w:fldCharType="separate"/>
        </w:r>
        <w:r w:rsidR="00F51D6D">
          <w:rPr>
            <w:webHidden/>
          </w:rPr>
          <w:t>76</w:t>
        </w:r>
        <w:r w:rsidR="00F51D6D">
          <w:rPr>
            <w:webHidden/>
          </w:rPr>
          <w:fldChar w:fldCharType="end"/>
        </w:r>
      </w:hyperlink>
    </w:p>
    <w:p w14:paraId="6B7CEC7B" w14:textId="391A575E"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5" w:history="1">
        <w:r w:rsidR="00F51D6D" w:rsidRPr="005842D3">
          <w:rPr>
            <w:rStyle w:val="Hipercze"/>
            <w:rFonts w:ascii="TimesNewRoman" w:eastAsia="TimesNewRoman" w:hAnsi="TimesNewRoman" w:cs="TimesNewRoman"/>
            <w:lang w:val="pl-PL"/>
          </w:rPr>
          <w:t>6. Partnerstwo</w:t>
        </w:r>
        <w:r w:rsidR="00F51D6D">
          <w:rPr>
            <w:webHidden/>
          </w:rPr>
          <w:tab/>
        </w:r>
        <w:r w:rsidR="00F51D6D">
          <w:rPr>
            <w:webHidden/>
          </w:rPr>
          <w:fldChar w:fldCharType="begin"/>
        </w:r>
        <w:r w:rsidR="00F51D6D">
          <w:rPr>
            <w:webHidden/>
          </w:rPr>
          <w:instrText xml:space="preserve"> PAGEREF _Toc210313345 \h </w:instrText>
        </w:r>
        <w:r w:rsidR="00F51D6D">
          <w:rPr>
            <w:webHidden/>
          </w:rPr>
        </w:r>
        <w:r w:rsidR="00F51D6D">
          <w:rPr>
            <w:webHidden/>
          </w:rPr>
          <w:fldChar w:fldCharType="separate"/>
        </w:r>
        <w:r w:rsidR="00F51D6D">
          <w:rPr>
            <w:webHidden/>
          </w:rPr>
          <w:t>77</w:t>
        </w:r>
        <w:r w:rsidR="00F51D6D">
          <w:rPr>
            <w:webHidden/>
          </w:rPr>
          <w:fldChar w:fldCharType="end"/>
        </w:r>
      </w:hyperlink>
    </w:p>
    <w:p w14:paraId="32891396" w14:textId="474D5DE6"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6" w:history="1">
        <w:r w:rsidR="00F51D6D" w:rsidRPr="005842D3">
          <w:rPr>
            <w:rStyle w:val="Hipercze"/>
            <w:rFonts w:ascii="TimesNewRoman" w:eastAsia="TimesNewRoman" w:hAnsi="TimesNewRoman" w:cs="TimesNewRoman"/>
            <w:lang w:val="pl-PL"/>
          </w:rPr>
          <w:t>7. Komunikacja i widoczność</w:t>
        </w:r>
        <w:r w:rsidR="00F51D6D">
          <w:rPr>
            <w:webHidden/>
          </w:rPr>
          <w:tab/>
        </w:r>
        <w:r w:rsidR="00F51D6D">
          <w:rPr>
            <w:webHidden/>
          </w:rPr>
          <w:fldChar w:fldCharType="begin"/>
        </w:r>
        <w:r w:rsidR="00F51D6D">
          <w:rPr>
            <w:webHidden/>
          </w:rPr>
          <w:instrText xml:space="preserve"> PAGEREF _Toc210313346 \h </w:instrText>
        </w:r>
        <w:r w:rsidR="00F51D6D">
          <w:rPr>
            <w:webHidden/>
          </w:rPr>
        </w:r>
        <w:r w:rsidR="00F51D6D">
          <w:rPr>
            <w:webHidden/>
          </w:rPr>
          <w:fldChar w:fldCharType="separate"/>
        </w:r>
        <w:r w:rsidR="00F51D6D">
          <w:rPr>
            <w:webHidden/>
          </w:rPr>
          <w:t>80</w:t>
        </w:r>
        <w:r w:rsidR="00F51D6D">
          <w:rPr>
            <w:webHidden/>
          </w:rPr>
          <w:fldChar w:fldCharType="end"/>
        </w:r>
      </w:hyperlink>
    </w:p>
    <w:p w14:paraId="4FC1205B" w14:textId="6F38C363"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7" w:history="1">
        <w:r w:rsidR="00F51D6D" w:rsidRPr="005842D3">
          <w:rPr>
            <w:rStyle w:val="Hipercze"/>
            <w:rFonts w:ascii="TimesNewRoman" w:eastAsia="TimesNewRoman" w:hAnsi="TimesNewRoman" w:cs="TimesNewRoman"/>
            <w:lang w:val="pl-PL"/>
          </w:rPr>
          <w:t>8. Stosowanie stawek jednostkowych, kwot ryczałtowych, stawek ryczałtowych i finansowania niepowiązanego z kosztami</w:t>
        </w:r>
        <w:r w:rsidR="00F51D6D">
          <w:rPr>
            <w:webHidden/>
          </w:rPr>
          <w:tab/>
        </w:r>
        <w:r w:rsidR="00F51D6D">
          <w:rPr>
            <w:webHidden/>
          </w:rPr>
          <w:fldChar w:fldCharType="begin"/>
        </w:r>
        <w:r w:rsidR="00F51D6D">
          <w:rPr>
            <w:webHidden/>
          </w:rPr>
          <w:instrText xml:space="preserve"> PAGEREF _Toc210313347 \h </w:instrText>
        </w:r>
        <w:r w:rsidR="00F51D6D">
          <w:rPr>
            <w:webHidden/>
          </w:rPr>
        </w:r>
        <w:r w:rsidR="00F51D6D">
          <w:rPr>
            <w:webHidden/>
          </w:rPr>
          <w:fldChar w:fldCharType="separate"/>
        </w:r>
        <w:r w:rsidR="00F51D6D">
          <w:rPr>
            <w:webHidden/>
          </w:rPr>
          <w:t>82</w:t>
        </w:r>
        <w:r w:rsidR="00F51D6D">
          <w:rPr>
            <w:webHidden/>
          </w:rPr>
          <w:fldChar w:fldCharType="end"/>
        </w:r>
      </w:hyperlink>
    </w:p>
    <w:p w14:paraId="3F032C1C" w14:textId="46E13E83"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48" w:history="1">
        <w:r w:rsidR="00F51D6D" w:rsidRPr="005842D3">
          <w:rPr>
            <w:rStyle w:val="Hipercze"/>
            <w:rFonts w:ascii="TimesNewRoman" w:eastAsia="TimesNewRoman" w:hAnsi="TimesNewRoman" w:cs="TimesNewRoman"/>
            <w:lang w:val="pl-PL"/>
          </w:rPr>
          <w:t>Tabela 14: Stosowanie stawek jednostkowych, kwot ryczałtowych, stawek ryczałtowych i finansowania niepowiązanego z kosztami</w:t>
        </w:r>
        <w:r w:rsidR="00F51D6D">
          <w:rPr>
            <w:webHidden/>
          </w:rPr>
          <w:tab/>
        </w:r>
        <w:r w:rsidR="00F51D6D">
          <w:rPr>
            <w:webHidden/>
          </w:rPr>
          <w:fldChar w:fldCharType="begin"/>
        </w:r>
        <w:r w:rsidR="00F51D6D">
          <w:rPr>
            <w:webHidden/>
          </w:rPr>
          <w:instrText xml:space="preserve"> PAGEREF _Toc210313348 \h </w:instrText>
        </w:r>
        <w:r w:rsidR="00F51D6D">
          <w:rPr>
            <w:webHidden/>
          </w:rPr>
        </w:r>
        <w:r w:rsidR="00F51D6D">
          <w:rPr>
            <w:webHidden/>
          </w:rPr>
          <w:fldChar w:fldCharType="separate"/>
        </w:r>
        <w:r w:rsidR="00F51D6D">
          <w:rPr>
            <w:webHidden/>
          </w:rPr>
          <w:t>82</w:t>
        </w:r>
        <w:r w:rsidR="00F51D6D">
          <w:rPr>
            <w:webHidden/>
          </w:rPr>
          <w:fldChar w:fldCharType="end"/>
        </w:r>
      </w:hyperlink>
    </w:p>
    <w:p w14:paraId="77BFFAF8" w14:textId="537D4A15"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49" w:history="1">
        <w:r w:rsidR="00F51D6D" w:rsidRPr="005842D3">
          <w:rPr>
            <w:rStyle w:val="Hipercze"/>
            <w:rFonts w:ascii="TimesNewRoman" w:eastAsia="TimesNewRoman" w:hAnsi="TimesNewRoman" w:cs="TimesNewRoman"/>
            <w:lang w:val="pl-PL"/>
          </w:rPr>
          <w:t>Aneks 1: Wkład Unii w oparciu o stawki jednostkowe, kwoty ryczałtowe i stawki ryczałtowe</w:t>
        </w:r>
        <w:r w:rsidR="00F51D6D">
          <w:rPr>
            <w:webHidden/>
          </w:rPr>
          <w:tab/>
        </w:r>
        <w:r w:rsidR="00F51D6D">
          <w:rPr>
            <w:webHidden/>
          </w:rPr>
          <w:fldChar w:fldCharType="begin"/>
        </w:r>
        <w:r w:rsidR="00F51D6D">
          <w:rPr>
            <w:webHidden/>
          </w:rPr>
          <w:instrText xml:space="preserve"> PAGEREF _Toc210313349 \h </w:instrText>
        </w:r>
        <w:r w:rsidR="00F51D6D">
          <w:rPr>
            <w:webHidden/>
          </w:rPr>
        </w:r>
        <w:r w:rsidR="00F51D6D">
          <w:rPr>
            <w:webHidden/>
          </w:rPr>
          <w:fldChar w:fldCharType="separate"/>
        </w:r>
        <w:r w:rsidR="00F51D6D">
          <w:rPr>
            <w:webHidden/>
          </w:rPr>
          <w:t>83</w:t>
        </w:r>
        <w:r w:rsidR="00F51D6D">
          <w:rPr>
            <w:webHidden/>
          </w:rPr>
          <w:fldChar w:fldCharType="end"/>
        </w:r>
      </w:hyperlink>
    </w:p>
    <w:p w14:paraId="1B0C0344" w14:textId="24AD9403"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0" w:history="1">
        <w:r w:rsidR="00F51D6D" w:rsidRPr="005842D3">
          <w:rPr>
            <w:rStyle w:val="Hipercze"/>
            <w:rFonts w:ascii="TimesNewRoman" w:eastAsia="TimesNewRoman" w:hAnsi="TimesNewRoman" w:cs="TimesNewRoman"/>
          </w:rPr>
          <w:t>A. Podsumowanie głównych elementów</w:t>
        </w:r>
        <w:r w:rsidR="00F51D6D">
          <w:rPr>
            <w:webHidden/>
          </w:rPr>
          <w:tab/>
        </w:r>
        <w:r w:rsidR="00F51D6D">
          <w:rPr>
            <w:webHidden/>
          </w:rPr>
          <w:fldChar w:fldCharType="begin"/>
        </w:r>
        <w:r w:rsidR="00F51D6D">
          <w:rPr>
            <w:webHidden/>
          </w:rPr>
          <w:instrText xml:space="preserve"> PAGEREF _Toc210313350 \h </w:instrText>
        </w:r>
        <w:r w:rsidR="00F51D6D">
          <w:rPr>
            <w:webHidden/>
          </w:rPr>
        </w:r>
        <w:r w:rsidR="00F51D6D">
          <w:rPr>
            <w:webHidden/>
          </w:rPr>
          <w:fldChar w:fldCharType="separate"/>
        </w:r>
        <w:r w:rsidR="00F51D6D">
          <w:rPr>
            <w:webHidden/>
          </w:rPr>
          <w:t>83</w:t>
        </w:r>
        <w:r w:rsidR="00F51D6D">
          <w:rPr>
            <w:webHidden/>
          </w:rPr>
          <w:fldChar w:fldCharType="end"/>
        </w:r>
      </w:hyperlink>
    </w:p>
    <w:p w14:paraId="36E61541" w14:textId="21056365"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1" w:history="1">
        <w:r w:rsidR="00F51D6D" w:rsidRPr="005842D3">
          <w:rPr>
            <w:rStyle w:val="Hipercze"/>
            <w:rFonts w:ascii="TimesNewRoman" w:eastAsia="TimesNewRoman" w:hAnsi="TimesNewRoman" w:cs="TimesNewRoman"/>
            <w:lang w:val="pl-PL"/>
          </w:rPr>
          <w:t>B. Szczegółowe informacje według rodzaju operacji</w:t>
        </w:r>
        <w:r w:rsidR="00F51D6D">
          <w:rPr>
            <w:webHidden/>
          </w:rPr>
          <w:tab/>
        </w:r>
        <w:r w:rsidR="00F51D6D">
          <w:rPr>
            <w:webHidden/>
          </w:rPr>
          <w:fldChar w:fldCharType="begin"/>
        </w:r>
        <w:r w:rsidR="00F51D6D">
          <w:rPr>
            <w:webHidden/>
          </w:rPr>
          <w:instrText xml:space="preserve"> PAGEREF _Toc210313351 \h </w:instrText>
        </w:r>
        <w:r w:rsidR="00F51D6D">
          <w:rPr>
            <w:webHidden/>
          </w:rPr>
        </w:r>
        <w:r w:rsidR="00F51D6D">
          <w:rPr>
            <w:webHidden/>
          </w:rPr>
          <w:fldChar w:fldCharType="separate"/>
        </w:r>
        <w:r w:rsidR="00F51D6D">
          <w:rPr>
            <w:webHidden/>
          </w:rPr>
          <w:t>89</w:t>
        </w:r>
        <w:r w:rsidR="00F51D6D">
          <w:rPr>
            <w:webHidden/>
          </w:rPr>
          <w:fldChar w:fldCharType="end"/>
        </w:r>
      </w:hyperlink>
    </w:p>
    <w:p w14:paraId="33CA3861" w14:textId="45F23DB1"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2" w:history="1">
        <w:r w:rsidR="00F51D6D" w:rsidRPr="005842D3">
          <w:rPr>
            <w:rStyle w:val="Hipercze"/>
            <w:rFonts w:ascii="TimesNewRoman" w:eastAsia="TimesNewRoman" w:hAnsi="TimesNewRoman" w:cs="TimesNewRoman"/>
            <w:lang w:val="pl-PL"/>
          </w:rPr>
          <w:t>C. Obliczanie standardowych stawek jednostkowych, kwot ryczałtowych lub stawek ryczałtowych</w:t>
        </w:r>
        <w:r w:rsidR="00F51D6D">
          <w:rPr>
            <w:webHidden/>
          </w:rPr>
          <w:tab/>
        </w:r>
        <w:r w:rsidR="00F51D6D">
          <w:rPr>
            <w:webHidden/>
          </w:rPr>
          <w:fldChar w:fldCharType="begin"/>
        </w:r>
        <w:r w:rsidR="00F51D6D">
          <w:rPr>
            <w:webHidden/>
          </w:rPr>
          <w:instrText xml:space="preserve"> PAGEREF _Toc210313352 \h </w:instrText>
        </w:r>
        <w:r w:rsidR="00F51D6D">
          <w:rPr>
            <w:webHidden/>
          </w:rPr>
        </w:r>
        <w:r w:rsidR="00F51D6D">
          <w:rPr>
            <w:webHidden/>
          </w:rPr>
          <w:fldChar w:fldCharType="separate"/>
        </w:r>
        <w:r w:rsidR="00F51D6D">
          <w:rPr>
            <w:webHidden/>
          </w:rPr>
          <w:t>97</w:t>
        </w:r>
        <w:r w:rsidR="00F51D6D">
          <w:rPr>
            <w:webHidden/>
          </w:rPr>
          <w:fldChar w:fldCharType="end"/>
        </w:r>
      </w:hyperlink>
    </w:p>
    <w:p w14:paraId="6FE1ABF0" w14:textId="05A69BE9"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3" w:history="1">
        <w:r w:rsidR="00F51D6D" w:rsidRPr="005842D3">
          <w:rPr>
            <w:rStyle w:val="Hipercze"/>
            <w:rFonts w:ascii="TimesNewRoman" w:eastAsia="TimesNewRoman" w:hAnsi="TimesNewRoman" w:cs="TimesNewRoman"/>
            <w:lang w:val="pl-PL"/>
          </w:rPr>
          <w:t>1. Źródło danych wykorzystanych do obliczenia standardowych stawek jednostkowych, kwot ryczałtowych lub stawek ryczałtowych (kto przygotował, zgromadził i zapisał dane, miejsce przechowywania danych, daty graniczne, walidacja itd.):</w:t>
        </w:r>
        <w:r w:rsidR="00F51D6D">
          <w:rPr>
            <w:webHidden/>
          </w:rPr>
          <w:tab/>
        </w:r>
        <w:r w:rsidR="00F51D6D">
          <w:rPr>
            <w:webHidden/>
          </w:rPr>
          <w:fldChar w:fldCharType="begin"/>
        </w:r>
        <w:r w:rsidR="00F51D6D">
          <w:rPr>
            <w:webHidden/>
          </w:rPr>
          <w:instrText xml:space="preserve"> PAGEREF _Toc210313353 \h </w:instrText>
        </w:r>
        <w:r w:rsidR="00F51D6D">
          <w:rPr>
            <w:webHidden/>
          </w:rPr>
        </w:r>
        <w:r w:rsidR="00F51D6D">
          <w:rPr>
            <w:webHidden/>
          </w:rPr>
          <w:fldChar w:fldCharType="separate"/>
        </w:r>
        <w:r w:rsidR="00F51D6D">
          <w:rPr>
            <w:webHidden/>
          </w:rPr>
          <w:t>97</w:t>
        </w:r>
        <w:r w:rsidR="00F51D6D">
          <w:rPr>
            <w:webHidden/>
          </w:rPr>
          <w:fldChar w:fldCharType="end"/>
        </w:r>
      </w:hyperlink>
    </w:p>
    <w:p w14:paraId="3F8E1A10" w14:textId="569BDC62"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4" w:history="1">
        <w:r w:rsidR="00F51D6D" w:rsidRPr="005842D3">
          <w:rPr>
            <w:rStyle w:val="Hipercze"/>
            <w:rFonts w:ascii="TimesNewRoman" w:eastAsia="TimesNewRoman" w:hAnsi="TimesNewRoman" w:cs="TimesNewRoman"/>
            <w:lang w:val="pl-PL"/>
          </w:rPr>
          <w:t>2. Proszę określić, dlaczego proponowana metoda i obliczenia na podstawie art. 94 ust. 2 rozporządzenia w sprawie wspólnych przepisów są właściwe dla danego rodzaju operacji:</w:t>
        </w:r>
        <w:r w:rsidR="00F51D6D">
          <w:rPr>
            <w:webHidden/>
          </w:rPr>
          <w:tab/>
        </w:r>
        <w:r w:rsidR="00F51D6D">
          <w:rPr>
            <w:webHidden/>
          </w:rPr>
          <w:fldChar w:fldCharType="begin"/>
        </w:r>
        <w:r w:rsidR="00F51D6D">
          <w:rPr>
            <w:webHidden/>
          </w:rPr>
          <w:instrText xml:space="preserve"> PAGEREF _Toc210313354 \h </w:instrText>
        </w:r>
        <w:r w:rsidR="00F51D6D">
          <w:rPr>
            <w:webHidden/>
          </w:rPr>
        </w:r>
        <w:r w:rsidR="00F51D6D">
          <w:rPr>
            <w:webHidden/>
          </w:rPr>
          <w:fldChar w:fldCharType="separate"/>
        </w:r>
        <w:r w:rsidR="00F51D6D">
          <w:rPr>
            <w:webHidden/>
          </w:rPr>
          <w:t>97</w:t>
        </w:r>
        <w:r w:rsidR="00F51D6D">
          <w:rPr>
            <w:webHidden/>
          </w:rPr>
          <w:fldChar w:fldCharType="end"/>
        </w:r>
      </w:hyperlink>
    </w:p>
    <w:p w14:paraId="498AA5AA" w14:textId="13979642"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5" w:history="1">
        <w:r w:rsidR="00F51D6D" w:rsidRPr="005842D3">
          <w:rPr>
            <w:rStyle w:val="Hipercze"/>
            <w:rFonts w:ascii="TimesNewRoman" w:eastAsia="TimesNewRoman" w:hAnsi="TimesNewRoman" w:cs="TimesNewRoman"/>
            <w:lang w:val="pl-PL"/>
          </w:rPr>
          <w:t>3. Proszę określić sposób dokonania obliczeń, w tym w szczególności założenia przyjęte w odniesieniu do jakości lub ilości danych. W stosownych przypadkach należy zastosować dane statystyczne i poziomy odniesienia oraz przedstawić je – na wniosek – w formacie pozwalającym na wykorzystanie przez Komisję.</w:t>
        </w:r>
        <w:r w:rsidR="00F51D6D">
          <w:rPr>
            <w:webHidden/>
          </w:rPr>
          <w:tab/>
        </w:r>
        <w:r w:rsidR="00F51D6D">
          <w:rPr>
            <w:webHidden/>
          </w:rPr>
          <w:fldChar w:fldCharType="begin"/>
        </w:r>
        <w:r w:rsidR="00F51D6D">
          <w:rPr>
            <w:webHidden/>
          </w:rPr>
          <w:instrText xml:space="preserve"> PAGEREF _Toc210313355 \h </w:instrText>
        </w:r>
        <w:r w:rsidR="00F51D6D">
          <w:rPr>
            <w:webHidden/>
          </w:rPr>
        </w:r>
        <w:r w:rsidR="00F51D6D">
          <w:rPr>
            <w:webHidden/>
          </w:rPr>
          <w:fldChar w:fldCharType="separate"/>
        </w:r>
        <w:r w:rsidR="00F51D6D">
          <w:rPr>
            <w:webHidden/>
          </w:rPr>
          <w:t>98</w:t>
        </w:r>
        <w:r w:rsidR="00F51D6D">
          <w:rPr>
            <w:webHidden/>
          </w:rPr>
          <w:fldChar w:fldCharType="end"/>
        </w:r>
      </w:hyperlink>
    </w:p>
    <w:p w14:paraId="67023A08" w14:textId="3AC431DE"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6" w:history="1">
        <w:r w:rsidR="00F51D6D" w:rsidRPr="005842D3">
          <w:rPr>
            <w:rStyle w:val="Hipercze"/>
            <w:rFonts w:ascii="TimesNewRoman" w:eastAsia="TimesNewRoman" w:hAnsi="TimesNewRoman" w:cs="TimesNewRoman"/>
            <w:lang w:val="pl-PL"/>
          </w:rPr>
          <w:t>4. Proszę wyjaśnić, w jaki sposób zapewniono, by jedynie wydatki kwalifikowalne były uwzględniane przy obliczaniu standardowych stawek jednostkowych, kwot ryczałtowych lub stawek ryczałtowych:</w:t>
        </w:r>
        <w:r w:rsidR="00F51D6D">
          <w:rPr>
            <w:webHidden/>
          </w:rPr>
          <w:tab/>
        </w:r>
        <w:r w:rsidR="00F51D6D">
          <w:rPr>
            <w:webHidden/>
          </w:rPr>
          <w:fldChar w:fldCharType="begin"/>
        </w:r>
        <w:r w:rsidR="00F51D6D">
          <w:rPr>
            <w:webHidden/>
          </w:rPr>
          <w:instrText xml:space="preserve"> PAGEREF _Toc210313356 \h </w:instrText>
        </w:r>
        <w:r w:rsidR="00F51D6D">
          <w:rPr>
            <w:webHidden/>
          </w:rPr>
        </w:r>
        <w:r w:rsidR="00F51D6D">
          <w:rPr>
            <w:webHidden/>
          </w:rPr>
          <w:fldChar w:fldCharType="separate"/>
        </w:r>
        <w:r w:rsidR="00F51D6D">
          <w:rPr>
            <w:webHidden/>
          </w:rPr>
          <w:t>101</w:t>
        </w:r>
        <w:r w:rsidR="00F51D6D">
          <w:rPr>
            <w:webHidden/>
          </w:rPr>
          <w:fldChar w:fldCharType="end"/>
        </w:r>
      </w:hyperlink>
    </w:p>
    <w:p w14:paraId="5B79257D" w14:textId="534B1016"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7" w:history="1">
        <w:r w:rsidR="00F51D6D" w:rsidRPr="005842D3">
          <w:rPr>
            <w:rStyle w:val="Hipercze"/>
            <w:rFonts w:ascii="TimesNewRoman" w:eastAsia="TimesNewRoman" w:hAnsi="TimesNewRoman" w:cs="TimesNewRoman"/>
            <w:lang w:val="pl-PL"/>
          </w:rPr>
          <w:t>5. Ocena przez instytucję(-e) audytową(-e) metody obliczania i kwot oraz ustaleń mających zapewnić weryfikację danych, ich jakość, sposób gromadzenia i przechowywania.</w:t>
        </w:r>
        <w:r w:rsidR="00F51D6D">
          <w:rPr>
            <w:webHidden/>
          </w:rPr>
          <w:tab/>
        </w:r>
        <w:r w:rsidR="00F51D6D">
          <w:rPr>
            <w:webHidden/>
          </w:rPr>
          <w:fldChar w:fldCharType="begin"/>
        </w:r>
        <w:r w:rsidR="00F51D6D">
          <w:rPr>
            <w:webHidden/>
          </w:rPr>
          <w:instrText xml:space="preserve"> PAGEREF _Toc210313357 \h </w:instrText>
        </w:r>
        <w:r w:rsidR="00F51D6D">
          <w:rPr>
            <w:webHidden/>
          </w:rPr>
        </w:r>
        <w:r w:rsidR="00F51D6D">
          <w:rPr>
            <w:webHidden/>
          </w:rPr>
          <w:fldChar w:fldCharType="separate"/>
        </w:r>
        <w:r w:rsidR="00F51D6D">
          <w:rPr>
            <w:webHidden/>
          </w:rPr>
          <w:t>101</w:t>
        </w:r>
        <w:r w:rsidR="00F51D6D">
          <w:rPr>
            <w:webHidden/>
          </w:rPr>
          <w:fldChar w:fldCharType="end"/>
        </w:r>
      </w:hyperlink>
    </w:p>
    <w:p w14:paraId="51A00B6B" w14:textId="21C3A34A"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58" w:history="1">
        <w:r w:rsidR="00F51D6D" w:rsidRPr="005842D3">
          <w:rPr>
            <w:rStyle w:val="Hipercze"/>
            <w:rFonts w:ascii="TimesNewRoman" w:eastAsia="TimesNewRoman" w:hAnsi="TimesNewRoman" w:cs="TimesNewRoman"/>
            <w:lang w:val="pl-PL"/>
          </w:rPr>
          <w:t>Aneks 2: Wkład Unii w oparciu o finansowanie niepowiązane z kosztami</w:t>
        </w:r>
        <w:r w:rsidR="00F51D6D">
          <w:rPr>
            <w:webHidden/>
          </w:rPr>
          <w:tab/>
        </w:r>
        <w:r w:rsidR="00F51D6D">
          <w:rPr>
            <w:webHidden/>
          </w:rPr>
          <w:fldChar w:fldCharType="begin"/>
        </w:r>
        <w:r w:rsidR="00F51D6D">
          <w:rPr>
            <w:webHidden/>
          </w:rPr>
          <w:instrText xml:space="preserve"> PAGEREF _Toc210313358 \h </w:instrText>
        </w:r>
        <w:r w:rsidR="00F51D6D">
          <w:rPr>
            <w:webHidden/>
          </w:rPr>
        </w:r>
        <w:r w:rsidR="00F51D6D">
          <w:rPr>
            <w:webHidden/>
          </w:rPr>
          <w:fldChar w:fldCharType="separate"/>
        </w:r>
        <w:r w:rsidR="00F51D6D">
          <w:rPr>
            <w:webHidden/>
          </w:rPr>
          <w:t>104</w:t>
        </w:r>
        <w:r w:rsidR="00F51D6D">
          <w:rPr>
            <w:webHidden/>
          </w:rPr>
          <w:fldChar w:fldCharType="end"/>
        </w:r>
      </w:hyperlink>
    </w:p>
    <w:p w14:paraId="03E2EE01" w14:textId="5025B09B"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59" w:history="1">
        <w:r w:rsidR="00F51D6D" w:rsidRPr="005842D3">
          <w:rPr>
            <w:rStyle w:val="Hipercze"/>
            <w:rFonts w:ascii="TimesNewRoman" w:eastAsia="TimesNewRoman" w:hAnsi="TimesNewRoman" w:cs="TimesNewRoman"/>
          </w:rPr>
          <w:t>A. Podsumowanie głównych elementów</w:t>
        </w:r>
        <w:r w:rsidR="00F51D6D">
          <w:rPr>
            <w:webHidden/>
          </w:rPr>
          <w:tab/>
        </w:r>
        <w:r w:rsidR="00F51D6D">
          <w:rPr>
            <w:webHidden/>
          </w:rPr>
          <w:fldChar w:fldCharType="begin"/>
        </w:r>
        <w:r w:rsidR="00F51D6D">
          <w:rPr>
            <w:webHidden/>
          </w:rPr>
          <w:instrText xml:space="preserve"> PAGEREF _Toc210313359 \h </w:instrText>
        </w:r>
        <w:r w:rsidR="00F51D6D">
          <w:rPr>
            <w:webHidden/>
          </w:rPr>
        </w:r>
        <w:r w:rsidR="00F51D6D">
          <w:rPr>
            <w:webHidden/>
          </w:rPr>
          <w:fldChar w:fldCharType="separate"/>
        </w:r>
        <w:r w:rsidR="00F51D6D">
          <w:rPr>
            <w:webHidden/>
          </w:rPr>
          <w:t>104</w:t>
        </w:r>
        <w:r w:rsidR="00F51D6D">
          <w:rPr>
            <w:webHidden/>
          </w:rPr>
          <w:fldChar w:fldCharType="end"/>
        </w:r>
      </w:hyperlink>
    </w:p>
    <w:p w14:paraId="33D13F95" w14:textId="54855DC1" w:rsidR="00F51D6D" w:rsidRDefault="00623DD8">
      <w:pPr>
        <w:pStyle w:val="Spistreci2"/>
        <w:tabs>
          <w:tab w:val="end" w:leader="dot" w:pos="512pt"/>
        </w:tabs>
        <w:rPr>
          <w:rFonts w:asciiTheme="minorHAnsi" w:eastAsiaTheme="minorEastAsia" w:hAnsiTheme="minorHAnsi" w:cstheme="minorBidi"/>
          <w:sz w:val="22"/>
          <w:szCs w:val="22"/>
          <w:lang w:val="pl-PL" w:eastAsia="pl-PL"/>
        </w:rPr>
      </w:pPr>
      <w:hyperlink w:anchor="_Toc210313360" w:history="1">
        <w:r w:rsidR="00F51D6D" w:rsidRPr="005842D3">
          <w:rPr>
            <w:rStyle w:val="Hipercze"/>
            <w:rFonts w:ascii="TimesNewRoman" w:eastAsia="TimesNewRoman" w:hAnsi="TimesNewRoman" w:cs="TimesNewRoman"/>
            <w:lang w:val="pl-PL"/>
          </w:rPr>
          <w:t>B. Szczegółowe informacje według rodzaju operacji</w:t>
        </w:r>
        <w:r w:rsidR="00F51D6D">
          <w:rPr>
            <w:webHidden/>
          </w:rPr>
          <w:tab/>
        </w:r>
        <w:r w:rsidR="00F51D6D">
          <w:rPr>
            <w:webHidden/>
          </w:rPr>
          <w:fldChar w:fldCharType="begin"/>
        </w:r>
        <w:r w:rsidR="00F51D6D">
          <w:rPr>
            <w:webHidden/>
          </w:rPr>
          <w:instrText xml:space="preserve"> PAGEREF _Toc210313360 \h </w:instrText>
        </w:r>
        <w:r w:rsidR="00F51D6D">
          <w:rPr>
            <w:webHidden/>
          </w:rPr>
        </w:r>
        <w:r w:rsidR="00F51D6D">
          <w:rPr>
            <w:webHidden/>
          </w:rPr>
          <w:fldChar w:fldCharType="separate"/>
        </w:r>
        <w:r w:rsidR="00F51D6D">
          <w:rPr>
            <w:webHidden/>
          </w:rPr>
          <w:t>105</w:t>
        </w:r>
        <w:r w:rsidR="00F51D6D">
          <w:rPr>
            <w:webHidden/>
          </w:rPr>
          <w:fldChar w:fldCharType="end"/>
        </w:r>
      </w:hyperlink>
    </w:p>
    <w:p w14:paraId="7D80F8D6" w14:textId="4BAEAE47"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61" w:history="1">
        <w:r w:rsidR="00F51D6D" w:rsidRPr="005842D3">
          <w:rPr>
            <w:rStyle w:val="Hipercze"/>
            <w:rFonts w:ascii="TimesNewRoman" w:eastAsia="TimesNewRoman" w:hAnsi="TimesNewRoman" w:cs="TimesNewRoman"/>
            <w:lang w:val="pl-PL"/>
          </w:rPr>
          <w:t>Aneks 3</w:t>
        </w:r>
        <w:r w:rsidR="00F51D6D">
          <w:rPr>
            <w:webHidden/>
          </w:rPr>
          <w:tab/>
        </w:r>
        <w:r w:rsidR="00F51D6D">
          <w:rPr>
            <w:webHidden/>
          </w:rPr>
          <w:fldChar w:fldCharType="begin"/>
        </w:r>
        <w:r w:rsidR="00F51D6D">
          <w:rPr>
            <w:webHidden/>
          </w:rPr>
          <w:instrText xml:space="preserve"> PAGEREF _Toc210313361 \h </w:instrText>
        </w:r>
        <w:r w:rsidR="00F51D6D">
          <w:rPr>
            <w:webHidden/>
          </w:rPr>
        </w:r>
        <w:r w:rsidR="00F51D6D">
          <w:rPr>
            <w:webHidden/>
          </w:rPr>
          <w:fldChar w:fldCharType="separate"/>
        </w:r>
        <w:r w:rsidR="00F51D6D">
          <w:rPr>
            <w:webHidden/>
          </w:rPr>
          <w:t>106</w:t>
        </w:r>
        <w:r w:rsidR="00F51D6D">
          <w:rPr>
            <w:webHidden/>
          </w:rPr>
          <w:fldChar w:fldCharType="end"/>
        </w:r>
      </w:hyperlink>
    </w:p>
    <w:p w14:paraId="57D73568" w14:textId="16CE1343" w:rsidR="00F51D6D" w:rsidRDefault="00623DD8">
      <w:pPr>
        <w:pStyle w:val="Spistreci1"/>
        <w:tabs>
          <w:tab w:val="end" w:leader="dot" w:pos="512pt"/>
        </w:tabs>
        <w:rPr>
          <w:rFonts w:asciiTheme="minorHAnsi" w:eastAsiaTheme="minorEastAsia" w:hAnsiTheme="minorHAnsi" w:cstheme="minorBidi"/>
          <w:sz w:val="22"/>
          <w:szCs w:val="22"/>
          <w:lang w:val="pl-PL" w:eastAsia="pl-PL"/>
        </w:rPr>
      </w:pPr>
      <w:hyperlink w:anchor="_Toc210313362" w:history="1">
        <w:r w:rsidR="00F51D6D" w:rsidRPr="005842D3">
          <w:rPr>
            <w:rStyle w:val="Hipercze"/>
            <w:rFonts w:ascii="TimesNewRoman" w:eastAsia="TimesNewRoman" w:hAnsi="TimesNewRoman" w:cs="TimesNewRoman"/>
          </w:rPr>
          <w:t>DOKUMENTY</w:t>
        </w:r>
        <w:r w:rsidR="00F51D6D">
          <w:rPr>
            <w:webHidden/>
          </w:rPr>
          <w:tab/>
        </w:r>
        <w:r w:rsidR="00F51D6D">
          <w:rPr>
            <w:webHidden/>
          </w:rPr>
          <w:fldChar w:fldCharType="begin"/>
        </w:r>
        <w:r w:rsidR="00F51D6D">
          <w:rPr>
            <w:webHidden/>
          </w:rPr>
          <w:instrText xml:space="preserve"> PAGEREF _Toc210313362 \h </w:instrText>
        </w:r>
        <w:r w:rsidR="00F51D6D">
          <w:rPr>
            <w:webHidden/>
          </w:rPr>
        </w:r>
        <w:r w:rsidR="00F51D6D">
          <w:rPr>
            <w:webHidden/>
          </w:rPr>
          <w:fldChar w:fldCharType="separate"/>
        </w:r>
        <w:r w:rsidR="00F51D6D">
          <w:rPr>
            <w:webHidden/>
          </w:rPr>
          <w:t>107</w:t>
        </w:r>
        <w:r w:rsidR="00F51D6D">
          <w:rPr>
            <w:webHidden/>
          </w:rPr>
          <w:fldChar w:fldCharType="end"/>
        </w:r>
      </w:hyperlink>
    </w:p>
    <w:p w14:paraId="21436AC6" w14:textId="7628C6CC" w:rsidR="00A77B3E" w:rsidRPr="007F3725" w:rsidRDefault="004141AE">
      <w:pPr>
        <w:pStyle w:val="Nagwek1"/>
        <w:spacing w:before="5pt" w:after="0pt"/>
        <w:rPr>
          <w:rFonts w:ascii="Times New Roman" w:hAnsi="Times New Roman" w:cs="Times New Roman"/>
          <w:b w:val="0"/>
          <w:color w:val="000000"/>
          <w:sz w:val="24"/>
          <w:lang w:val="pl-PL"/>
        </w:rPr>
      </w:pPr>
      <w:r>
        <w:rPr>
          <w:rFonts w:ascii="Times New Roman" w:hAnsi="Times New Roman" w:cs="Times New Roman"/>
          <w:b w:val="0"/>
          <w:color w:val="000000"/>
          <w:sz w:val="24"/>
        </w:rPr>
        <w:fldChar w:fldCharType="end"/>
      </w:r>
      <w:r w:rsidRPr="007F3725">
        <w:rPr>
          <w:rFonts w:ascii="Times New Roman" w:hAnsi="Times New Roman" w:cs="Times New Roman"/>
          <w:b w:val="0"/>
          <w:color w:val="000000"/>
          <w:sz w:val="24"/>
          <w:lang w:val="pl-PL"/>
        </w:rPr>
        <w:br w:type="page"/>
      </w:r>
      <w:bookmarkStart w:id="0" w:name="_Toc210313249"/>
      <w:r w:rsidRPr="007F3725">
        <w:rPr>
          <w:rFonts w:ascii="Times New Roman" w:hAnsi="Times New Roman" w:cs="Times New Roman"/>
          <w:b w:val="0"/>
          <w:color w:val="000000"/>
          <w:sz w:val="24"/>
          <w:lang w:val="pl-PL"/>
        </w:rPr>
        <w:lastRenderedPageBreak/>
        <w:t>1. Strategia programu: główne wyzwania i odnośne rozwiązania polityczne</w:t>
      </w:r>
      <w:bookmarkEnd w:id="0"/>
    </w:p>
    <w:p w14:paraId="3263E886" w14:textId="77777777" w:rsidR="00A77B3E" w:rsidRPr="007F3725" w:rsidRDefault="004141AE">
      <w:pPr>
        <w:spacing w:before="5pt"/>
        <w:rPr>
          <w:color w:val="000000"/>
          <w:sz w:val="0"/>
          <w:lang w:val="pl-PL"/>
        </w:rPr>
      </w:pPr>
      <w:r w:rsidRPr="007F3725">
        <w:rPr>
          <w:color w:val="000000"/>
          <w:lang w:val="pl-PL"/>
        </w:rPr>
        <w:t>Podstawa prawna: art. 22 ust. 3 lit. a) ppkt (i)–(viii), art. 22 ust. 3 lit. a) ppkt (x) oraz art. 22 ust. 3 lit. b) rozporządzenia (UE) 2021/1060 (RWP)</w:t>
      </w:r>
    </w:p>
    <w:p w14:paraId="3DDC382B"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9E6252" w14:paraId="62BB3806"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639B25" w14:textId="77777777" w:rsidR="00A77B3E" w:rsidRPr="007F3725" w:rsidRDefault="00A77B3E">
            <w:pPr>
              <w:spacing w:before="5pt"/>
              <w:rPr>
                <w:color w:val="000000"/>
                <w:sz w:val="0"/>
                <w:lang w:val="pl-PL"/>
              </w:rPr>
            </w:pPr>
          </w:p>
          <w:p w14:paraId="3C43A5E5" w14:textId="77777777" w:rsidR="00A77B3E" w:rsidRPr="007F3725" w:rsidRDefault="004141AE">
            <w:pPr>
              <w:spacing w:before="5pt"/>
              <w:rPr>
                <w:color w:val="000000"/>
                <w:lang w:val="pl-PL"/>
              </w:rPr>
            </w:pPr>
            <w:r w:rsidRPr="007F3725">
              <w:rPr>
                <w:color w:val="000000"/>
                <w:lang w:val="pl-PL"/>
              </w:rPr>
              <w:t>Celem programu Fundusze Europejskie na Rozwój Cyfrowy 2021-2027 (FERC) jest wsparcie transformacji cyfrowej kraju przez realizację przedsięwzięć, które zapewnią: szeroki dostęp do ultra-szybkiego internetu, efektywne i przyjazne użytkownikom zaawansowane e-usługi publiczne, skuteczne działanie krajowego systemu cyberbezpieczeństwa, dostęp do danych o znaczącym potencjale do dalszego ich wykorzystywania, wsparcie rozwoju umiejętności cyfrowych oraz rozwiną współpracę międzysektorową na rzecz cyfrowych rozwiązań problemów społeczno-gospodarczych.</w:t>
            </w:r>
          </w:p>
          <w:p w14:paraId="0A4018AA" w14:textId="77777777" w:rsidR="00A77B3E" w:rsidRPr="007F3725" w:rsidRDefault="004141AE">
            <w:pPr>
              <w:spacing w:before="5pt"/>
              <w:rPr>
                <w:color w:val="000000"/>
                <w:lang w:val="pl-PL"/>
              </w:rPr>
            </w:pPr>
            <w:r w:rsidRPr="007F3725">
              <w:rPr>
                <w:color w:val="000000"/>
                <w:lang w:val="pl-PL"/>
              </w:rPr>
              <w:t>FERC wpisuje się w działania wskazane w europejskich i krajowych dokumentach w obszarze cyfryzacji:</w:t>
            </w:r>
          </w:p>
          <w:p w14:paraId="57FED666" w14:textId="77777777" w:rsidR="00A77B3E" w:rsidRPr="007F3725" w:rsidRDefault="00A77B3E">
            <w:pPr>
              <w:numPr>
                <w:ilvl w:val="0"/>
                <w:numId w:val="1"/>
              </w:numPr>
              <w:spacing w:before="5pt"/>
              <w:rPr>
                <w:color w:val="000000"/>
                <w:lang w:val="pl-PL"/>
              </w:rPr>
            </w:pPr>
          </w:p>
          <w:p w14:paraId="6673DA13" w14:textId="77777777" w:rsidR="00A77B3E" w:rsidRPr="007F3725" w:rsidRDefault="004141AE">
            <w:pPr>
              <w:numPr>
                <w:ilvl w:val="1"/>
                <w:numId w:val="1"/>
              </w:numPr>
              <w:spacing w:before="5pt"/>
              <w:rPr>
                <w:color w:val="000000"/>
                <w:lang w:val="pl-PL"/>
              </w:rPr>
            </w:pPr>
            <w:r w:rsidRPr="007F3725">
              <w:rPr>
                <w:color w:val="000000"/>
                <w:lang w:val="pl-PL"/>
              </w:rPr>
              <w:t>Program polityki „Droga ku cyfrowej dekadzie” do 2030 r.</w:t>
            </w:r>
          </w:p>
          <w:p w14:paraId="0581EEA3" w14:textId="77777777" w:rsidR="00A77B3E" w:rsidRDefault="004141AE">
            <w:pPr>
              <w:numPr>
                <w:ilvl w:val="1"/>
                <w:numId w:val="1"/>
              </w:numPr>
              <w:spacing w:before="5pt"/>
              <w:rPr>
                <w:color w:val="000000"/>
              </w:rPr>
            </w:pPr>
            <w:r>
              <w:rPr>
                <w:color w:val="000000"/>
              </w:rPr>
              <w:t>Europejska strategia w zakresie danych</w:t>
            </w:r>
          </w:p>
          <w:p w14:paraId="64AC8D9F" w14:textId="77777777" w:rsidR="00A77B3E" w:rsidRPr="007F3725" w:rsidRDefault="004141AE">
            <w:pPr>
              <w:numPr>
                <w:ilvl w:val="1"/>
                <w:numId w:val="1"/>
              </w:numPr>
              <w:spacing w:before="5pt"/>
              <w:rPr>
                <w:color w:val="000000"/>
                <w:lang w:val="pl-PL"/>
              </w:rPr>
            </w:pPr>
            <w:r w:rsidRPr="007F3725">
              <w:rPr>
                <w:color w:val="000000"/>
                <w:lang w:val="pl-PL"/>
              </w:rPr>
              <w:t>Strategia UE w zakresie unii bezpieczeństwa</w:t>
            </w:r>
          </w:p>
          <w:p w14:paraId="4AC2059F" w14:textId="77777777" w:rsidR="00A77B3E" w:rsidRPr="007F3725" w:rsidRDefault="004141AE">
            <w:pPr>
              <w:numPr>
                <w:ilvl w:val="1"/>
                <w:numId w:val="1"/>
              </w:numPr>
              <w:spacing w:before="5pt"/>
              <w:rPr>
                <w:color w:val="000000"/>
                <w:lang w:val="pl-PL"/>
              </w:rPr>
            </w:pPr>
            <w:r w:rsidRPr="007F3725">
              <w:rPr>
                <w:color w:val="000000"/>
                <w:lang w:val="pl-PL"/>
              </w:rPr>
              <w:t>Strategia na rzecz Odpowiedzialnego Rozwoju do roku 2020 (z perspektywą do 2030 r.)</w:t>
            </w:r>
          </w:p>
          <w:p w14:paraId="105E7E14" w14:textId="77777777" w:rsidR="00A77B3E" w:rsidRDefault="004141AE">
            <w:pPr>
              <w:numPr>
                <w:ilvl w:val="1"/>
                <w:numId w:val="1"/>
              </w:numPr>
              <w:spacing w:before="5pt"/>
              <w:rPr>
                <w:color w:val="000000"/>
              </w:rPr>
            </w:pPr>
            <w:r>
              <w:rPr>
                <w:color w:val="000000"/>
              </w:rPr>
              <w:t>Krajowa Strategia Rozwoju Regionalnego 2030</w:t>
            </w:r>
          </w:p>
          <w:p w14:paraId="14178C87" w14:textId="77777777" w:rsidR="00A77B3E" w:rsidRPr="007F3725" w:rsidRDefault="004141AE">
            <w:pPr>
              <w:numPr>
                <w:ilvl w:val="1"/>
                <w:numId w:val="1"/>
              </w:numPr>
              <w:spacing w:before="5pt"/>
              <w:rPr>
                <w:color w:val="000000"/>
                <w:lang w:val="pl-PL"/>
              </w:rPr>
            </w:pPr>
            <w:r w:rsidRPr="007F3725">
              <w:rPr>
                <w:color w:val="000000"/>
                <w:lang w:val="pl-PL"/>
              </w:rPr>
              <w:t>Strategia Cyberbezpieczeństwa Rzeczypospolitej Polskiej na lata 2019–2024</w:t>
            </w:r>
          </w:p>
          <w:p w14:paraId="6676C08D" w14:textId="77777777" w:rsidR="00A77B3E" w:rsidRDefault="004141AE">
            <w:pPr>
              <w:numPr>
                <w:ilvl w:val="1"/>
                <w:numId w:val="1"/>
              </w:numPr>
              <w:spacing w:before="5pt"/>
              <w:rPr>
                <w:color w:val="000000"/>
              </w:rPr>
            </w:pPr>
            <w:r>
              <w:rPr>
                <w:color w:val="000000"/>
              </w:rPr>
              <w:t>Deklaracja tallińska</w:t>
            </w:r>
          </w:p>
          <w:p w14:paraId="74C5D330" w14:textId="77777777" w:rsidR="00A77B3E" w:rsidRPr="007F3725" w:rsidRDefault="004141AE">
            <w:pPr>
              <w:numPr>
                <w:ilvl w:val="1"/>
                <w:numId w:val="1"/>
              </w:numPr>
              <w:spacing w:before="5pt"/>
              <w:rPr>
                <w:color w:val="000000"/>
                <w:lang w:val="pl-PL"/>
              </w:rPr>
            </w:pPr>
            <w:r w:rsidRPr="007F3725">
              <w:rPr>
                <w:color w:val="000000"/>
                <w:lang w:val="pl-PL"/>
              </w:rPr>
              <w:t>Komunikat KE Europejskie ramy interoperacyjności – strategia wdrażania, COM(2017) 134.</w:t>
            </w:r>
          </w:p>
          <w:p w14:paraId="6443BCD7" w14:textId="77777777" w:rsidR="00A77B3E" w:rsidRPr="007F3725" w:rsidRDefault="004141AE">
            <w:pPr>
              <w:spacing w:before="5pt"/>
              <w:rPr>
                <w:color w:val="000000"/>
                <w:lang w:val="pl-PL"/>
              </w:rPr>
            </w:pPr>
            <w:r w:rsidRPr="007F3725">
              <w:rPr>
                <w:color w:val="000000"/>
                <w:lang w:val="pl-PL"/>
              </w:rPr>
              <w:t>Program przewiduje realizację działań wynikających z programów rozwojowych i polityk publicznych:</w:t>
            </w:r>
          </w:p>
          <w:p w14:paraId="15B06D3C" w14:textId="77777777" w:rsidR="00A77B3E" w:rsidRPr="007F3725" w:rsidRDefault="00A77B3E">
            <w:pPr>
              <w:numPr>
                <w:ilvl w:val="0"/>
                <w:numId w:val="2"/>
              </w:numPr>
              <w:spacing w:before="5pt"/>
              <w:rPr>
                <w:color w:val="000000"/>
                <w:lang w:val="pl-PL"/>
              </w:rPr>
            </w:pPr>
          </w:p>
          <w:p w14:paraId="2C5B4434" w14:textId="77777777" w:rsidR="00A77B3E" w:rsidRDefault="004141AE">
            <w:pPr>
              <w:numPr>
                <w:ilvl w:val="1"/>
                <w:numId w:val="2"/>
              </w:numPr>
              <w:spacing w:before="5pt"/>
              <w:rPr>
                <w:color w:val="000000"/>
              </w:rPr>
            </w:pPr>
            <w:r>
              <w:rPr>
                <w:color w:val="000000"/>
              </w:rPr>
              <w:t>Narodowy Plan Szerokopasmowy</w:t>
            </w:r>
          </w:p>
          <w:p w14:paraId="44545B94" w14:textId="77777777" w:rsidR="00A77B3E" w:rsidRDefault="004141AE">
            <w:pPr>
              <w:numPr>
                <w:ilvl w:val="1"/>
                <w:numId w:val="2"/>
              </w:numPr>
              <w:spacing w:before="5pt"/>
              <w:rPr>
                <w:color w:val="000000"/>
              </w:rPr>
            </w:pPr>
            <w:r>
              <w:rPr>
                <w:color w:val="000000"/>
              </w:rPr>
              <w:t>Program Zintegrowanej Informatyzacji Państwa</w:t>
            </w:r>
          </w:p>
          <w:p w14:paraId="734A0AB0" w14:textId="77777777" w:rsidR="00A77B3E" w:rsidRPr="007F3725" w:rsidRDefault="004141AE">
            <w:pPr>
              <w:numPr>
                <w:ilvl w:val="1"/>
                <w:numId w:val="2"/>
              </w:numPr>
              <w:spacing w:before="5pt"/>
              <w:rPr>
                <w:color w:val="000000"/>
                <w:lang w:val="pl-PL"/>
              </w:rPr>
            </w:pPr>
            <w:r w:rsidRPr="007F3725">
              <w:rPr>
                <w:color w:val="000000"/>
                <w:lang w:val="pl-PL"/>
              </w:rPr>
              <w:t>Programu Otwierania Danych na lata 2021-2027</w:t>
            </w:r>
          </w:p>
          <w:p w14:paraId="7A88FE8A" w14:textId="77777777" w:rsidR="00A77B3E" w:rsidRDefault="004141AE">
            <w:pPr>
              <w:numPr>
                <w:ilvl w:val="1"/>
                <w:numId w:val="2"/>
              </w:numPr>
              <w:spacing w:before="5pt"/>
              <w:rPr>
                <w:color w:val="000000"/>
              </w:rPr>
            </w:pPr>
            <w:r>
              <w:rPr>
                <w:color w:val="000000"/>
              </w:rPr>
              <w:t>Zintegrowana Strategia Umiejętności 2030.</w:t>
            </w:r>
          </w:p>
          <w:p w14:paraId="7499F708" w14:textId="77777777" w:rsidR="00A77B3E" w:rsidRPr="007F3725" w:rsidRDefault="004141AE">
            <w:pPr>
              <w:spacing w:before="5pt"/>
              <w:rPr>
                <w:color w:val="000000"/>
                <w:lang w:val="pl-PL"/>
              </w:rPr>
            </w:pPr>
            <w:r w:rsidRPr="007F3725">
              <w:rPr>
                <w:color w:val="000000"/>
                <w:lang w:val="pl-PL"/>
              </w:rPr>
              <w:t>Interwencja FERC, w szczególności w obszarach e-administracji, e-zdrowia i e-kompetencji pozwoli na realizację Zaleceń Rady w sprawie krajowego programu reform Polski na 2020 r., zawierających opinię Rady na temat programu konwergencji na 2020 r. w zakresie:</w:t>
            </w:r>
          </w:p>
          <w:p w14:paraId="51A6D455" w14:textId="77777777" w:rsidR="00A77B3E" w:rsidRPr="007F3725" w:rsidRDefault="00A77B3E">
            <w:pPr>
              <w:numPr>
                <w:ilvl w:val="0"/>
                <w:numId w:val="3"/>
              </w:numPr>
              <w:spacing w:before="5pt"/>
              <w:rPr>
                <w:color w:val="000000"/>
                <w:lang w:val="pl-PL"/>
              </w:rPr>
            </w:pPr>
          </w:p>
          <w:p w14:paraId="082CA669" w14:textId="77777777" w:rsidR="00A77B3E" w:rsidRPr="007F3725" w:rsidRDefault="004141AE">
            <w:pPr>
              <w:numPr>
                <w:ilvl w:val="1"/>
                <w:numId w:val="3"/>
              </w:numPr>
              <w:spacing w:before="5pt"/>
              <w:rPr>
                <w:color w:val="000000"/>
                <w:lang w:val="pl-PL"/>
              </w:rPr>
            </w:pPr>
            <w:r w:rsidRPr="007F3725">
              <w:rPr>
                <w:color w:val="000000"/>
                <w:lang w:val="pl-PL"/>
              </w:rPr>
              <w:t>poprawy dostępności, odporności i skuteczności systemu ochrony zdrowia poprzez przyspieszenie wdrażania usług e-zdrowia</w:t>
            </w:r>
          </w:p>
          <w:p w14:paraId="33F8C258" w14:textId="77777777" w:rsidR="00A77B3E" w:rsidRDefault="004141AE">
            <w:pPr>
              <w:numPr>
                <w:ilvl w:val="1"/>
                <w:numId w:val="3"/>
              </w:numPr>
              <w:spacing w:before="5pt"/>
              <w:rPr>
                <w:color w:val="000000"/>
              </w:rPr>
            </w:pPr>
            <w:r>
              <w:rPr>
                <w:color w:val="000000"/>
              </w:rPr>
              <w:t>podnoszenia umiejętności cyfrowych</w:t>
            </w:r>
          </w:p>
          <w:p w14:paraId="69446649" w14:textId="77777777" w:rsidR="00A77B3E" w:rsidRPr="007F3725" w:rsidRDefault="004141AE">
            <w:pPr>
              <w:numPr>
                <w:ilvl w:val="1"/>
                <w:numId w:val="3"/>
              </w:numPr>
              <w:spacing w:before="5pt"/>
              <w:rPr>
                <w:color w:val="000000"/>
                <w:lang w:val="pl-PL"/>
              </w:rPr>
            </w:pPr>
            <w:r w:rsidRPr="007F3725">
              <w:rPr>
                <w:color w:val="000000"/>
                <w:lang w:val="pl-PL"/>
              </w:rPr>
              <w:t>promowania transformacji cyfrowej przedsiębiorstw i administracji publicznej</w:t>
            </w:r>
          </w:p>
          <w:p w14:paraId="0014E0D4" w14:textId="77777777" w:rsidR="00A77B3E" w:rsidRPr="007F3725" w:rsidRDefault="004141AE">
            <w:pPr>
              <w:numPr>
                <w:ilvl w:val="1"/>
                <w:numId w:val="3"/>
              </w:numPr>
              <w:spacing w:before="5pt"/>
              <w:rPr>
                <w:color w:val="000000"/>
                <w:lang w:val="pl-PL"/>
              </w:rPr>
            </w:pPr>
            <w:r w:rsidRPr="007F3725">
              <w:rPr>
                <w:color w:val="000000"/>
                <w:lang w:val="pl-PL"/>
              </w:rPr>
              <w:t>ukierunkowania inwestycji na transformację cyfrową, w szczególności na infrastrukturę cyfrową.</w:t>
            </w:r>
          </w:p>
          <w:p w14:paraId="3C01E47B" w14:textId="77777777" w:rsidR="00A77B3E" w:rsidRDefault="004141AE">
            <w:pPr>
              <w:spacing w:before="5pt"/>
              <w:rPr>
                <w:color w:val="000000"/>
              </w:rPr>
            </w:pPr>
            <w:r>
              <w:rPr>
                <w:color w:val="000000"/>
              </w:rPr>
              <w:t>FERC wpisuje się w:</w:t>
            </w:r>
          </w:p>
          <w:p w14:paraId="2FA716C1" w14:textId="77777777" w:rsidR="00A77B3E" w:rsidRPr="007F3725" w:rsidRDefault="004141AE">
            <w:pPr>
              <w:numPr>
                <w:ilvl w:val="0"/>
                <w:numId w:val="4"/>
              </w:numPr>
              <w:spacing w:before="5pt"/>
              <w:rPr>
                <w:color w:val="000000"/>
                <w:lang w:val="pl-PL"/>
              </w:rPr>
            </w:pPr>
            <w:r w:rsidRPr="007F3725">
              <w:rPr>
                <w:color w:val="000000"/>
                <w:lang w:val="pl-PL"/>
              </w:rPr>
              <w:t>Wytyczne inwestycyjne dla Polski w zakresie finansowania polityki spójności na lata 2021–2027 dotyczące uruchomienia ultraszybkich sieci szerokopasmowych na obszarach, na których występuje zawodność rynku.</w:t>
            </w:r>
          </w:p>
          <w:p w14:paraId="3820C9F3" w14:textId="77777777" w:rsidR="00A77B3E" w:rsidRPr="007F3725" w:rsidRDefault="004141AE">
            <w:pPr>
              <w:numPr>
                <w:ilvl w:val="0"/>
                <w:numId w:val="4"/>
              </w:numPr>
              <w:spacing w:before="5pt"/>
              <w:rPr>
                <w:color w:val="000000"/>
                <w:lang w:val="pl-PL"/>
              </w:rPr>
            </w:pPr>
            <w:r w:rsidRPr="007F3725">
              <w:rPr>
                <w:color w:val="000000"/>
                <w:lang w:val="pl-PL"/>
              </w:rPr>
              <w:t>Europejski program na rzecz umiejętności – European Skills Agenda 2020 oraz Zalecenia Rady w sprawie kompetencji kluczowych w procesie uczenia się przez całe życie z 22 maja 2018 r.</w:t>
            </w:r>
          </w:p>
          <w:p w14:paraId="5CF02EF7" w14:textId="77777777" w:rsidR="00A77B3E" w:rsidRPr="007F3725" w:rsidRDefault="004141AE">
            <w:pPr>
              <w:spacing w:before="5pt"/>
              <w:rPr>
                <w:color w:val="000000"/>
                <w:lang w:val="pl-PL"/>
              </w:rPr>
            </w:pPr>
            <w:r w:rsidRPr="007F3725">
              <w:rPr>
                <w:color w:val="000000"/>
                <w:lang w:val="pl-PL"/>
              </w:rPr>
              <w:lastRenderedPageBreak/>
              <w:t>FERC pośrednio wpisuje się w realizację celów i obszarów priorytetowych Strategii UE dla Rozwoju Regionu Morza Bałtyckiego (SUE RMB):</w:t>
            </w:r>
          </w:p>
          <w:p w14:paraId="0546A2B5" w14:textId="77777777" w:rsidR="00A77B3E" w:rsidRPr="007F3725" w:rsidRDefault="00A77B3E">
            <w:pPr>
              <w:numPr>
                <w:ilvl w:val="0"/>
                <w:numId w:val="5"/>
              </w:numPr>
              <w:spacing w:before="5pt"/>
              <w:rPr>
                <w:color w:val="000000"/>
                <w:lang w:val="pl-PL"/>
              </w:rPr>
            </w:pPr>
          </w:p>
          <w:p w14:paraId="01DCBF97" w14:textId="77777777" w:rsidR="00A77B3E" w:rsidRPr="007F3725" w:rsidRDefault="004141AE">
            <w:pPr>
              <w:numPr>
                <w:ilvl w:val="1"/>
                <w:numId w:val="5"/>
              </w:numPr>
              <w:spacing w:before="5pt"/>
              <w:rPr>
                <w:color w:val="000000"/>
                <w:lang w:val="pl-PL"/>
              </w:rPr>
            </w:pPr>
            <w:r w:rsidRPr="007F3725">
              <w:rPr>
                <w:color w:val="000000"/>
                <w:lang w:val="pl-PL"/>
              </w:rPr>
              <w:t>rozwój połączeń w regionie, w tym rozwój kontaktów pomiędzy ludźmi – interwencja w zakresie zwiększenia dostępu do internetu szerokopasmowego,</w:t>
            </w:r>
          </w:p>
          <w:p w14:paraId="0CAEC26D" w14:textId="77777777" w:rsidR="00A77B3E" w:rsidRPr="007F3725" w:rsidRDefault="004141AE">
            <w:pPr>
              <w:numPr>
                <w:ilvl w:val="1"/>
                <w:numId w:val="5"/>
              </w:numPr>
              <w:spacing w:before="5pt"/>
              <w:rPr>
                <w:color w:val="000000"/>
                <w:lang w:val="pl-PL"/>
              </w:rPr>
            </w:pPr>
            <w:r w:rsidRPr="007F3725">
              <w:rPr>
                <w:color w:val="000000"/>
                <w:lang w:val="pl-PL"/>
              </w:rPr>
              <w:t>zwiększenie dobrobytu, w tym rozwój przedsiębiorczości, innowacyjności edukacji i polepszenie zdrowia ludności – interwencja w zakresie zwiększenia dostępu do internetu szerokopasmowego, rozwoju e-usług publicznych, poprawy dostępu do danych i ich wymiany.</w:t>
            </w:r>
          </w:p>
          <w:p w14:paraId="2765766A" w14:textId="77777777" w:rsidR="00A77B3E" w:rsidRPr="007F3725" w:rsidRDefault="004141AE">
            <w:pPr>
              <w:spacing w:before="5pt"/>
              <w:rPr>
                <w:color w:val="000000"/>
                <w:lang w:val="pl-PL"/>
              </w:rPr>
            </w:pPr>
            <w:r w:rsidRPr="007F3725">
              <w:rPr>
                <w:color w:val="000000"/>
                <w:lang w:val="pl-PL"/>
              </w:rPr>
              <w:t>Nie planuje się konkursów ukierunkowanych na działania realizujące bezpośrednio wskaźniki SUE RMB, przyznawania dodatkowych punktów tego typu projektom, prowadzenia monitoringu i kontroli w FERC.</w:t>
            </w:r>
          </w:p>
          <w:p w14:paraId="7A7C8E6C" w14:textId="77777777" w:rsidR="00A77B3E" w:rsidRPr="007F3725" w:rsidRDefault="004141AE">
            <w:pPr>
              <w:spacing w:before="5pt"/>
              <w:rPr>
                <w:color w:val="000000"/>
                <w:lang w:val="pl-PL"/>
              </w:rPr>
            </w:pPr>
            <w:r w:rsidRPr="007F3725">
              <w:rPr>
                <w:color w:val="000000"/>
                <w:lang w:val="pl-PL"/>
              </w:rPr>
              <w:t>Osiągnięcie celów FERC nie będzie się odbywało w oparciu o realizację przedsięwzięć mogących znacząco oddziaływać na środowisko ani też przedsięwzięć mogących spowodować znaczące oddziaływanie na obszar Natura 2000. W związku z powyższym odstąpiono od przeprowadzenia strategicznej oceny oddziaływania na środowisko. Realizacja wszystkich projektów będzie się odbywać zgodnie z obowiązującymi aktami prawa dotyczącymi ochrony środowiska.</w:t>
            </w:r>
          </w:p>
          <w:p w14:paraId="1770B298" w14:textId="77777777" w:rsidR="00A77B3E" w:rsidRPr="007F3725" w:rsidRDefault="004141AE">
            <w:pPr>
              <w:spacing w:before="5pt"/>
              <w:rPr>
                <w:color w:val="000000"/>
                <w:lang w:val="pl-PL"/>
              </w:rPr>
            </w:pPr>
            <w:r w:rsidRPr="007F3725">
              <w:rPr>
                <w:color w:val="000000"/>
                <w:lang w:val="pl-PL"/>
              </w:rPr>
              <w:t>Szacuje się, że w ramach alokacji FERC około 600 mln EUR zostanie przeznaczonych na realizację projektów oddziałujących na obszary wiejskie.</w:t>
            </w:r>
          </w:p>
          <w:p w14:paraId="59803BEC" w14:textId="77777777" w:rsidR="00A77B3E" w:rsidRPr="007F3725" w:rsidRDefault="004141AE">
            <w:pPr>
              <w:spacing w:before="5pt"/>
              <w:rPr>
                <w:color w:val="000000"/>
                <w:lang w:val="pl-PL"/>
              </w:rPr>
            </w:pPr>
            <w:r w:rsidRPr="007F3725">
              <w:rPr>
                <w:b/>
                <w:bCs/>
                <w:color w:val="000000"/>
                <w:lang w:val="pl-PL"/>
              </w:rPr>
              <w:t>Wnioski w zakresie dostępu do internetu szerokopasmowego</w:t>
            </w:r>
          </w:p>
          <w:p w14:paraId="2787AA3F" w14:textId="77777777" w:rsidR="00A77B3E" w:rsidRPr="007F3725" w:rsidRDefault="004141AE">
            <w:pPr>
              <w:spacing w:before="5pt"/>
              <w:rPr>
                <w:color w:val="000000"/>
                <w:lang w:val="pl-PL"/>
              </w:rPr>
            </w:pPr>
            <w:r w:rsidRPr="007F3725">
              <w:rPr>
                <w:color w:val="000000"/>
                <w:lang w:val="pl-PL"/>
              </w:rPr>
              <w:t>Powszechny dostęp do szybkiego internetu przyczyni się do zwiększenia konkurencyjności gospodarki i efektywności administracji publicznej, pozytywnie wpłynie na aktywność zawodową społeczeństwa, przyspieszy wdrażanie inteligentnych rozwiązań opartych o dane. Korzystanie z usług cyfrowych jest niemożliwe bez infrastruktury zapewniającej dostęp do internetu o wysokich parametrach.</w:t>
            </w:r>
          </w:p>
          <w:p w14:paraId="1A9B00BD" w14:textId="77777777" w:rsidR="00A77B3E" w:rsidRPr="007F3725" w:rsidRDefault="004141AE">
            <w:pPr>
              <w:spacing w:before="5pt"/>
              <w:rPr>
                <w:color w:val="000000"/>
                <w:lang w:val="pl-PL"/>
              </w:rPr>
            </w:pPr>
            <w:r w:rsidRPr="007F3725">
              <w:rPr>
                <w:color w:val="000000"/>
                <w:lang w:val="pl-PL"/>
              </w:rPr>
              <w:t>Projekty perspektywy 2007-2013, realizowane na poziomie krajowym i samorządowym, a także prowadzone od 2015 r. działania w Programie Operacyjnym Polska Cyfrowa na lata 2014-2020 (POPC) przyniosły wymierne efekty i znaczny wzrost poziomu pokrycia kraju infrastrukturą szerokopasmową, umożliwiającą korzystanie z usług dostępu do internetu o przepustowości co najmniej 30 Mb/s.</w:t>
            </w:r>
          </w:p>
          <w:p w14:paraId="477821EF" w14:textId="77777777" w:rsidR="00A77B3E" w:rsidRPr="007F3725" w:rsidRDefault="004141AE">
            <w:pPr>
              <w:spacing w:before="5pt"/>
              <w:rPr>
                <w:color w:val="000000"/>
                <w:lang w:val="pl-PL"/>
              </w:rPr>
            </w:pPr>
            <w:r w:rsidRPr="007F3725">
              <w:rPr>
                <w:color w:val="000000"/>
                <w:lang w:val="pl-PL"/>
              </w:rPr>
              <w:t>Według</w:t>
            </w:r>
            <w:r w:rsidRPr="007F3725">
              <w:rPr>
                <w:i/>
                <w:iCs/>
                <w:color w:val="000000"/>
                <w:lang w:val="pl-PL"/>
              </w:rPr>
              <w:t xml:space="preserve"> Raportu o stanie rynku telekomunikacyjnego w Polsce w 2021 r. </w:t>
            </w:r>
            <w:r w:rsidRPr="007F3725">
              <w:rPr>
                <w:color w:val="000000"/>
                <w:lang w:val="pl-PL"/>
              </w:rPr>
              <w:t>odsetek gospodarstw domowych z możliwością stacjonarnego dostępu do internetu o przepustowości co najmniej 30 Mb/s wyniósł 80,1% (w 2014 r. wynosił 53,4%). Jednocześnie udział łączy stacjonarnych o szybkości co najmniej 100 Mb/s wyniósł 66,6% w ogólnej liczbie łączy internetowych, czyli był o ponad 8 pp. wyższy niż w 2020 r. Wzrasta też długość linii światłowodowych w Polsce – według stanu na koniec 2020 r. wynosiła ona 404 tys. km, natomiast na koniec 2021 r. 421 tys. km[1].</w:t>
            </w:r>
          </w:p>
          <w:p w14:paraId="66BAAE68" w14:textId="77777777" w:rsidR="00A77B3E" w:rsidRPr="007F3725" w:rsidRDefault="004141AE">
            <w:pPr>
              <w:spacing w:before="5pt"/>
              <w:rPr>
                <w:color w:val="000000"/>
                <w:lang w:val="pl-PL"/>
              </w:rPr>
            </w:pPr>
            <w:r w:rsidRPr="007F3725">
              <w:rPr>
                <w:color w:val="000000"/>
                <w:lang w:val="pl-PL"/>
              </w:rPr>
              <w:t>Pomimo postępów w rozwoju infrastruktury szerokopasmowej, dzięki interwencji publicznej w POPC oraz równoległym inwestycjom komercyjnym i samorządowym, Polska wciąż dąży do osiągnięcia celów zawartych w Komunikacie Komisji w sprawie społeczeństwa gigabitowego[2]. Celem strategicznym tego dokumentu na 2025 r. jest m.in. zapewnienie wszystkim gospodarstwom domowym w Europie dostępu do internetu o prędkości dla łącza „w dół” wynoszącej co najmniej 100 Mb/s, z możliwością modernizacji do prędkości mierzonej w gigabitach. Na koniec 2021 r. odsetek gospodarstw domowych w zasięgu dostępu do internetu o przepustowości dosyłowej łącza wynoszącej co najmniej 100 Mb/s, z możliwością jej zwiększenia do przepustowości mierzonej w gigabitach wyniósł 72,5% i wzrósł o 6,6 pp. w odniesieniu do 2020 r. Należy zaznaczyć, że na koniec 2021 r. poziom wykorzystania usług dostępu do internetu o przepustowości co najmniej 100 Mb/s w ogóle wszystkich gospodarstw domowych w Polsce wyniósł 34,2% (o prawie 6 pp. więcej niż w 2020 r.)[3], dlatego istotne jest stymulowanie popytu na usługi dostępu do internetu o wysokich przepustowościach. W związku z epidemią COVID-19 i koniecznością korzystania ze zdalnej pracy czy nauki należy oczekiwać wzrostu zapotrzebowania na te usługi w najbliższych latach.</w:t>
            </w:r>
          </w:p>
          <w:p w14:paraId="22C1AACB" w14:textId="77777777" w:rsidR="00A77B3E" w:rsidRPr="007F3725" w:rsidRDefault="004141AE">
            <w:pPr>
              <w:spacing w:before="5pt"/>
              <w:rPr>
                <w:color w:val="000000"/>
                <w:lang w:val="pl-PL"/>
              </w:rPr>
            </w:pPr>
            <w:r w:rsidRPr="007F3725">
              <w:rPr>
                <w:color w:val="000000"/>
                <w:lang w:val="pl-PL"/>
              </w:rPr>
              <w:t xml:space="preserve">Brak stacjonarnej infrastruktury szerokopasmowej dotyczy całej Polski, głównie obszarów o niskiej lub bardzo niskiej gęstości zaludnienia oraz rozproszonej zabudowie. Pomimo zachęt państwa i JST[4], </w:t>
            </w:r>
            <w:r w:rsidRPr="007F3725">
              <w:rPr>
                <w:color w:val="000000"/>
                <w:lang w:val="pl-PL"/>
              </w:rPr>
              <w:lastRenderedPageBreak/>
              <w:t>wiele punktów adresowych – m.in. ze względu na wysokie koszty utrzymania oraz rosnące koszty inwestycyjne ponoszone przez beneficjentów (np. koszty podwykonawców) – nadal nie zostało objętych zasięgiem sieci szerokopasmowej. Koszty budowy infrastruktury, nawet ze wsparciem ze środków UE, przekraczają możliwe do uzyskania przychody ze świadczonych usług.</w:t>
            </w:r>
          </w:p>
          <w:p w14:paraId="7AC1ED82" w14:textId="77777777" w:rsidR="00A77B3E" w:rsidRPr="007F3725" w:rsidRDefault="004141AE">
            <w:pPr>
              <w:spacing w:before="5pt"/>
              <w:rPr>
                <w:color w:val="000000"/>
                <w:lang w:val="pl-PL"/>
              </w:rPr>
            </w:pPr>
            <w:r w:rsidRPr="007F3725">
              <w:rPr>
                <w:color w:val="000000"/>
                <w:lang w:val="pl-PL"/>
              </w:rPr>
              <w:t>Budowę infrastruktury telekomunikacyjnej realizują głównie przedsiębiorcy telekomunikacyjni i JST w ramach własnych, komercyjnych inwestycji. Są jednak miejsca, najczęściej małe miejscowości i wsie o rozproszonej zabudowie, w których bez wsparcia publicznego nie powstaną sieci telekomunikacyjne najnowszych generacji. Wsparcie ze środków publicznych jest konieczne, aby przeciwdziałać wykluczeniu cyfrowemu mieszkańców takich miejsc.</w:t>
            </w:r>
          </w:p>
          <w:p w14:paraId="7CC1842B" w14:textId="77777777" w:rsidR="00A77B3E" w:rsidRPr="007F3725" w:rsidRDefault="004141AE">
            <w:pPr>
              <w:spacing w:before="5pt"/>
              <w:rPr>
                <w:color w:val="000000"/>
                <w:lang w:val="pl-PL"/>
              </w:rPr>
            </w:pPr>
            <w:r w:rsidRPr="007F3725">
              <w:rPr>
                <w:color w:val="000000"/>
                <w:lang w:val="pl-PL"/>
              </w:rPr>
              <w:t>Ze względu na rosnące potrzeby w zakresie przepustowości usług, infrastruktura wspierana w FERC zapewni dostęp do internetu o przepustowości co najmniej 100 Mb/s z możliwością jej modernizacji do przepustowości mierzonej w gigabitach.</w:t>
            </w:r>
          </w:p>
          <w:p w14:paraId="26F84DD9" w14:textId="77777777" w:rsidR="00A77B3E" w:rsidRPr="007F3725" w:rsidRDefault="004141AE">
            <w:pPr>
              <w:spacing w:before="5pt"/>
              <w:rPr>
                <w:color w:val="000000"/>
                <w:lang w:val="pl-PL"/>
              </w:rPr>
            </w:pPr>
            <w:r w:rsidRPr="007F3725">
              <w:rPr>
                <w:color w:val="000000"/>
                <w:lang w:val="pl-PL"/>
              </w:rPr>
              <w:t>Z badań [5] Urzędu Komunikacji Elektronicznej wynika, że najważniejszą przyczyną niekorzystania z oferty podłączenia do wybudowanej sieci światłowodowej jest zbyt wysoki miesięczny koszt takiej usługi, na co wskazało 40,2% badanych mieszkańców terenów, gdzie realizowano inwestycje z POPC.</w:t>
            </w:r>
          </w:p>
          <w:p w14:paraId="1ECF4AC9" w14:textId="77777777" w:rsidR="00A77B3E" w:rsidRPr="007F3725" w:rsidRDefault="004141AE">
            <w:pPr>
              <w:spacing w:before="5pt"/>
              <w:rPr>
                <w:color w:val="000000"/>
                <w:lang w:val="pl-PL"/>
              </w:rPr>
            </w:pPr>
            <w:r w:rsidRPr="007F3725">
              <w:rPr>
                <w:b/>
                <w:bCs/>
                <w:color w:val="000000"/>
                <w:lang w:val="pl-PL"/>
              </w:rPr>
              <w:t>Wnioski w zakresie rozwoju e-usług administracji i e-zdrowia</w:t>
            </w:r>
          </w:p>
          <w:p w14:paraId="1174C967" w14:textId="77777777" w:rsidR="00A77B3E" w:rsidRPr="007F3725" w:rsidRDefault="004141AE">
            <w:pPr>
              <w:spacing w:before="5pt"/>
              <w:rPr>
                <w:color w:val="000000"/>
                <w:lang w:val="pl-PL"/>
              </w:rPr>
            </w:pPr>
            <w:r w:rsidRPr="007F3725">
              <w:rPr>
                <w:color w:val="000000"/>
                <w:lang w:val="pl-PL"/>
              </w:rPr>
              <w:t>Wg raportu DESI za 2021 r. w kategorii cyfrowych usług publicznych Polska zajmuje 22 miejsce w UE, tj. poniżej średniej unijnej (55,1 - wynik Polski, 68,1 - UE)[6]. Obserwowane jest stałe zmniejszanie się odsetka osób, które nigdy nie korzystały z internetu. Polacy coraz chętniej podejmują aktywność w internecie. Rośnie liczba obywateli korzystających z e-administracji. W 2020 r. 41,9%[7] osób skorzystało z internetu w kontaktach z administracją publiczną, przy 26,6% osób w 2015 r[8].</w:t>
            </w:r>
          </w:p>
          <w:p w14:paraId="485F39BA" w14:textId="77777777" w:rsidR="00A77B3E" w:rsidRPr="007F3725" w:rsidRDefault="004141AE">
            <w:pPr>
              <w:spacing w:before="5pt"/>
              <w:rPr>
                <w:color w:val="000000"/>
                <w:lang w:val="pl-PL"/>
              </w:rPr>
            </w:pPr>
            <w:r w:rsidRPr="007F3725">
              <w:rPr>
                <w:color w:val="000000"/>
                <w:lang w:val="pl-PL"/>
              </w:rPr>
              <w:t>Realizowane w ostatnich latach przedsięwzięcia zwiększające jakość i dostępność e-usług publicznych finansowane ze środków UE oraz krajowych przekładają się na wzrost zaufania do tego rodzaju kontaktu obywatela z państwem. Wg DESI z usług administracji publicznej korzystało 49% użytkowników internetu (w UE 64%)[9]. Zdecydowanie wzrosła liczba Profili Zaufanych – narzędzia do identyfikacji elektronicznej w ramach portali administracji publicznej – do ok. 13 mln w 2021 r.[10] Obrazuje to skalę przyspieszenia w zakresie korzystania z usług administracji publicznej przez internet.</w:t>
            </w:r>
          </w:p>
          <w:p w14:paraId="08366F16" w14:textId="77777777" w:rsidR="00A77B3E" w:rsidRPr="007F3725" w:rsidRDefault="004141AE">
            <w:pPr>
              <w:spacing w:before="5pt"/>
              <w:rPr>
                <w:color w:val="000000"/>
                <w:lang w:val="pl-PL"/>
              </w:rPr>
            </w:pPr>
            <w:r w:rsidRPr="007F3725">
              <w:rPr>
                <w:color w:val="000000"/>
                <w:lang w:val="pl-PL"/>
              </w:rPr>
              <w:t>Wsparcie z funduszy UE, w tym POPC, ma znaczący wpływ na zwiększenie liczby e-usług, poprawę ich jakości i dostępności. Mimo to Polska na tle państw członkowskich UE nadal plasuje się wśród krajów o niskim poziomie cyfryzacji i penetracji e-usług[11]. Polska w niewystarczającym stopniu wykorzystuje możliwości nowoczesnych technologii cyfrowych. Konieczne jest dalsze poszukiwanie rozwiązań ułatwiających dostęp do e-usług pozwalających na odciążanie obywateli w realizacji procedur administracyjnych, podnoszeniu użyteczności usług oraz cyfryzacji procesów.</w:t>
            </w:r>
          </w:p>
          <w:p w14:paraId="2B5062A7" w14:textId="77777777" w:rsidR="00A77B3E" w:rsidRPr="007F3725" w:rsidRDefault="004141AE">
            <w:pPr>
              <w:spacing w:before="5pt"/>
              <w:rPr>
                <w:color w:val="000000"/>
                <w:lang w:val="pl-PL"/>
              </w:rPr>
            </w:pPr>
            <w:r w:rsidRPr="007F3725">
              <w:rPr>
                <w:color w:val="000000"/>
                <w:lang w:val="pl-PL"/>
              </w:rPr>
              <w:t>Analiza doświadczeń z realizacji PZIP[12] przeprowadzona w 2019 r. wskazuje m.in. następujące problemy:</w:t>
            </w:r>
          </w:p>
          <w:p w14:paraId="45E57B55" w14:textId="77777777" w:rsidR="00A77B3E" w:rsidRPr="007F3725" w:rsidRDefault="00A77B3E">
            <w:pPr>
              <w:numPr>
                <w:ilvl w:val="0"/>
                <w:numId w:val="6"/>
              </w:numPr>
              <w:spacing w:before="5pt"/>
              <w:rPr>
                <w:color w:val="000000"/>
                <w:lang w:val="pl-PL"/>
              </w:rPr>
            </w:pPr>
          </w:p>
          <w:p w14:paraId="0FB93D7B" w14:textId="77777777" w:rsidR="00A77B3E" w:rsidRPr="007F3725" w:rsidRDefault="004141AE">
            <w:pPr>
              <w:numPr>
                <w:ilvl w:val="1"/>
                <w:numId w:val="6"/>
              </w:numPr>
              <w:spacing w:before="5pt"/>
              <w:rPr>
                <w:color w:val="000000"/>
                <w:lang w:val="pl-PL"/>
              </w:rPr>
            </w:pPr>
            <w:r w:rsidRPr="007F3725">
              <w:rPr>
                <w:color w:val="000000"/>
                <w:lang w:val="pl-PL"/>
              </w:rPr>
              <w:t>systemy i rejestry publiczne nadal nie są w pełni interoperacyjne, co uniemożliwia sprawną współpracę instytucji w realizacji procesów administracyjnych i wymianę informacji;</w:t>
            </w:r>
          </w:p>
          <w:p w14:paraId="507843BE" w14:textId="77777777" w:rsidR="00A77B3E" w:rsidRPr="007F3725" w:rsidRDefault="004141AE">
            <w:pPr>
              <w:numPr>
                <w:ilvl w:val="1"/>
                <w:numId w:val="6"/>
              </w:numPr>
              <w:spacing w:before="5pt"/>
              <w:rPr>
                <w:color w:val="000000"/>
                <w:lang w:val="pl-PL"/>
              </w:rPr>
            </w:pPr>
            <w:r w:rsidRPr="007F3725">
              <w:rPr>
                <w:color w:val="000000"/>
                <w:lang w:val="pl-PL"/>
              </w:rPr>
              <w:t>znaczna część danych jest wielokrotnie gromadzona i powielana (na poziomie centralnym, regionalnym i lokalnym), nie jest ponownie wykorzystywana w wystarczającym stopniu, co skutkuje zwielokrotnionymi nakładami na gromadzenie danych i niespójnością informacyjną;</w:t>
            </w:r>
          </w:p>
          <w:p w14:paraId="30CBA25F" w14:textId="77777777" w:rsidR="00A77B3E" w:rsidRPr="007F3725" w:rsidRDefault="004141AE">
            <w:pPr>
              <w:numPr>
                <w:ilvl w:val="1"/>
                <w:numId w:val="6"/>
              </w:numPr>
              <w:spacing w:before="5pt"/>
              <w:rPr>
                <w:color w:val="000000"/>
                <w:lang w:val="pl-PL"/>
              </w:rPr>
            </w:pPr>
            <w:r w:rsidRPr="007F3725">
              <w:rPr>
                <w:color w:val="000000"/>
                <w:lang w:val="pl-PL"/>
              </w:rPr>
              <w:t>niejednolita identyfikacja zasobów informacyjnych państwa oraz niemożność nadania statusu referencyjności i jej praktycznego wymiaru w odniesieniu do rejestrów publicznych;</w:t>
            </w:r>
          </w:p>
          <w:p w14:paraId="0F20E1E5" w14:textId="77777777" w:rsidR="00A77B3E" w:rsidRPr="007F3725" w:rsidRDefault="004141AE">
            <w:pPr>
              <w:numPr>
                <w:ilvl w:val="1"/>
                <w:numId w:val="6"/>
              </w:numPr>
              <w:spacing w:before="5pt"/>
              <w:rPr>
                <w:color w:val="000000"/>
                <w:lang w:val="pl-PL"/>
              </w:rPr>
            </w:pPr>
            <w:r w:rsidRPr="007F3725">
              <w:rPr>
                <w:color w:val="000000"/>
                <w:lang w:val="pl-PL"/>
              </w:rPr>
              <w:t>niedostateczna dbałość o bezpieczeństwo informacji, na etapie projektowania i eksploatacji systemów teleinformatycznych.</w:t>
            </w:r>
          </w:p>
          <w:p w14:paraId="7B86B753" w14:textId="77777777" w:rsidR="00A77B3E" w:rsidRPr="007F3725" w:rsidRDefault="004141AE">
            <w:pPr>
              <w:spacing w:before="5pt"/>
              <w:rPr>
                <w:color w:val="000000"/>
                <w:lang w:val="pl-PL"/>
              </w:rPr>
            </w:pPr>
            <w:r w:rsidRPr="007F3725">
              <w:rPr>
                <w:color w:val="000000"/>
                <w:lang w:val="pl-PL"/>
              </w:rPr>
              <w:lastRenderedPageBreak/>
              <w:t>Konieczna jest realizacja projektów o horyzontalnym charakterze, które umożliwią m.in. integrację istniejących już e-usług w kompleksowe procesy. Uprości to załatwianie spraw po stronie obywatela i administracji przy uwzględnieniu konieczności zintegrowania odległych obszarowo e-usług i rejestrów, składających się na dany proces. Efekty tych projektów będą wykorzystywane przez administrację na szczeblu regionalnym i lokalnym.</w:t>
            </w:r>
          </w:p>
          <w:p w14:paraId="7A33E0A3" w14:textId="77777777" w:rsidR="00A77B3E" w:rsidRPr="007F3725" w:rsidRDefault="004141AE">
            <w:pPr>
              <w:spacing w:before="5pt"/>
              <w:rPr>
                <w:color w:val="000000"/>
                <w:lang w:val="pl-PL"/>
              </w:rPr>
            </w:pPr>
            <w:r w:rsidRPr="007F3725">
              <w:rPr>
                <w:color w:val="000000"/>
                <w:lang w:val="pl-PL"/>
              </w:rPr>
              <w:t>Przedsięwzięcia będą realizowały założenia Architektury Informacyjnej Państwa (AIP)[13]. Zmniejszenie złożoności systemu informacyjnego państwa oraz wdrożenie standardów architektonicznych realizowane w ramach prac nad AIP przyczyni się do zwiększania interoperacyjności rejestrów publicznych. W nowelizacjach ustawy o informatyzacji działalności podmiotów realizujących zadania publiczne oraz Rozporządzenia Rady Ministrów (RM) ws. Krajowych Ram Interoperacyjności, minimalnych wymagań dla rejestrów publicznych i wymiany informacji w postaci elektronicznej oraz minimalnych wymagań dla systemów teleinformatycznych wprowadzone zostaną przepisy dotyczące referencyjności danych i referencyjnych rejestrów publicznych.</w:t>
            </w:r>
          </w:p>
          <w:p w14:paraId="333DC63A" w14:textId="77777777" w:rsidR="00A77B3E" w:rsidRPr="007F3725" w:rsidRDefault="004141AE">
            <w:pPr>
              <w:spacing w:before="5pt"/>
              <w:rPr>
                <w:color w:val="000000"/>
                <w:lang w:val="pl-PL"/>
              </w:rPr>
            </w:pPr>
            <w:r w:rsidRPr="007F3725">
              <w:rPr>
                <w:color w:val="000000"/>
                <w:lang w:val="pl-PL"/>
              </w:rPr>
              <w:t>Dla rozwoju nowoczesnych e-usług (w tym wewnątrzadministracyjnych) oraz ich funkcjonowania niezbędne są inwestycje w zakresie cyfryzacji procesów back-office w administracji publicznej.</w:t>
            </w:r>
          </w:p>
          <w:p w14:paraId="63EA6008" w14:textId="77777777" w:rsidR="00A77B3E" w:rsidRPr="007F3725" w:rsidRDefault="004141AE">
            <w:pPr>
              <w:spacing w:before="5pt"/>
              <w:rPr>
                <w:color w:val="000000"/>
                <w:lang w:val="pl-PL"/>
              </w:rPr>
            </w:pPr>
            <w:r w:rsidRPr="007F3725">
              <w:rPr>
                <w:color w:val="000000"/>
                <w:lang w:val="pl-PL"/>
              </w:rPr>
              <w:t>W obszarze e-zdrowia dokonał się postęp, jednak wykorzystanie e-usług kształtuje się na poziomie, który pozwala na załatwienie tylko wybranych spraw w sposób elektroniczny. Z badania stopnia informatyzacji podmiotów leczniczych w Polsce[14] wynika m.in., że posiadanie rozwiązania informatycznego umożliwiającego prowadzenie dokumentacji medycznej w postaci elektronicznej deklaruje około 81% ankietowanych szpitali, ponad 71% jednostek innych niż szpitalne oferujących stacjonarne i całodobowe świadczenia zdrowotne, 68% zakładów opieki długoterminowej, około 89% zakładów lecznictwa uzdrowiskowego oraz od 47% do 71% (w zależności od typu placówki) podmiotów realizujących ambulatoryjne świadczenia zdrowotne. Zaledwie 15% podmiotów udostępnia innemu podmiotowi leczniczemu dokumentację medyczną w postaci elektronicznej poprzez e-usługi. Ponad 67% placówek posiada rozwiązanie IT pozwalające na wystawianie i/lub przyjmowanie e-skierowań, które jest zintegrowane z systemem P1[15]. Pacjenci mają dostęp do e-usług przez stronę www w przypadku 29% podmiotów. Usługę e-rejestracji ma wdrożone 29% placówek. Pokazuje to potrzebę kontunuowania interwencji.</w:t>
            </w:r>
          </w:p>
          <w:p w14:paraId="3172FF41" w14:textId="77777777" w:rsidR="00A77B3E" w:rsidRPr="007F3725" w:rsidRDefault="004141AE">
            <w:pPr>
              <w:spacing w:before="5pt"/>
              <w:rPr>
                <w:color w:val="000000"/>
                <w:lang w:val="pl-PL"/>
              </w:rPr>
            </w:pPr>
            <w:r w:rsidRPr="007F3725">
              <w:rPr>
                <w:b/>
                <w:bCs/>
                <w:color w:val="000000"/>
                <w:lang w:val="pl-PL"/>
              </w:rPr>
              <w:t>Wnioski w zakresie zapewnienia cyberbezpieczeństwa</w:t>
            </w:r>
          </w:p>
          <w:p w14:paraId="23B72D1E" w14:textId="77777777" w:rsidR="00A77B3E" w:rsidRPr="007F3725" w:rsidRDefault="004141AE">
            <w:pPr>
              <w:spacing w:before="5pt"/>
              <w:rPr>
                <w:color w:val="000000"/>
                <w:lang w:val="pl-PL"/>
              </w:rPr>
            </w:pPr>
            <w:r w:rsidRPr="007F3725">
              <w:rPr>
                <w:color w:val="000000"/>
                <w:lang w:val="pl-PL"/>
              </w:rPr>
              <w:t>Rozwój nowoczesnych technologii i ich coraz szersze wykorzystanie przez administrację publiczną, biznes oraz społeczeństwo wymaga zapewnienia cyberbezpieczeństwa, w postaci systemów zabezpieczeń, procedur organizacyjnych, działań podnoszących wiedzę i świadomość społeczną w obszarze cyberzagrożeń.</w:t>
            </w:r>
          </w:p>
          <w:p w14:paraId="454A9CD5" w14:textId="77777777" w:rsidR="00A77B3E" w:rsidRPr="007F3725" w:rsidRDefault="004141AE">
            <w:pPr>
              <w:spacing w:before="5pt"/>
              <w:rPr>
                <w:color w:val="000000"/>
                <w:lang w:val="pl-PL"/>
              </w:rPr>
            </w:pPr>
            <w:r w:rsidRPr="007F3725">
              <w:rPr>
                <w:color w:val="000000"/>
                <w:lang w:val="pl-PL"/>
              </w:rPr>
              <w:t>Ustawa o krajowym systemie cyberbezpieczeństwa z 2018 r. reguluje prawne i organizacyjne aspekty jednolitego systemu cyberbezpieczeństwa w Polsce składającego się z kilku tysięcy podmiotów publicznych i prywatnych. W skład systemu wchodzi: 178 operatorów usług kluczowych (w 6 kluczowych obszarach dla społeczno-ekonomicznego bezpieczeństwa państwa: energii, transporcie, bankowości, zdrowiu, infrastrukturze cyfrowej oraz dystrybucji wody), ok. 70 dostawców usług cyfrowych (dostawcy usług przetwarzania w chmurze, przeglądarek internetowych, czy internetowych platform handlowych), ok. 4000 podmiotów publicznych, czyli organów administracji rządowej oraz niemal 3000 JST wraz z instytucjami podległymi[16].</w:t>
            </w:r>
          </w:p>
          <w:p w14:paraId="5A6F756A" w14:textId="77777777" w:rsidR="00A77B3E" w:rsidRPr="007F3725" w:rsidRDefault="004141AE">
            <w:pPr>
              <w:spacing w:before="5pt"/>
              <w:rPr>
                <w:color w:val="000000"/>
                <w:lang w:val="pl-PL"/>
              </w:rPr>
            </w:pPr>
            <w:r w:rsidRPr="007F3725">
              <w:rPr>
                <w:color w:val="000000"/>
                <w:lang w:val="pl-PL"/>
              </w:rPr>
              <w:t>Doświadczenia z funkcjonowania systemu wskazały, że konieczne jest zwiększenie nakładów finansowych na wzmocnienie odporności systemów IT (information technology) oraz OT (operational technology), wykorzystywanych w ww. podmiotach. Z uwagi na skalę wyzwań finansowanie działań w tym obszarze wyłącznie ze środków krajowych jest niewystarczające. Interwencja ze środków UE jest niezbędna m.in. dla realizacji celów szczegółowych wskazanych w Strategii Cyberbezpieczeństwa RP na lata 2019-2024.</w:t>
            </w:r>
          </w:p>
          <w:p w14:paraId="00F83BC7" w14:textId="77777777" w:rsidR="00A77B3E" w:rsidRPr="007F3725" w:rsidRDefault="004141AE">
            <w:pPr>
              <w:spacing w:before="5pt"/>
              <w:rPr>
                <w:color w:val="000000"/>
                <w:lang w:val="pl-PL"/>
              </w:rPr>
            </w:pPr>
            <w:r w:rsidRPr="007F3725">
              <w:rPr>
                <w:color w:val="000000"/>
                <w:lang w:val="pl-PL"/>
              </w:rPr>
              <w:t xml:space="preserve">W ostatnich latach obserwowany jest bardzo duży wzrost liczby ataków i incydentów w obszarze cyberbezpieczeństwa. Z danych Głównego Urzędu Statystycznego[17] wynika, że w 2020 r. około 10% urzędów administracji publicznej doświadczyło co najmniej raz w ciągu roku incydentu bezpieczeństwa w systemach informacyjnych. Wśród tych podmiotów, aż 67% w wyniku tego incydentu utraciło dostęp </w:t>
            </w:r>
            <w:r w:rsidRPr="007F3725">
              <w:rPr>
                <w:color w:val="000000"/>
                <w:lang w:val="pl-PL"/>
              </w:rPr>
              <w:lastRenderedPageBreak/>
              <w:t xml:space="preserve">do zasobów TIK[18] jednostki. Niemal 38% zbadanych urzędów zaznaczyła, że w wyniku ataku zniszczeniu lub uszkodzeniu uległy ich dane. Rzadziej (13%) dochodziło do ujawnienia poufnych danych. </w:t>
            </w:r>
          </w:p>
          <w:p w14:paraId="4E19F3B8" w14:textId="77777777" w:rsidR="00A77B3E" w:rsidRPr="007F3725" w:rsidRDefault="004141AE">
            <w:pPr>
              <w:spacing w:before="5pt"/>
              <w:rPr>
                <w:color w:val="000000"/>
                <w:lang w:val="pl-PL"/>
              </w:rPr>
            </w:pPr>
            <w:r w:rsidRPr="007F3725">
              <w:rPr>
                <w:color w:val="000000"/>
                <w:lang w:val="pl-PL"/>
              </w:rPr>
              <w:t>W trudnej sytuacji znajdują się JST. Badanie bezpieczeństwa stron internetowych JST przeprowadzone przez CSIRT NASK w 2020 r. w ponad połowie zbadanych stron ujawniło podatności, w tym poważne błędy, które mogły skutkować krytycznymi problemami bezpieczeństwa. Problemy te są coraz częściej zauważane i wykorzystywane przez cyberprzestępców, stąd pilne jest wzmocnienie odporności systemów IT i OT wykorzystywanych w JST, a także stworzenie systemowego wsparcia w reagowaniu na incydenty.</w:t>
            </w:r>
          </w:p>
          <w:p w14:paraId="54A7BD0D" w14:textId="77777777" w:rsidR="00A77B3E" w:rsidRPr="007F3725" w:rsidRDefault="004141AE">
            <w:pPr>
              <w:spacing w:before="5pt"/>
              <w:rPr>
                <w:color w:val="000000"/>
                <w:lang w:val="pl-PL"/>
              </w:rPr>
            </w:pPr>
            <w:r w:rsidRPr="007F3725">
              <w:rPr>
                <w:color w:val="000000"/>
                <w:lang w:val="pl-PL"/>
              </w:rPr>
              <w:t>Podmioty krajowego systemu cyberbezpieczeństwa – szczególnie w najsłabiej dojrzałych sektorach m.in. zdrowiu, czy transporcie – także borykają się z problemami: brakiem sprzętu i oprogramowania, wyspecjalizowanych kadr oraz finansowania. Dlatego nie są powoływane sektorowe i branżowe zespoły cyberbezpieczeństwa, czy dedykowane operacyjne centra bezpieczeństwa.</w:t>
            </w:r>
          </w:p>
          <w:p w14:paraId="420C6D8B" w14:textId="77777777" w:rsidR="00A77B3E" w:rsidRPr="007F3725" w:rsidRDefault="004141AE">
            <w:pPr>
              <w:spacing w:before="5pt"/>
              <w:rPr>
                <w:color w:val="000000"/>
                <w:lang w:val="pl-PL"/>
              </w:rPr>
            </w:pPr>
            <w:r w:rsidRPr="007F3725">
              <w:rPr>
                <w:b/>
                <w:bCs/>
                <w:color w:val="000000"/>
                <w:lang w:val="pl-PL"/>
              </w:rPr>
              <w:t>Wnioski w zakresie otwartości, ponownego wykorzystania i wymiany danych</w:t>
            </w:r>
          </w:p>
          <w:p w14:paraId="71D354D2" w14:textId="77777777" w:rsidR="00A77B3E" w:rsidRPr="007F3725" w:rsidRDefault="004141AE">
            <w:pPr>
              <w:spacing w:before="5pt"/>
              <w:rPr>
                <w:color w:val="000000"/>
                <w:lang w:val="pl-PL"/>
              </w:rPr>
            </w:pPr>
            <w:r w:rsidRPr="007F3725">
              <w:rPr>
                <w:color w:val="000000"/>
                <w:lang w:val="pl-PL"/>
              </w:rPr>
              <w:t>Kluczowe dla rozwoju gospodarki opartej na danych jest zwiększenie ilości i jakości ISP[19], zapewnienie podaży danych o wysokiej wartości i danych dynamicznych, usunięcie barier wykorzystywania danych i dzielenia się danymi oraz wspieranie rozwoju kompetencji pozwalających na udostępnianie i wykorzystywanie danych.</w:t>
            </w:r>
          </w:p>
          <w:p w14:paraId="5369E8A2" w14:textId="77777777" w:rsidR="00A77B3E" w:rsidRPr="007F3725" w:rsidRDefault="004141AE">
            <w:pPr>
              <w:spacing w:before="5pt"/>
              <w:rPr>
                <w:color w:val="000000"/>
                <w:lang w:val="pl-PL"/>
              </w:rPr>
            </w:pPr>
            <w:r w:rsidRPr="007F3725">
              <w:rPr>
                <w:color w:val="000000"/>
                <w:lang w:val="pl-PL"/>
              </w:rPr>
              <w:t>Ważne jest stymulowanie wymiany danych pomiędzy różnymi kategoriami dysponentów (administracją i przedsiębiorcami, jak również obywatelami, ośrodkami naukowymi i badawczymi i organizacjami trzeciego sektora) z wykorzystaniem nowoczesnych form takiej wymiany (np. altruizmu danych, innowacyjnych usług pośrednictwa danych, zwłaszcza w odniesieniu do danych osobowych) oraz powszechniejszego wykorzystania danych udostępnianych przez wymienione podmioty.</w:t>
            </w:r>
          </w:p>
          <w:p w14:paraId="210E81DE" w14:textId="77777777" w:rsidR="00A77B3E" w:rsidRPr="007F3725" w:rsidRDefault="004141AE">
            <w:pPr>
              <w:spacing w:before="5pt"/>
              <w:rPr>
                <w:color w:val="000000"/>
                <w:lang w:val="pl-PL"/>
              </w:rPr>
            </w:pPr>
            <w:r w:rsidRPr="007F3725">
              <w:rPr>
                <w:color w:val="000000"/>
                <w:lang w:val="pl-PL"/>
              </w:rPr>
              <w:t>Według raportu DESI Polska wykazuje dojrzałość w dostępności otwartych danych osiągając wynik 90%, znacznie powyżej średniej (78%) UE. W 2020 r. 54% jednostek administracji publicznej udostępniało online dane z rejestrów publicznych lub innych zasobów danych gromadzonych w urzędzie[20].</w:t>
            </w:r>
          </w:p>
          <w:p w14:paraId="4498F485" w14:textId="77777777" w:rsidR="00A77B3E" w:rsidRPr="007F3725" w:rsidRDefault="004141AE">
            <w:pPr>
              <w:spacing w:before="5pt"/>
              <w:rPr>
                <w:color w:val="000000"/>
                <w:lang w:val="pl-PL"/>
              </w:rPr>
            </w:pPr>
            <w:r w:rsidRPr="007F3725">
              <w:rPr>
                <w:color w:val="000000"/>
                <w:lang w:val="pl-PL"/>
              </w:rPr>
              <w:t>Jednocześnie indeks wskazuje, że zaledwie 8% przedsiębiorstw analizuje duże zbiory danych (średnia UE 14%). Z badań GUS wynika, że w 2019 r. z otwartych danych publicznych w celach biznesowych korzystało 17,5% przedsiębiorstw [21]. Przyczyną jest niewystarczająca ilość i jakość ISP udostępnianych do ponownego wykorzystania, ograniczony dostęp danych o wysokiej wartości i danych dynamicznych, nieodpowiedni sposób udostępnienia ISP (np. stosowanie formatów o niskim stopniu otwartości, brak interfejsów programistycznych aplikacji). Dla rozwoju popytu na dane, duże znaczenie ma również ich rodzaj oraz potencjał przedsiębiorstw do ich wykorzystywania w swojej działalności.</w:t>
            </w:r>
          </w:p>
          <w:p w14:paraId="3AE9681C" w14:textId="77777777" w:rsidR="00A77B3E" w:rsidRPr="007F3725" w:rsidRDefault="004141AE">
            <w:pPr>
              <w:spacing w:before="5pt"/>
              <w:rPr>
                <w:color w:val="000000"/>
                <w:lang w:val="pl-PL"/>
              </w:rPr>
            </w:pPr>
            <w:r w:rsidRPr="007F3725">
              <w:rPr>
                <w:color w:val="000000"/>
                <w:lang w:val="pl-PL"/>
              </w:rPr>
              <w:t>Kluczowa jest intensyfikacja wymiany danych oraz włączenie do tego procesu jak największej liczby różnorodnych podmiotów. Jak wskazuje Europejska strategia w zakresie danych[22] zwiększenie wymiany danych pomiędzy interesariuszami jest czynnikiem niezbędnym do tworzenia nowych produktów i usług, poprawy świadczonych usług publicznych oraz budowania konkurencyjnej gospodarki i poprawy jakości życia obywateli. Tylko 20% JST posiadało politykę lub strategię otwierania danych, w administracji rządowej miała ją blisko połowa podmiotów[23].</w:t>
            </w:r>
          </w:p>
          <w:p w14:paraId="274BD330" w14:textId="77777777" w:rsidR="00A77B3E" w:rsidRPr="007F3725" w:rsidRDefault="004141AE">
            <w:pPr>
              <w:spacing w:before="5pt"/>
              <w:rPr>
                <w:color w:val="000000"/>
                <w:lang w:val="pl-PL"/>
              </w:rPr>
            </w:pPr>
            <w:r w:rsidRPr="007F3725">
              <w:rPr>
                <w:color w:val="000000"/>
                <w:lang w:val="pl-PL"/>
              </w:rPr>
              <w:t>W 2021 r. RM przyjęła Program Otwierania Danych na lata 2021-2027, w którym zdefiniowano następujące cele:</w:t>
            </w:r>
          </w:p>
          <w:p w14:paraId="22F1AA30" w14:textId="77777777" w:rsidR="00A77B3E" w:rsidRPr="007F3725" w:rsidRDefault="00A77B3E">
            <w:pPr>
              <w:numPr>
                <w:ilvl w:val="0"/>
                <w:numId w:val="7"/>
              </w:numPr>
              <w:spacing w:before="5pt"/>
              <w:rPr>
                <w:color w:val="000000"/>
                <w:lang w:val="pl-PL"/>
              </w:rPr>
            </w:pPr>
          </w:p>
          <w:p w14:paraId="2C1AAD6F" w14:textId="77777777" w:rsidR="00A77B3E" w:rsidRPr="007F3725" w:rsidRDefault="004141AE">
            <w:pPr>
              <w:numPr>
                <w:ilvl w:val="1"/>
                <w:numId w:val="7"/>
              </w:numPr>
              <w:spacing w:before="5pt"/>
              <w:rPr>
                <w:color w:val="000000"/>
                <w:lang w:val="pl-PL"/>
              </w:rPr>
            </w:pPr>
            <w:r w:rsidRPr="007F3725">
              <w:rPr>
                <w:color w:val="000000"/>
                <w:lang w:val="pl-PL"/>
              </w:rPr>
              <w:t>Zwiększenie dostępności danych w portalu dane.gov.pl,</w:t>
            </w:r>
          </w:p>
          <w:p w14:paraId="167C456E" w14:textId="77777777" w:rsidR="00A77B3E" w:rsidRPr="007F3725" w:rsidRDefault="004141AE">
            <w:pPr>
              <w:numPr>
                <w:ilvl w:val="1"/>
                <w:numId w:val="7"/>
              </w:numPr>
              <w:spacing w:before="5pt"/>
              <w:rPr>
                <w:color w:val="000000"/>
                <w:lang w:val="pl-PL"/>
              </w:rPr>
            </w:pPr>
            <w:r w:rsidRPr="007F3725">
              <w:rPr>
                <w:color w:val="000000"/>
                <w:lang w:val="pl-PL"/>
              </w:rPr>
              <w:t>Poprawa interoperacyjności i jakości danych,</w:t>
            </w:r>
          </w:p>
          <w:p w14:paraId="38805917" w14:textId="77777777" w:rsidR="00A77B3E" w:rsidRPr="007F3725" w:rsidRDefault="004141AE">
            <w:pPr>
              <w:numPr>
                <w:ilvl w:val="1"/>
                <w:numId w:val="7"/>
              </w:numPr>
              <w:spacing w:before="5pt"/>
              <w:rPr>
                <w:color w:val="000000"/>
                <w:lang w:val="pl-PL"/>
              </w:rPr>
            </w:pPr>
            <w:r w:rsidRPr="007F3725">
              <w:rPr>
                <w:color w:val="000000"/>
                <w:lang w:val="pl-PL"/>
              </w:rPr>
              <w:t>Wzrost wykorzystywania i wymiany danych,</w:t>
            </w:r>
          </w:p>
          <w:p w14:paraId="2EE68FD0" w14:textId="77777777" w:rsidR="00A77B3E" w:rsidRPr="007F3725" w:rsidRDefault="004141AE">
            <w:pPr>
              <w:numPr>
                <w:ilvl w:val="1"/>
                <w:numId w:val="7"/>
              </w:numPr>
              <w:spacing w:before="5pt"/>
              <w:rPr>
                <w:color w:val="000000"/>
                <w:lang w:val="pl-PL"/>
              </w:rPr>
            </w:pPr>
            <w:r w:rsidRPr="007F3725">
              <w:rPr>
                <w:color w:val="000000"/>
                <w:lang w:val="pl-PL"/>
              </w:rPr>
              <w:t>Stymulowanie rynku ponownego wykorzystywania zasobów kultury i danych naukowych,</w:t>
            </w:r>
          </w:p>
          <w:p w14:paraId="5E27EAD7" w14:textId="77777777" w:rsidR="00A77B3E" w:rsidRPr="007F3725" w:rsidRDefault="004141AE">
            <w:pPr>
              <w:numPr>
                <w:ilvl w:val="1"/>
                <w:numId w:val="7"/>
              </w:numPr>
              <w:spacing w:before="5pt"/>
              <w:rPr>
                <w:color w:val="000000"/>
                <w:lang w:val="pl-PL"/>
              </w:rPr>
            </w:pPr>
            <w:r w:rsidRPr="007F3725">
              <w:rPr>
                <w:color w:val="000000"/>
                <w:lang w:val="pl-PL"/>
              </w:rPr>
              <w:t>Współpraca z krajowymi i międzynarodowymi interesariuszami danych,</w:t>
            </w:r>
          </w:p>
          <w:p w14:paraId="3C691080" w14:textId="77777777" w:rsidR="00A77B3E" w:rsidRPr="007F3725" w:rsidRDefault="004141AE">
            <w:pPr>
              <w:numPr>
                <w:ilvl w:val="1"/>
                <w:numId w:val="7"/>
              </w:numPr>
              <w:spacing w:before="5pt"/>
              <w:rPr>
                <w:color w:val="000000"/>
                <w:lang w:val="pl-PL"/>
              </w:rPr>
            </w:pPr>
            <w:r w:rsidRPr="007F3725">
              <w:rPr>
                <w:color w:val="000000"/>
                <w:lang w:val="pl-PL"/>
              </w:rPr>
              <w:lastRenderedPageBreak/>
              <w:t>Podnoszenie wiedzy i umiejętności pracowników administracji publicznej w zakresie otwierania i zarządzania danymi oraz zwiększanie świadomości społecznej na temat potencjału otwartych danych.</w:t>
            </w:r>
          </w:p>
          <w:p w14:paraId="25AAC289" w14:textId="77777777" w:rsidR="00A77B3E" w:rsidRPr="007F3725" w:rsidRDefault="004141AE">
            <w:pPr>
              <w:spacing w:before="5pt"/>
              <w:rPr>
                <w:color w:val="000000"/>
                <w:lang w:val="pl-PL"/>
              </w:rPr>
            </w:pPr>
            <w:r w:rsidRPr="007F3725">
              <w:rPr>
                <w:color w:val="000000"/>
                <w:lang w:val="pl-PL"/>
              </w:rPr>
              <w:t>Planowana interwencja jest zbieżna z postulatami działań zawartymi w projekcie Strategii Produktywności 2030:</w:t>
            </w:r>
          </w:p>
          <w:p w14:paraId="22F5D8EA" w14:textId="77777777" w:rsidR="00A77B3E" w:rsidRPr="007F3725" w:rsidRDefault="00A77B3E">
            <w:pPr>
              <w:numPr>
                <w:ilvl w:val="0"/>
                <w:numId w:val="8"/>
              </w:numPr>
              <w:spacing w:before="5pt"/>
              <w:rPr>
                <w:color w:val="000000"/>
                <w:lang w:val="pl-PL"/>
              </w:rPr>
            </w:pPr>
          </w:p>
          <w:p w14:paraId="4C8F4600" w14:textId="77777777" w:rsidR="00A77B3E" w:rsidRPr="007F3725" w:rsidRDefault="004141AE">
            <w:pPr>
              <w:numPr>
                <w:ilvl w:val="1"/>
                <w:numId w:val="8"/>
              </w:numPr>
              <w:spacing w:before="5pt"/>
              <w:rPr>
                <w:color w:val="000000"/>
                <w:lang w:val="pl-PL"/>
              </w:rPr>
            </w:pPr>
            <w:r w:rsidRPr="007F3725">
              <w:rPr>
                <w:color w:val="000000"/>
                <w:lang w:val="pl-PL"/>
              </w:rPr>
              <w:t>Zwiększenie otwartości i wykorzystania danych,</w:t>
            </w:r>
          </w:p>
          <w:p w14:paraId="2F7D424C" w14:textId="77777777" w:rsidR="00A77B3E" w:rsidRPr="007F3725" w:rsidRDefault="004141AE">
            <w:pPr>
              <w:numPr>
                <w:ilvl w:val="1"/>
                <w:numId w:val="8"/>
              </w:numPr>
              <w:spacing w:before="5pt"/>
              <w:rPr>
                <w:color w:val="000000"/>
                <w:lang w:val="pl-PL"/>
              </w:rPr>
            </w:pPr>
            <w:r w:rsidRPr="007F3725">
              <w:rPr>
                <w:color w:val="000000"/>
                <w:lang w:val="pl-PL"/>
              </w:rPr>
              <w:t>Rozwój technologii sztucznej inteligencji i wdrażanie ich w kluczowych obszarach gospodarki,</w:t>
            </w:r>
          </w:p>
          <w:p w14:paraId="73651E58" w14:textId="77777777" w:rsidR="00A77B3E" w:rsidRPr="007F3725" w:rsidRDefault="004141AE">
            <w:pPr>
              <w:numPr>
                <w:ilvl w:val="1"/>
                <w:numId w:val="8"/>
              </w:numPr>
              <w:spacing w:before="5pt"/>
              <w:rPr>
                <w:color w:val="000000"/>
                <w:lang w:val="pl-PL"/>
              </w:rPr>
            </w:pPr>
            <w:r w:rsidRPr="007F3725">
              <w:rPr>
                <w:color w:val="000000"/>
                <w:lang w:val="pl-PL"/>
              </w:rPr>
              <w:t>Powszechny dostęp do infrastruktury szybkiej i niezawodnej transmisji danych.</w:t>
            </w:r>
          </w:p>
          <w:p w14:paraId="094A13C7" w14:textId="77777777" w:rsidR="00A77B3E" w:rsidRPr="007F3725" w:rsidRDefault="004141AE">
            <w:pPr>
              <w:spacing w:before="5pt"/>
              <w:rPr>
                <w:color w:val="000000"/>
                <w:lang w:val="pl-PL"/>
              </w:rPr>
            </w:pPr>
            <w:r w:rsidRPr="007F3725">
              <w:rPr>
                <w:color w:val="000000"/>
                <w:lang w:val="pl-PL"/>
              </w:rPr>
              <w:t>Konieczne jest wsparcie rozwoju infrastruktury służącej wymianie danych oraz projektów sektora publicznego i prywatnego, które pozwolą na szersze użycie zbiorów danych przez administrację i przedsiębiorstwa.</w:t>
            </w:r>
          </w:p>
          <w:p w14:paraId="79E56BDE" w14:textId="77777777" w:rsidR="00A77B3E" w:rsidRPr="007F3725" w:rsidRDefault="004141AE">
            <w:pPr>
              <w:spacing w:before="5pt"/>
              <w:rPr>
                <w:color w:val="000000"/>
                <w:lang w:val="pl-PL"/>
              </w:rPr>
            </w:pPr>
            <w:r w:rsidRPr="007F3725">
              <w:rPr>
                <w:color w:val="000000"/>
                <w:lang w:val="pl-PL"/>
              </w:rPr>
              <w:t>Wśród niezbędnych działań należy wymienić również rozwiązania o charakterze standaryzacyjnym, prawnym, edukacyjnym, informacyjnym, promocyjnym oraz działania na rzecz rozwoju kultury wymiany danych biznesu, nauki, kultury i administracji.</w:t>
            </w:r>
          </w:p>
          <w:p w14:paraId="716814CA" w14:textId="77777777" w:rsidR="00A77B3E" w:rsidRPr="007F3725" w:rsidRDefault="004141AE">
            <w:pPr>
              <w:spacing w:before="5pt"/>
              <w:rPr>
                <w:color w:val="000000"/>
                <w:lang w:val="pl-PL"/>
              </w:rPr>
            </w:pPr>
            <w:r w:rsidRPr="007F3725">
              <w:rPr>
                <w:b/>
                <w:bCs/>
                <w:color w:val="000000"/>
                <w:lang w:val="pl-PL"/>
              </w:rPr>
              <w:t>Wnioski w zakresie współpracy międzysektorowej na rzecz cyfrowych rozwiązań problemów społeczno-gospodarczych</w:t>
            </w:r>
          </w:p>
          <w:p w14:paraId="40F26E03" w14:textId="77777777" w:rsidR="00A77B3E" w:rsidRPr="007F3725" w:rsidRDefault="004141AE">
            <w:pPr>
              <w:spacing w:before="5pt"/>
              <w:rPr>
                <w:color w:val="000000"/>
                <w:lang w:val="pl-PL"/>
              </w:rPr>
            </w:pPr>
            <w:r w:rsidRPr="007F3725">
              <w:rPr>
                <w:color w:val="000000"/>
                <w:lang w:val="pl-PL"/>
              </w:rPr>
              <w:t>Dzięki postępującemu procesowi transformacji cyfrowej, wynikającej z dostępu do wydajnej infrastruktury teleinformatycznej, możliwości pozyskiwania i wykorzystywania dużych zbiorów danych oraz rozwoju technik analizy, możliwe jest coraz skuteczniejsze rozwiązywanie problemów społeczno-gospodarczych.</w:t>
            </w:r>
          </w:p>
          <w:p w14:paraId="2F7340D5" w14:textId="77777777" w:rsidR="00A77B3E" w:rsidRPr="007F3725" w:rsidRDefault="004141AE">
            <w:pPr>
              <w:spacing w:before="5pt"/>
              <w:rPr>
                <w:color w:val="000000"/>
                <w:lang w:val="pl-PL"/>
              </w:rPr>
            </w:pPr>
            <w:r w:rsidRPr="007F3725">
              <w:rPr>
                <w:color w:val="000000"/>
                <w:lang w:val="pl-PL"/>
              </w:rPr>
              <w:t xml:space="preserve">Zwiększenie poziomu wykorzystania rozwiązań cyfrowych przez rodzime organizacje jest kluczowe dla rozwoju i wzrostu konkurencyjności polskiej gospodarki. Ich użycie nie jest zbyt duże. Potwierdza to raport </w:t>
            </w:r>
            <w:r w:rsidRPr="007F3725">
              <w:rPr>
                <w:i/>
                <w:iCs/>
                <w:color w:val="000000"/>
                <w:lang w:val="pl-PL"/>
              </w:rPr>
              <w:t>Indeks gospodarki cyfrowej i społeczeństwa cyfrowego (DESI) na 2021 r.</w:t>
            </w:r>
            <w:r w:rsidRPr="007F3725">
              <w:rPr>
                <w:color w:val="000000"/>
                <w:lang w:val="pl-PL"/>
              </w:rPr>
              <w:t>, w którym Polska zajmuje 24. miejsce w UE jeżeli chodzi o integrację technologii cyfrowej w działalności biznesowej z wynikiem 25,9 pkt (średnia UE – 37,6 pkt). Według raportu 15% przedsiębiorstw w Polsce w 2020 r. korzystało z usług w chmurze (średnia UE -26%)[24]. Przewiduje się duży wzrost zastosowania technologii i rozwiązań cyfrowych w Polsce. Pokazuje to przykład internetu rzeczy. W najbliższych latach tempo wzrostu rynku technologii związanych z internetem rzeczy ma wynieść nawet ok. 13% rok do roku[25]. Kluczowe znaczenie dla procesu transformacji cyfrowej będzie mieć też rozwój technologii telekomunikacyjnych. Oparte na systemach łączności najnowszych generacji rozwiązania umożliwią powstanie nowoczesnego społeczeństwa informacyjnego.</w:t>
            </w:r>
          </w:p>
          <w:p w14:paraId="738AF9C0" w14:textId="77777777" w:rsidR="00A77B3E" w:rsidRPr="007F3725" w:rsidRDefault="004141AE">
            <w:pPr>
              <w:spacing w:before="5pt"/>
              <w:rPr>
                <w:color w:val="000000"/>
                <w:lang w:val="pl-PL"/>
              </w:rPr>
            </w:pPr>
            <w:r w:rsidRPr="007F3725">
              <w:rPr>
                <w:color w:val="000000"/>
                <w:lang w:val="pl-PL"/>
              </w:rPr>
              <w:t>Współpraca międzysektorowa w obszarze cyfryzacji obejmująca w szczególności administrację publiczną, przedsiębiorców, uczelnie i podmioty nauki[26] wpłynie na wdrożenie nowych e-usług, wykorzystujących potencjał nowoczesnych technologii w zakresie m.in. łączności, internetu rzeczy i sztucznej inteligencji. Planowane działania zwiększą popyt na infrastrukturę telekomunikacyjną najnowszych generacji w sektorze prywatnym i publicznym. Powstałe platformy i usługi zapewnią zdalny dostęp do unikalnych narzędzi oraz umożliwią przetwarzanie, analizę, bezpieczne gromadzenie i archiwizację dużych zbiorów danych, co będzie skutkowało przyspieszeniem rozwoju takich obszarów jak np.: motoryzacja, e-zdrowie, transport, kultura i rozrywka, bezpieczeństwo publiczne, energetyka, technologie finansowe czy rolnictwo.</w:t>
            </w:r>
          </w:p>
          <w:p w14:paraId="359C3ACE" w14:textId="77777777" w:rsidR="00A77B3E" w:rsidRPr="007F3725" w:rsidRDefault="004141AE">
            <w:pPr>
              <w:spacing w:before="5pt"/>
              <w:rPr>
                <w:color w:val="000000"/>
                <w:lang w:val="pl-PL"/>
              </w:rPr>
            </w:pPr>
            <w:r w:rsidRPr="007F3725">
              <w:rPr>
                <w:color w:val="000000"/>
                <w:lang w:val="pl-PL"/>
              </w:rPr>
              <w:t>Dzięki rozwojowi technologii informacyjno-komunikacyjnych miasta będą stawać się bardziej przyjazne mieszkańcom, lepiej zorganizowane i efektywniej wykorzystujące dostępne zasoby. W długim horyzoncie czasowym wykorzystanie potencjału technologii cyfrowych może stanowić istotną siłę napędową polskiej gospodarki, przynosząc wymierne korzyści dla mieszkańców, jednostek administracji publicznej oraz przedsiębiorstw. Sytuacja związana z epidemią COVID-19 pokazuje jak istotne są działania mające na celu wsparcie transformacji cyfrowej Polski.</w:t>
            </w:r>
          </w:p>
          <w:p w14:paraId="4588B4A5" w14:textId="77777777" w:rsidR="00A77B3E" w:rsidRPr="007F3725" w:rsidRDefault="004141AE">
            <w:pPr>
              <w:spacing w:before="5pt"/>
              <w:rPr>
                <w:color w:val="000000"/>
                <w:lang w:val="pl-PL"/>
              </w:rPr>
            </w:pPr>
            <w:r w:rsidRPr="007F3725">
              <w:rPr>
                <w:b/>
                <w:bCs/>
                <w:color w:val="000000"/>
                <w:lang w:val="pl-PL"/>
              </w:rPr>
              <w:t>Wnioski w zakresie budowy społeczeństwa informacyjnego i rozwoju e-kompetencji</w:t>
            </w:r>
          </w:p>
          <w:p w14:paraId="2887068B" w14:textId="77777777" w:rsidR="00A77B3E" w:rsidRPr="007F3725" w:rsidRDefault="004141AE">
            <w:pPr>
              <w:spacing w:before="5pt"/>
              <w:rPr>
                <w:color w:val="000000"/>
                <w:lang w:val="pl-PL"/>
              </w:rPr>
            </w:pPr>
            <w:r w:rsidRPr="007F3725">
              <w:rPr>
                <w:color w:val="000000"/>
                <w:lang w:val="pl-PL"/>
              </w:rPr>
              <w:lastRenderedPageBreak/>
              <w:t>Rozwój technologiczny kraju spowoduje zautomatyzowanie 49% czasu pracy w Polsce już w 2030 r.[27]Oznacza to szansę na wzrost produktywności, ale także stawia wyzwania związane z dostosowaniem pracowników i ich kompetencji do nowego rynku pracy. Instytucje i społeczeństwo muszą stawić czoła zmianom, takim jak rosnące zapotrzebowanie na pracowników o wyższych kompetencjach cyfrowych. Jest to szczególnie ważne w kontekście niewystraczającego poziomu kompetencji cyfrowych u osób aktywnych zawodowo (w tym pracowników administracji publicznej). Mamy do czynienia również z szybką dezaktualizacją ww. kompetencji i niewystarczającą wiedzą dotyczącą możliwości wykorzystania nowych technologii w środowisku pracy. Ma to szczególne znaczenie w kontekście pandemii COVID-19, która wymusiła konieczność pracy zdalnej w sektorze prywatnym i publicznym. Przykładowo w maju 2020 r. ponad 42% (blisko 52 tys. osób) wszystkich członków korpusu służby cywilnej pracowało zdalnie</w:t>
            </w:r>
            <w:r w:rsidRPr="007F3725">
              <w:rPr>
                <w:b/>
                <w:bCs/>
                <w:color w:val="000000"/>
                <w:lang w:val="pl-PL"/>
              </w:rPr>
              <w:t>.</w:t>
            </w:r>
            <w:r w:rsidRPr="007F3725">
              <w:rPr>
                <w:color w:val="000000"/>
                <w:lang w:val="pl-PL"/>
              </w:rPr>
              <w:t xml:space="preserve"> W największym stopniu zdalnie pracowały ministerstwa (73%) oraz urzędy centralne (59%)[28]. Oznacza to, że bez umiejętności korzystania z nowoczesnych technologii niemożliwe stanie się efektywne świadczenie pracy.</w:t>
            </w:r>
          </w:p>
          <w:p w14:paraId="5F12CBD9" w14:textId="77777777" w:rsidR="00A77B3E" w:rsidRPr="007F3725" w:rsidRDefault="004141AE">
            <w:pPr>
              <w:spacing w:before="5pt"/>
              <w:rPr>
                <w:color w:val="000000"/>
                <w:lang w:val="pl-PL"/>
              </w:rPr>
            </w:pPr>
            <w:r w:rsidRPr="007F3725">
              <w:rPr>
                <w:color w:val="000000"/>
                <w:lang w:val="pl-PL"/>
              </w:rPr>
              <w:t>Mając na uwadze cel, jakim jest sprawnie działająca administracja, tj. sieć instytucji powiązanych systemem informacyjnym państwa, realizująca ideę otwartej administracji publicznej, wspierająca obywatela i świadcząca wysokiej jakości usługi, z wykorzystaniem nowoczesnych technologii informacyjnych[29] - konieczne jest wprowadzenie takich zmian w sposobie jej funkcjonowania, które poprzez wykorzystanie nowoczesnych technologii, przyczynią się do podniesienia sprawności realizacji zadań państwa i polityk publicznych. Do tego celu niezbędne jest podnoszenie e-umiejętności osób pracujących w instytucjach sektora publicznego i stałe wsparcie rozwoju ich umiejętności. Zagrożenie epidemiologiczne związane z COVID-19 pokazało jak ważne jest zastosowanie rozwiązań cyfrowych w ochronie zdrowia. Cyfryzacja tego obszaru to proces złożony. Jego realizacja wymaga wsparcia szkoleniowego ukierunkowanego na budowanie nowych umiejętności szeroko rozumianego personelu sektora ochrony zdrowia. Zastosowanie rozwiązań z zakresu e-zdrowia będzie wsparciem dla kadry medycznej w obszarach profilaktyki, diagnostyki oraz zapewni efektywniejszy proces leczenia. Wskazane działania wpłyną na podwyższenie dostępu obywateli do wysokiej jakości usług w ochronie zdrowia.</w:t>
            </w:r>
          </w:p>
          <w:p w14:paraId="6F233D5D" w14:textId="77777777" w:rsidR="00A77B3E" w:rsidRPr="007F3725" w:rsidRDefault="004141AE">
            <w:pPr>
              <w:spacing w:before="5pt"/>
              <w:rPr>
                <w:color w:val="000000"/>
                <w:lang w:val="pl-PL"/>
              </w:rPr>
            </w:pPr>
            <w:r w:rsidRPr="007F3725">
              <w:rPr>
                <w:color w:val="000000"/>
                <w:lang w:val="pl-PL"/>
              </w:rPr>
              <w:t>Dostęp do internetu staje się coraz bardziej powszechny. Wg badań GUS: w 2017 r. korzystało z niego 81,9% gospodarstw domowych, w 2018 r. 84,2%, a rok później już 86,7%, natomiast w 2020 r. 90,4%. Dostęp do sieci oraz prowadzenie projektów w ramach perspektywy budżetowej 2014-2020, w tym m.in. kampanii edukacyjno-informacyjnych na rzecz upowszechniania korzyści z wykorzystywania TIK, przekładają się na zwiększenie aktywności Polaków w internetowej przestrzeni. Można to zaobserwować m.in. na przykładzie korzystania z e-administracji. W 2017 r. osoby korzystające w ciągu ostatniego roku z usług administracji publicznej przez Internet stanowiły 31% populacji osób w wieku 16-74 lata, w 2018 r. zanotowano wzrost o 4 p.p. w tym zakresie, w 2019 r. – dalszy wzrost o 5 p.p (do 40%), by w 2020 r. osiągnąć wynik blisko 42%.</w:t>
            </w:r>
          </w:p>
          <w:p w14:paraId="35F60A74" w14:textId="77777777" w:rsidR="00A77B3E" w:rsidRPr="007F3725" w:rsidRDefault="004141AE">
            <w:pPr>
              <w:spacing w:before="5pt"/>
              <w:rPr>
                <w:color w:val="000000"/>
                <w:lang w:val="pl-PL"/>
              </w:rPr>
            </w:pPr>
            <w:r w:rsidRPr="007F3725">
              <w:rPr>
                <w:color w:val="000000"/>
                <w:lang w:val="pl-PL"/>
              </w:rPr>
              <w:t>Należy podkreślić, że indeks umiejętności cyfrowych wskazuje na wciąż niski odsetek osób posiadających co najmniej podstawowe umiejętności cyfrowe. W 2020 r. wyniósł on 50%, tj. o 6 p.p. więcej niż rok wcześniej. Istotne są dalsze działania podnoszące wiedzę i świadomość społeczną na temat korzyści z wykorzystywania nowoczesnych technologii, w tym korzystania z e-usług publicznych, a także działania mające na celu zmianę negatywnych postaw społecznych dotyczących TIK, promujące nabywanie i rozwijanie e-umiejętności.</w:t>
            </w:r>
          </w:p>
          <w:p w14:paraId="3AFBCCBF" w14:textId="77777777" w:rsidR="00A77B3E" w:rsidRPr="007F3725" w:rsidRDefault="004141AE">
            <w:pPr>
              <w:spacing w:before="5pt"/>
              <w:rPr>
                <w:color w:val="000000"/>
                <w:lang w:val="pl-PL"/>
              </w:rPr>
            </w:pPr>
            <w:r w:rsidRPr="007F3725">
              <w:rPr>
                <w:color w:val="000000"/>
                <w:lang w:val="pl-PL"/>
              </w:rPr>
              <w:t>Rozwój nowoczesnych technologii i ich wykorzystywanie w administracji publicznej, biznesie oraz przez społeczeństwo, nie może odbywać się bez konieczności zapewnienia cyberbezpieczeństwa użytkownikom. Nie mówimy tutaj tylko o „twardym” pojmowaniu bezpieczeństwa np. w postaci posiadania specjalistycznych systemów zabezpieczeń, czy procedur organizacyjnych. Ze zwiększonym dostępem i wykorzystaniem technologii cyfrowych przez całe społeczeństwo wzrasta też ryzyko narażenia na zagrożenia w sieci tj. np. utratę/wykorzystanie danych, cyberprzestępstwa. Dlatego konieczne są działania uświadamiające znaczenie bezpieczeństwa w sieci. Należą do nich np. uczenie krytycznego podejścia do informacji – fake news, podnoszenie świadomości na temat zagrożeń, cyberprzestępstw, dezinformacji. Konieczne są aktywne działania zmierzające do zapełnienia dużej luki kompetencyjnej na rynku pracy w kontekście braku wystarczającej liczby specjalistów branżowych zajmujących się cyberbezpieczeństwem w sektorach publicznym i prywatnym.</w:t>
            </w:r>
          </w:p>
          <w:p w14:paraId="68EA9599" w14:textId="77777777" w:rsidR="00A77B3E" w:rsidRPr="007F3725" w:rsidRDefault="004141AE">
            <w:pPr>
              <w:spacing w:before="5pt"/>
              <w:rPr>
                <w:color w:val="000000"/>
                <w:lang w:val="pl-PL"/>
              </w:rPr>
            </w:pPr>
            <w:r w:rsidRPr="007F3725">
              <w:rPr>
                <w:color w:val="000000"/>
                <w:lang w:val="pl-PL"/>
              </w:rPr>
              <w:lastRenderedPageBreak/>
              <w:t>Wyzwaniem dla FERC jest zaspokojenie rosnącego zapotrzebowania, w szczególności na zaawansowane umiejętności cyfrowe np. z obszarów: analiza danych i uczenie maszynowe, cyberbezpieczeństwo, sztuczna inteligencja, internet rzeczy, obliczenia kwantowe, czy zarządzanie IT. Są one istotne dla sprawnego funkcjonowania administracji oraz realizacji polityk publicznych, co wymaga stałego podnoszenia kompetencji kadr zaangażowanych w świadczenie usług, produktów lub procesów cyfrowych. Wsparcie obejmie szkolenia dotyczące współczesnych trendów rozwojowych m.in. cyfryzacji gospodarki, przemysłu 4.0, cyberbezpieczenstwa.</w:t>
            </w:r>
          </w:p>
          <w:p w14:paraId="0A7A0319" w14:textId="77777777" w:rsidR="00A77B3E" w:rsidRPr="007F3725" w:rsidRDefault="004141AE">
            <w:pPr>
              <w:spacing w:before="5pt"/>
              <w:rPr>
                <w:color w:val="000000"/>
                <w:lang w:val="pl-PL"/>
              </w:rPr>
            </w:pPr>
            <w:r w:rsidRPr="007F3725">
              <w:rPr>
                <w:color w:val="000000"/>
                <w:lang w:val="pl-PL"/>
              </w:rPr>
              <w:t>Celem kampanii edukacyjno-informacyjnych będzie podniesienie powszechnej świadomości o korzyściach płynących ze stosowania technologii cyfrowych, w tym e-usług publicznych. Działanie ma budować i utrwalać motywacje do korzystania z TIK, rozwój niezbędnych umiejętności oraz zmianę postaw negatywnych wykorzystania tych technologii, jak również likwidację stereotypów wpływających na brak zainteresowania TIK.</w:t>
            </w:r>
          </w:p>
          <w:p w14:paraId="05D59ADF" w14:textId="77777777" w:rsidR="00A77B3E" w:rsidRPr="007F3725" w:rsidRDefault="004141AE">
            <w:pPr>
              <w:spacing w:before="5pt"/>
              <w:rPr>
                <w:color w:val="000000"/>
                <w:lang w:val="pl-PL"/>
              </w:rPr>
            </w:pPr>
            <w:r w:rsidRPr="007F3725">
              <w:rPr>
                <w:b/>
                <w:bCs/>
                <w:color w:val="000000"/>
                <w:lang w:val="pl-PL"/>
              </w:rPr>
              <w:t>Doświadczenia z realizacji Programu Operacyjnego Polska Cyfrowa na lata 2014-2020</w:t>
            </w:r>
          </w:p>
          <w:p w14:paraId="6EA306BF" w14:textId="77777777" w:rsidR="00A77B3E" w:rsidRPr="007F3725" w:rsidRDefault="004141AE">
            <w:pPr>
              <w:spacing w:before="5pt"/>
              <w:rPr>
                <w:color w:val="000000"/>
                <w:lang w:val="pl-PL"/>
              </w:rPr>
            </w:pPr>
            <w:r w:rsidRPr="007F3725">
              <w:rPr>
                <w:color w:val="000000"/>
                <w:lang w:val="pl-PL"/>
              </w:rPr>
              <w:t xml:space="preserve">W FERC kontynuowane będą działania umożliwiające jak najszerszy dostęp do szerokopasmowego internetu, przy jak najwyższych parametrach technicznych na obszarach, gdzie stwierdzono niedoskonałość rynku w zakresie dostępu do internetu o wysokich przepustowościach. Zgodnie z wnioskami z badań planuje się kontynuowanie wsparcia w dotychczasowym kształcie, jednakże z pewnymi modyfikacjami. Obszary interwencji będą wyznaczane na podstawie publicznych baz danych o istniejącej infrastrukturze szerokopasmowej przy równoczesnym usprawnieniu tego procesu oraz przy poprawie publicznej komunikacji w tym zakresie. Zgodnie z zaleceniami ekspertów, przy wyborze projektów będzie wykorzystywany mechanizm aukcyjny. </w:t>
            </w:r>
          </w:p>
          <w:p w14:paraId="7F46ADE4" w14:textId="77777777" w:rsidR="00A77B3E" w:rsidRPr="007F3725" w:rsidRDefault="004141AE">
            <w:pPr>
              <w:spacing w:before="5pt"/>
              <w:rPr>
                <w:color w:val="000000"/>
                <w:lang w:val="pl-PL"/>
              </w:rPr>
            </w:pPr>
            <w:r w:rsidRPr="007F3725">
              <w:rPr>
                <w:color w:val="000000"/>
                <w:lang w:val="pl-PL"/>
              </w:rPr>
              <w:t>W obszarze e-administracji kontynuowane będą działania z perspektywy 2014-2020 polegające na udostępnieniu nowych i modernizacji istniejących e-usług oraz cyfryzacji procesów back-office w administracji publicznej. Wnioski z badań wskazują na bardzo duże potrzeby w zakresie wdrażania dodatkowych usług elektronicznych. Zgodnie z rekomendacją badania osi II POPC dalsze działania równocześnie powinny być nastawione na konsolidację systemów gromadzących dane wielu instytucji publicznych.</w:t>
            </w:r>
          </w:p>
          <w:p w14:paraId="558A023B" w14:textId="77777777" w:rsidR="00A77B3E" w:rsidRPr="007F3725" w:rsidRDefault="004141AE">
            <w:pPr>
              <w:spacing w:before="5pt"/>
              <w:rPr>
                <w:color w:val="000000"/>
                <w:lang w:val="pl-PL"/>
              </w:rPr>
            </w:pPr>
            <w:r w:rsidRPr="007F3725">
              <w:rPr>
                <w:color w:val="000000"/>
                <w:lang w:val="pl-PL"/>
              </w:rPr>
              <w:t>Nowym obszarem będą projekty dedykowane cyberbezpieczeństwu oraz wsparcie dla projektów dostarczających skalowalne rozwiązania problemów społeczno-gospodarczych. Nacisk na bezpieczeństwo jest związany z obecną sytuacją, a także z konkluzjami z badań. Zgodnie z raportami z działalności Cert Polska 2018, 2021 utrzymuje się tendencja wzrostowa w liczbie zgłoszeń incydentów w zakresie cyberbezpieczeństwa.</w:t>
            </w:r>
          </w:p>
          <w:p w14:paraId="2A847BC2" w14:textId="77777777" w:rsidR="00A77B3E" w:rsidRPr="007F3725" w:rsidRDefault="004141AE">
            <w:pPr>
              <w:spacing w:before="5pt"/>
              <w:rPr>
                <w:color w:val="000000"/>
                <w:lang w:val="pl-PL"/>
              </w:rPr>
            </w:pPr>
            <w:r w:rsidRPr="007F3725">
              <w:rPr>
                <w:color w:val="000000"/>
                <w:lang w:val="pl-PL"/>
              </w:rPr>
              <w:t>Budowa gospodarki opartej na danych wymaga kontynuowania wsparcia digitalizacji i udostępniania zasobów administracji, kultury i nauki oraz poszerzenia interwencji o wsparcie gromadzenia i wykorzystania danych oraz ich wymiany między przedsiębiorstwami.</w:t>
            </w:r>
          </w:p>
          <w:p w14:paraId="378C91A7" w14:textId="77777777" w:rsidR="00A77B3E" w:rsidRPr="007F3725" w:rsidRDefault="004141AE">
            <w:pPr>
              <w:spacing w:before="5pt"/>
              <w:rPr>
                <w:color w:val="000000"/>
                <w:lang w:val="pl-PL"/>
              </w:rPr>
            </w:pPr>
            <w:r w:rsidRPr="007F3725">
              <w:rPr>
                <w:color w:val="000000"/>
                <w:lang w:val="pl-PL"/>
              </w:rPr>
              <w:t>W POPC realizowana była interwencja dotycząca podnoszenia kompetencji cyfrowych społeczeństwa, w tym: nauki programowania w szkołach oraz działań podnoszących świadomość w zakresie korzystania TIK. Z ewaluacji mid-term wynika, że w perspektywie 2021-2027 ww. działania szkoleniowe powinny być przede wszystkim finansowane z EFS+.</w:t>
            </w:r>
          </w:p>
          <w:p w14:paraId="26BC74C8" w14:textId="77777777" w:rsidR="00A77B3E" w:rsidRPr="007F3725" w:rsidRDefault="004141AE">
            <w:pPr>
              <w:spacing w:before="5pt"/>
              <w:rPr>
                <w:color w:val="000000"/>
                <w:lang w:val="pl-PL"/>
              </w:rPr>
            </w:pPr>
            <w:r w:rsidRPr="007F3725">
              <w:rPr>
                <w:color w:val="000000"/>
                <w:lang w:val="pl-PL"/>
              </w:rPr>
              <w:t>Wiele badań wskazało na konieczność kontynuowania wsparcia doradczego dla beneficjentów oraz wsparcia działań edukacyjno-informacyjnych skierowanych do odbiorców e-usług publicznych.</w:t>
            </w:r>
          </w:p>
          <w:p w14:paraId="26D8F094" w14:textId="77777777" w:rsidR="00A77B3E" w:rsidRPr="007F3725" w:rsidRDefault="004141AE">
            <w:pPr>
              <w:spacing w:before="5pt"/>
              <w:rPr>
                <w:color w:val="000000"/>
                <w:lang w:val="pl-PL"/>
              </w:rPr>
            </w:pPr>
            <w:r w:rsidRPr="007F3725">
              <w:rPr>
                <w:color w:val="000000"/>
                <w:lang w:val="pl-PL"/>
              </w:rPr>
              <w:t>W FERC interwencja będzie skoncentrowana na podnoszeniu kompetencji cyfrowych pracowników instytucji sektora publicznego oraz kontynuacji działań w zakresie budowania świadomości dotyczącej zarówno korzyści, jak i zagrożeń wynikających z korzystania z TIK.</w:t>
            </w:r>
          </w:p>
          <w:p w14:paraId="6B922206" w14:textId="77777777" w:rsidR="00A77B3E" w:rsidRPr="007F3725" w:rsidRDefault="004141AE">
            <w:pPr>
              <w:spacing w:before="5pt"/>
              <w:rPr>
                <w:color w:val="000000"/>
                <w:lang w:val="pl-PL"/>
              </w:rPr>
            </w:pPr>
            <w:r w:rsidRPr="007F3725">
              <w:rPr>
                <w:b/>
                <w:bCs/>
                <w:color w:val="000000"/>
                <w:lang w:val="pl-PL"/>
              </w:rPr>
              <w:t>Wyzwania w zakresie zdolności administracyjnych i sprawowania rządów</w:t>
            </w:r>
          </w:p>
          <w:p w14:paraId="60302C3A" w14:textId="77777777" w:rsidR="00A77B3E" w:rsidRPr="007F3725" w:rsidRDefault="004141AE">
            <w:pPr>
              <w:spacing w:before="5pt"/>
              <w:rPr>
                <w:color w:val="000000"/>
                <w:lang w:val="pl-PL"/>
              </w:rPr>
            </w:pPr>
            <w:r w:rsidRPr="007F3725">
              <w:rPr>
                <w:color w:val="000000"/>
                <w:lang w:val="pl-PL"/>
              </w:rPr>
              <w:t xml:space="preserve">FERC wpisuje się w wyzwania w zakresie zdolności administracyjnych i sprawowania rządów, określone w krajowych dokumentach strategicznych SOR i KSRR 2030. Należą do nich m.in.: wzmocnienie powiązania interwencji dokonywanych z udziałem środków UE z krajowym systemem planowania i finansowania rozwoju; zapewnienie stabilizacji personalnej kadr administracji publicznej, podnoszenie ich kompetencji, wiedzy i umiejętności oraz wprowadzenie odpowiednich systemów </w:t>
            </w:r>
            <w:r w:rsidRPr="007F3725">
              <w:rPr>
                <w:color w:val="000000"/>
                <w:lang w:val="pl-PL"/>
              </w:rPr>
              <w:lastRenderedPageBreak/>
              <w:t>motywacyjnych, a także wypracowanie/udoskonalenie mechanizmów współpracy instytucji publicznych na różnych poziomach zarządzania. Wyzwaniem jest zapewnienie płynnego przejścia pomiędzy dwoma okresami programowania, z uwzględnieniem konieczności wykorzystania dotychczasowych doświadczeń poprzez angażowanie kadr w skali dającej gwarancję sprawnego zakończenia realizacji perspektywy 2014-2020 oraz uruchomienia programów 2021-2027.</w:t>
            </w:r>
          </w:p>
          <w:p w14:paraId="331D8437" w14:textId="77777777" w:rsidR="00A77B3E" w:rsidRPr="007F3725" w:rsidRDefault="004141AE">
            <w:pPr>
              <w:spacing w:before="5pt"/>
              <w:rPr>
                <w:color w:val="000000"/>
                <w:lang w:val="pl-PL"/>
              </w:rPr>
            </w:pPr>
            <w:r w:rsidRPr="007F3725">
              <w:rPr>
                <w:color w:val="000000"/>
                <w:lang w:val="pl-PL"/>
              </w:rPr>
              <w:t xml:space="preserve">[1] </w:t>
            </w:r>
            <w:r w:rsidRPr="007F3725">
              <w:rPr>
                <w:i/>
                <w:iCs/>
                <w:color w:val="000000"/>
                <w:lang w:val="pl-PL"/>
              </w:rPr>
              <w:t xml:space="preserve">Raport o stanie rynku telekomunikacyjnego w Polsce w 2021 r., </w:t>
            </w:r>
            <w:r w:rsidRPr="007F3725">
              <w:rPr>
                <w:color w:val="000000"/>
                <w:lang w:val="pl-PL"/>
              </w:rPr>
              <w:t>UKE, Warszawa, 2022 r.</w:t>
            </w:r>
          </w:p>
          <w:p w14:paraId="0E65EEFA" w14:textId="77777777" w:rsidR="00A77B3E" w:rsidRDefault="004141AE">
            <w:pPr>
              <w:spacing w:before="5pt"/>
              <w:rPr>
                <w:color w:val="000000"/>
              </w:rPr>
            </w:pPr>
            <w:r>
              <w:rPr>
                <w:color w:val="000000"/>
              </w:rPr>
              <w:t>[2] eur-lex.europa.eu/legal-content/PL/TXT/?uri=CELEX%3A52016DC0587</w:t>
            </w:r>
          </w:p>
          <w:p w14:paraId="778D9AC0" w14:textId="77777777" w:rsidR="00A77B3E" w:rsidRPr="007F3725" w:rsidRDefault="004141AE">
            <w:pPr>
              <w:spacing w:before="5pt"/>
              <w:rPr>
                <w:color w:val="000000"/>
                <w:lang w:val="pl-PL"/>
              </w:rPr>
            </w:pPr>
            <w:r w:rsidRPr="007F3725">
              <w:rPr>
                <w:color w:val="000000"/>
                <w:lang w:val="pl-PL"/>
              </w:rPr>
              <w:t xml:space="preserve">[3] </w:t>
            </w:r>
            <w:r w:rsidRPr="007F3725">
              <w:rPr>
                <w:i/>
                <w:iCs/>
                <w:color w:val="000000"/>
                <w:lang w:val="pl-PL"/>
              </w:rPr>
              <w:t xml:space="preserve">Raport o stanie rynku telekomunikacyjnego w Polsce w 2021 r., </w:t>
            </w:r>
            <w:r w:rsidRPr="007F3725">
              <w:rPr>
                <w:color w:val="000000"/>
                <w:lang w:val="pl-PL"/>
              </w:rPr>
              <w:t>UKE, Warszawa, 2022 r.</w:t>
            </w:r>
          </w:p>
          <w:p w14:paraId="0E769EDB" w14:textId="77777777" w:rsidR="00A77B3E" w:rsidRPr="007F3725" w:rsidRDefault="004141AE">
            <w:pPr>
              <w:spacing w:before="5pt"/>
              <w:rPr>
                <w:color w:val="000000"/>
                <w:lang w:val="pl-PL"/>
              </w:rPr>
            </w:pPr>
            <w:r w:rsidRPr="007F3725">
              <w:rPr>
                <w:color w:val="000000"/>
                <w:lang w:val="pl-PL"/>
              </w:rPr>
              <w:t>[4] JST – Jednostki Samorządu Terytorialnego</w:t>
            </w:r>
          </w:p>
          <w:p w14:paraId="77B8E8A2" w14:textId="77777777" w:rsidR="00A77B3E" w:rsidRPr="007F3725" w:rsidRDefault="004141AE">
            <w:pPr>
              <w:spacing w:before="5pt"/>
              <w:rPr>
                <w:color w:val="000000"/>
                <w:lang w:val="pl-PL"/>
              </w:rPr>
            </w:pPr>
            <w:r w:rsidRPr="007F3725">
              <w:rPr>
                <w:color w:val="000000"/>
                <w:lang w:val="pl-PL"/>
              </w:rPr>
              <w:t>[5] Sprawozdanie z działalności Prezesa UKE za 2023 r.[6] The Digital Economy and Society index (DESI 2021), digital-strategy.ec.europa.eu/en/policies/desi-poland</w:t>
            </w:r>
          </w:p>
          <w:p w14:paraId="0BC18E15" w14:textId="77777777" w:rsidR="00A77B3E" w:rsidRPr="007F3725" w:rsidRDefault="004141AE">
            <w:pPr>
              <w:spacing w:before="5pt"/>
              <w:rPr>
                <w:color w:val="000000"/>
                <w:lang w:val="pl-PL"/>
              </w:rPr>
            </w:pPr>
            <w:r w:rsidRPr="007F3725">
              <w:rPr>
                <w:color w:val="000000"/>
                <w:lang w:val="pl-PL"/>
              </w:rPr>
              <w:t>[7] Społeczeństwo informacyjne w Polsce w 2020 r. GUS 2020</w:t>
            </w:r>
          </w:p>
          <w:p w14:paraId="1B747F97" w14:textId="77777777" w:rsidR="00A77B3E" w:rsidRPr="007F3725" w:rsidRDefault="004141AE">
            <w:pPr>
              <w:spacing w:before="5pt"/>
              <w:rPr>
                <w:color w:val="000000"/>
                <w:lang w:val="pl-PL"/>
              </w:rPr>
            </w:pPr>
            <w:r w:rsidRPr="007F3725">
              <w:rPr>
                <w:color w:val="000000"/>
                <w:lang w:val="pl-PL"/>
              </w:rPr>
              <w:t>[8] Społeczeństwo informacyjne w Polsce. Wyniki badań statystycznych z lat 2015–2019, GUS 2019 r.</w:t>
            </w:r>
          </w:p>
          <w:p w14:paraId="5F4F9407" w14:textId="77777777" w:rsidR="00A77B3E" w:rsidRPr="007F3725" w:rsidRDefault="004141AE">
            <w:pPr>
              <w:spacing w:before="5pt"/>
              <w:rPr>
                <w:color w:val="000000"/>
                <w:lang w:val="pl-PL"/>
              </w:rPr>
            </w:pPr>
            <w:r w:rsidRPr="007F3725">
              <w:rPr>
                <w:color w:val="000000"/>
                <w:lang w:val="pl-PL"/>
              </w:rPr>
              <w:t>[9] DESI 2021</w:t>
            </w:r>
          </w:p>
          <w:p w14:paraId="0AEEB806" w14:textId="77777777" w:rsidR="00A77B3E" w:rsidRPr="007F3725" w:rsidRDefault="004141AE">
            <w:pPr>
              <w:spacing w:before="5pt"/>
              <w:rPr>
                <w:color w:val="000000"/>
                <w:lang w:val="pl-PL"/>
              </w:rPr>
            </w:pPr>
            <w:r w:rsidRPr="007F3725">
              <w:rPr>
                <w:color w:val="000000"/>
                <w:lang w:val="pl-PL"/>
              </w:rPr>
              <w:t>[10] Dane własne KPRM (na dzień 28.11.2021 r.)</w:t>
            </w:r>
          </w:p>
          <w:p w14:paraId="03166BBD" w14:textId="77777777" w:rsidR="00A77B3E" w:rsidRPr="007F3725" w:rsidRDefault="004141AE">
            <w:pPr>
              <w:spacing w:before="5pt"/>
              <w:rPr>
                <w:color w:val="000000"/>
                <w:lang w:val="pl-PL"/>
              </w:rPr>
            </w:pPr>
            <w:r w:rsidRPr="007F3725">
              <w:rPr>
                <w:color w:val="000000"/>
                <w:lang w:val="pl-PL"/>
              </w:rPr>
              <w:t>[11] eGovernment Benchmark 2020</w:t>
            </w:r>
          </w:p>
          <w:p w14:paraId="0E2FF5EC" w14:textId="77777777" w:rsidR="00A77B3E" w:rsidRPr="007F3725" w:rsidRDefault="004141AE">
            <w:pPr>
              <w:spacing w:before="5pt"/>
              <w:rPr>
                <w:color w:val="000000"/>
                <w:lang w:val="pl-PL"/>
              </w:rPr>
            </w:pPr>
            <w:r w:rsidRPr="007F3725">
              <w:rPr>
                <w:color w:val="000000"/>
                <w:lang w:val="pl-PL"/>
              </w:rPr>
              <w:t>[12] Program Zintegrowanej Informatyzacji Państwa</w:t>
            </w:r>
          </w:p>
          <w:p w14:paraId="60FA246B" w14:textId="77777777" w:rsidR="00A77B3E" w:rsidRPr="007F3725" w:rsidRDefault="004141AE">
            <w:pPr>
              <w:spacing w:before="5pt"/>
              <w:rPr>
                <w:color w:val="000000"/>
                <w:lang w:val="pl-PL"/>
              </w:rPr>
            </w:pPr>
            <w:r w:rsidRPr="007F3725">
              <w:rPr>
                <w:color w:val="000000"/>
                <w:lang w:val="pl-PL"/>
              </w:rPr>
              <w:t>[13] www.gov.pl/web/ia</w:t>
            </w:r>
          </w:p>
          <w:p w14:paraId="77540ADD" w14:textId="77777777" w:rsidR="00A77B3E" w:rsidRPr="007F3725" w:rsidRDefault="004141AE">
            <w:pPr>
              <w:spacing w:before="5pt"/>
              <w:rPr>
                <w:color w:val="000000"/>
                <w:lang w:val="pl-PL"/>
              </w:rPr>
            </w:pPr>
            <w:r w:rsidRPr="007F3725">
              <w:rPr>
                <w:color w:val="000000"/>
                <w:lang w:val="pl-PL"/>
              </w:rPr>
              <w:t>[14] Badanie stopnia informatyzacji podmiotów wykonujących działalność leczniczą Wydanie V Warszawa, 2021 r. Centrum e-Zdrowia</w:t>
            </w:r>
          </w:p>
          <w:p w14:paraId="6E31B2FF" w14:textId="77777777" w:rsidR="00A77B3E" w:rsidRPr="007F3725" w:rsidRDefault="004141AE">
            <w:pPr>
              <w:spacing w:before="5pt"/>
              <w:rPr>
                <w:color w:val="000000"/>
                <w:lang w:val="pl-PL"/>
              </w:rPr>
            </w:pPr>
            <w:r w:rsidRPr="007F3725">
              <w:rPr>
                <w:color w:val="000000"/>
                <w:lang w:val="pl-PL"/>
              </w:rPr>
              <w:t>[15] System P1 - Elektroniczna Platforma Gromadzenia, Analizy i Udostępniania zasobów cyfrowych o Zdarzeniach Medycznych</w:t>
            </w:r>
          </w:p>
          <w:p w14:paraId="03ACE471" w14:textId="77777777" w:rsidR="00A77B3E" w:rsidRPr="007F3725" w:rsidRDefault="004141AE">
            <w:pPr>
              <w:spacing w:before="5pt"/>
              <w:rPr>
                <w:color w:val="000000"/>
                <w:lang w:val="pl-PL"/>
              </w:rPr>
            </w:pPr>
            <w:r w:rsidRPr="007F3725">
              <w:rPr>
                <w:color w:val="000000"/>
                <w:lang w:val="pl-PL"/>
              </w:rPr>
              <w:t>[16] Dane własne Ministerstwa Cyfryzacji (stan na 24.08.2019 r.)</w:t>
            </w:r>
          </w:p>
          <w:p w14:paraId="1AC463A6" w14:textId="77777777" w:rsidR="00A77B3E" w:rsidRPr="007F3725" w:rsidRDefault="004141AE">
            <w:pPr>
              <w:spacing w:before="5pt"/>
              <w:rPr>
                <w:color w:val="000000"/>
                <w:lang w:val="pl-PL"/>
              </w:rPr>
            </w:pPr>
            <w:r w:rsidRPr="007F3725">
              <w:rPr>
                <w:color w:val="000000"/>
                <w:lang w:val="pl-PL"/>
              </w:rPr>
              <w:t>[17] Wykorzystanie technologii informacyjno-komunikacyjnych w jednostkach administracji publicznej w 2020 r.</w:t>
            </w:r>
          </w:p>
          <w:p w14:paraId="7B2F8B4D" w14:textId="77777777" w:rsidR="00A77B3E" w:rsidRPr="007F3725" w:rsidRDefault="004141AE">
            <w:pPr>
              <w:spacing w:before="5pt"/>
              <w:rPr>
                <w:color w:val="000000"/>
                <w:lang w:val="pl-PL"/>
              </w:rPr>
            </w:pPr>
            <w:r w:rsidRPr="007F3725">
              <w:rPr>
                <w:color w:val="000000"/>
                <w:lang w:val="pl-PL"/>
              </w:rPr>
              <w:t>[18] Technologie informacyjno-komunikacyjne</w:t>
            </w:r>
          </w:p>
          <w:p w14:paraId="6A000B6C" w14:textId="77777777" w:rsidR="00A77B3E" w:rsidRPr="007F3725" w:rsidRDefault="004141AE">
            <w:pPr>
              <w:spacing w:before="5pt"/>
              <w:rPr>
                <w:color w:val="000000"/>
                <w:lang w:val="pl-PL"/>
              </w:rPr>
            </w:pPr>
            <w:r w:rsidRPr="007F3725">
              <w:rPr>
                <w:color w:val="000000"/>
                <w:lang w:val="pl-PL"/>
              </w:rPr>
              <w:t>[19] ISP – Informacja Sektora Publicznego</w:t>
            </w:r>
          </w:p>
          <w:p w14:paraId="1EC31138" w14:textId="77777777" w:rsidR="00A77B3E" w:rsidRPr="007F3725" w:rsidRDefault="004141AE">
            <w:pPr>
              <w:spacing w:before="5pt"/>
              <w:rPr>
                <w:color w:val="000000"/>
                <w:lang w:val="pl-PL"/>
              </w:rPr>
            </w:pPr>
            <w:r w:rsidRPr="007F3725">
              <w:rPr>
                <w:color w:val="000000"/>
                <w:lang w:val="pl-PL"/>
              </w:rPr>
              <w:t>[20] Wykorzystanie technologii informacyjno-komunikacyjnych w jednostkach administracji publicznej w 2020 r. GUS</w:t>
            </w:r>
          </w:p>
          <w:p w14:paraId="3C7842CC" w14:textId="77777777" w:rsidR="00A77B3E" w:rsidRPr="007F3725" w:rsidRDefault="004141AE">
            <w:pPr>
              <w:spacing w:before="5pt"/>
              <w:rPr>
                <w:color w:val="000000"/>
                <w:lang w:val="pl-PL"/>
              </w:rPr>
            </w:pPr>
            <w:r w:rsidRPr="007F3725">
              <w:rPr>
                <w:color w:val="000000"/>
                <w:lang w:val="pl-PL"/>
              </w:rPr>
              <w:t>[21] Społeczeństwo informacyjne w Polsce w 2020 roku, GUS 2020</w:t>
            </w:r>
          </w:p>
          <w:p w14:paraId="6CA76173" w14:textId="77777777" w:rsidR="00A77B3E" w:rsidRDefault="004141AE">
            <w:pPr>
              <w:spacing w:before="5pt"/>
              <w:rPr>
                <w:color w:val="000000"/>
              </w:rPr>
            </w:pPr>
            <w:r>
              <w:rPr>
                <w:color w:val="000000"/>
              </w:rPr>
              <w:t>[22] eur-lex.europa.eu/legal-content/PL/TXT/?uri=CELEX:52020DC0066</w:t>
            </w:r>
          </w:p>
          <w:p w14:paraId="6C5274B5" w14:textId="77777777" w:rsidR="00A77B3E" w:rsidRPr="007F3725" w:rsidRDefault="004141AE">
            <w:pPr>
              <w:spacing w:before="5pt"/>
              <w:rPr>
                <w:color w:val="000000"/>
                <w:lang w:val="pl-PL"/>
              </w:rPr>
            </w:pPr>
            <w:r w:rsidRPr="007F3725">
              <w:rPr>
                <w:color w:val="000000"/>
                <w:lang w:val="pl-PL"/>
              </w:rPr>
              <w:t>[23] Wykorzystanie technologii informacyjno-komunikacyjnych w jednostkach administracji publicznej w 2020 r., GUS</w:t>
            </w:r>
          </w:p>
          <w:p w14:paraId="32542E61" w14:textId="77777777" w:rsidR="00A77B3E" w:rsidRPr="007F3725" w:rsidRDefault="004141AE">
            <w:pPr>
              <w:spacing w:before="5pt"/>
              <w:rPr>
                <w:color w:val="000000"/>
                <w:lang w:val="pl-PL"/>
              </w:rPr>
            </w:pPr>
            <w:r w:rsidRPr="007F3725">
              <w:rPr>
                <w:color w:val="000000"/>
                <w:lang w:val="pl-PL"/>
              </w:rPr>
              <w:t>[24] DESI 2021</w:t>
            </w:r>
          </w:p>
          <w:p w14:paraId="628404FF" w14:textId="77777777" w:rsidR="00A77B3E" w:rsidRPr="007F3725" w:rsidRDefault="004141AE">
            <w:pPr>
              <w:spacing w:before="5pt"/>
              <w:rPr>
                <w:color w:val="000000"/>
                <w:lang w:val="pl-PL"/>
              </w:rPr>
            </w:pPr>
            <w:r w:rsidRPr="007F3725">
              <w:rPr>
                <w:color w:val="000000"/>
                <w:lang w:val="pl-PL"/>
              </w:rPr>
              <w:t xml:space="preserve">[25] </w:t>
            </w:r>
            <w:r w:rsidRPr="007F3725">
              <w:rPr>
                <w:i/>
                <w:iCs/>
                <w:color w:val="000000"/>
                <w:lang w:val="pl-PL"/>
              </w:rPr>
              <w:t xml:space="preserve">IoT w polskiej gospodarce. Raport grupy roboczej do spraw Internetu Rzeczy przy Ministerstwie Cyfryzacji, </w:t>
            </w:r>
            <w:r w:rsidRPr="007F3725">
              <w:rPr>
                <w:color w:val="000000"/>
                <w:lang w:val="pl-PL"/>
              </w:rPr>
              <w:t>Ministerstwo Cyfryzacji, 2019</w:t>
            </w:r>
          </w:p>
          <w:p w14:paraId="7DC08898" w14:textId="77777777" w:rsidR="00A77B3E" w:rsidRPr="007F3725" w:rsidRDefault="004141AE">
            <w:pPr>
              <w:spacing w:before="5pt"/>
              <w:rPr>
                <w:color w:val="000000"/>
                <w:lang w:val="pl-PL"/>
              </w:rPr>
            </w:pPr>
            <w:r w:rsidRPr="007F3725">
              <w:rPr>
                <w:color w:val="000000"/>
                <w:lang w:val="pl-PL"/>
              </w:rPr>
              <w:t>[26] Podmioty wchodzące w skład systemu szkolnictwa wyższego i nauki zgodnie z Prawem o szkolnictwie wyższym i nauce ( Dz. U. z 2021 r. poz. 478, 619, 1630)</w:t>
            </w:r>
          </w:p>
          <w:p w14:paraId="5E4526E1" w14:textId="77777777" w:rsidR="00A77B3E" w:rsidRPr="007F3725" w:rsidRDefault="004141AE">
            <w:pPr>
              <w:spacing w:before="5pt"/>
              <w:rPr>
                <w:color w:val="000000"/>
                <w:lang w:val="pl-PL"/>
              </w:rPr>
            </w:pPr>
            <w:r w:rsidRPr="007F3725">
              <w:rPr>
                <w:color w:val="000000"/>
                <w:lang w:val="pl-PL"/>
              </w:rPr>
              <w:t xml:space="preserve">[27] Raport McKinsey &amp; Company, </w:t>
            </w:r>
            <w:r w:rsidRPr="007F3725">
              <w:rPr>
                <w:i/>
                <w:iCs/>
                <w:color w:val="000000"/>
                <w:lang w:val="pl-PL"/>
              </w:rPr>
              <w:t>Ramię w ramię z robotem, Jak wykorzystać potencjał automatyzacji w Polsce</w:t>
            </w:r>
          </w:p>
          <w:p w14:paraId="1DF162BA" w14:textId="77777777" w:rsidR="00A77B3E" w:rsidRPr="007F3725" w:rsidRDefault="004141AE">
            <w:pPr>
              <w:spacing w:before="5pt"/>
              <w:rPr>
                <w:color w:val="000000"/>
                <w:lang w:val="pl-PL"/>
              </w:rPr>
            </w:pPr>
            <w:r w:rsidRPr="007F3725">
              <w:rPr>
                <w:color w:val="000000"/>
                <w:lang w:val="pl-PL"/>
              </w:rPr>
              <w:t>[28] www.gov.pl/web/sluzbacywilna/praca-zdalna-coraz-bardziej-powszechna-w-sluzbie-cywilnej</w:t>
            </w:r>
          </w:p>
          <w:p w14:paraId="50653D01" w14:textId="77777777" w:rsidR="00A77B3E" w:rsidRPr="007F3725" w:rsidRDefault="004141AE">
            <w:pPr>
              <w:spacing w:before="5pt"/>
              <w:rPr>
                <w:color w:val="000000"/>
                <w:lang w:val="pl-PL"/>
              </w:rPr>
            </w:pPr>
            <w:r w:rsidRPr="007F3725">
              <w:rPr>
                <w:color w:val="000000"/>
                <w:lang w:val="pl-PL"/>
              </w:rPr>
              <w:t>[29] Strategia na rzecz Odpowiedzialnego Rozwoju do roku 2020 (z perspektywą do 2030 r.), RM 14.02.2017 r.</w:t>
            </w:r>
          </w:p>
          <w:p w14:paraId="56E23B7C" w14:textId="77777777" w:rsidR="00A77B3E" w:rsidRPr="007F3725" w:rsidRDefault="00A77B3E">
            <w:pPr>
              <w:spacing w:before="5pt"/>
              <w:rPr>
                <w:color w:val="000000"/>
                <w:sz w:val="6"/>
                <w:lang w:val="pl-PL"/>
              </w:rPr>
            </w:pPr>
          </w:p>
          <w:p w14:paraId="4010E202" w14:textId="77777777" w:rsidR="00A77B3E" w:rsidRPr="007F3725" w:rsidRDefault="00A77B3E">
            <w:pPr>
              <w:spacing w:before="5pt"/>
              <w:rPr>
                <w:color w:val="000000"/>
                <w:sz w:val="6"/>
                <w:lang w:val="pl-PL"/>
              </w:rPr>
            </w:pPr>
          </w:p>
        </w:tc>
      </w:tr>
    </w:tbl>
    <w:p w14:paraId="43611B17" w14:textId="77777777" w:rsidR="00A77B3E" w:rsidRPr="007F3725" w:rsidRDefault="00A77B3E">
      <w:pPr>
        <w:spacing w:before="5pt"/>
        <w:rPr>
          <w:color w:val="000000"/>
          <w:lang w:val="pl-PL"/>
        </w:rPr>
        <w:sectPr w:rsidR="00A77B3E" w:rsidRPr="007F3725">
          <w:headerReference w:type="even" r:id="rId8"/>
          <w:headerReference w:type="default" r:id="rId9"/>
          <w:footerReference w:type="even" r:id="rId10"/>
          <w:footerReference w:type="default" r:id="rId11"/>
          <w:headerReference w:type="first" r:id="rId12"/>
          <w:footerReference w:type="first" r:id="rId13"/>
          <w:pgSz w:w="595.30pt" w:h="841.90pt"/>
          <w:pgMar w:top="36pt" w:right="46.80pt" w:bottom="43.20pt" w:left="36pt" w:header="0pt" w:footer="3.60pt" w:gutter="0pt"/>
          <w:cols w:space="36pt"/>
          <w:noEndnote/>
          <w:docGrid w:linePitch="360"/>
        </w:sectPr>
      </w:pPr>
    </w:p>
    <w:p w14:paraId="7F59242F" w14:textId="77777777" w:rsidR="00A77B3E" w:rsidRPr="007F3725" w:rsidRDefault="004141AE">
      <w:pPr>
        <w:spacing w:before="5pt"/>
        <w:rPr>
          <w:color w:val="000000"/>
          <w:lang w:val="pl-PL"/>
        </w:rPr>
      </w:pPr>
      <w:r w:rsidRPr="007F3725">
        <w:rPr>
          <w:color w:val="000000"/>
          <w:lang w:val="pl-PL"/>
        </w:rPr>
        <w:lastRenderedPageBreak/>
        <w:t xml:space="preserve">1. </w:t>
      </w:r>
      <w:r w:rsidRPr="008779CF">
        <w:rPr>
          <w:color w:val="000000"/>
          <w:lang w:val="pl-PL"/>
        </w:rPr>
        <w:t>Strategia programu: główne wyzwania i odnośne rozwiązania polityczne</w:t>
      </w:r>
    </w:p>
    <w:p w14:paraId="19CE0F52" w14:textId="77777777" w:rsidR="00A77B3E" w:rsidRPr="007F3725" w:rsidRDefault="00A77B3E">
      <w:pPr>
        <w:spacing w:before="5pt"/>
        <w:rPr>
          <w:color w:val="000000"/>
          <w:sz w:val="0"/>
          <w:lang w:val="pl-PL"/>
        </w:rPr>
      </w:pPr>
    </w:p>
    <w:p w14:paraId="112E742A" w14:textId="77777777" w:rsidR="00A77B3E" w:rsidRDefault="004141AE">
      <w:pPr>
        <w:pStyle w:val="Nagwek2"/>
        <w:spacing w:before="5pt" w:after="0pt"/>
        <w:rPr>
          <w:rFonts w:ascii="TimesNewRoman" w:eastAsia="TimesNewRoman" w:hAnsi="TimesNewRoman" w:cs="TimesNewRoman"/>
          <w:b w:val="0"/>
          <w:i w:val="0"/>
          <w:color w:val="000000"/>
          <w:sz w:val="24"/>
        </w:rPr>
      </w:pPr>
      <w:bookmarkStart w:id="1" w:name="_Toc210313250"/>
      <w:r>
        <w:rPr>
          <w:rFonts w:ascii="TimesNewRoman" w:eastAsia="TimesNewRoman" w:hAnsi="TimesNewRoman" w:cs="TimesNewRoman"/>
          <w:b w:val="0"/>
          <w:i w:val="0"/>
          <w:color w:val="000000"/>
          <w:sz w:val="24"/>
        </w:rPr>
        <w:t>Tabela 1</w:t>
      </w:r>
      <w:bookmarkEnd w:id="1"/>
    </w:p>
    <w:p w14:paraId="3E2B2BA7"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5057"/>
        <w:gridCol w:w="5057"/>
        <w:gridCol w:w="5058"/>
      </w:tblGrid>
      <w:tr w:rsidR="00E43E1F" w14:paraId="26C96B18" w14:textId="77777777">
        <w:trPr>
          <w:trHeight w:val="160"/>
          <w:tblHeader/>
        </w:trPr>
        <w:tc>
          <w:tcPr>
            <w:tcW w:w="33.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366895" w14:textId="77777777" w:rsidR="00A77B3E" w:rsidRPr="007F3725" w:rsidRDefault="004141AE">
            <w:pPr>
              <w:spacing w:before="5pt"/>
              <w:jc w:val="center"/>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Cel polityki lub cel szczegółowy FST</w:t>
            </w:r>
          </w:p>
        </w:tc>
        <w:tc>
          <w:tcPr>
            <w:tcW w:w="33.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56D779" w14:textId="77777777" w:rsidR="00A77B3E" w:rsidRPr="007F3725" w:rsidRDefault="004141AE">
            <w:pPr>
              <w:spacing w:before="5pt"/>
              <w:jc w:val="center"/>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Cel szczegółowy lub odrębny priorytet *</w:t>
            </w:r>
          </w:p>
        </w:tc>
        <w:tc>
          <w:tcPr>
            <w:tcW w:w="33.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951167" w14:textId="77777777" w:rsidR="00A77B3E" w:rsidRDefault="004141AE">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Uzasadnienie (streszczenie)</w:t>
            </w:r>
          </w:p>
        </w:tc>
      </w:tr>
      <w:tr w:rsidR="00E43E1F" w:rsidRPr="009E6252" w14:paraId="17050E9A" w14:textId="77777777">
        <w:trPr>
          <w:trHeight w:val="160"/>
        </w:trPr>
        <w:tc>
          <w:tcPr>
            <w:tcW w:w="33.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E46EC" w14:textId="77777777" w:rsidR="00A77B3E" w:rsidRPr="007F3725" w:rsidRDefault="004141AE">
            <w:pPr>
              <w:spacing w:before="5pt"/>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1. Bardziej konkurencyjna i inteligentna Europa dzięki wspieraniu innowacyjnej i inteligentnej transformacji gospodarczej oraz regionalnej łączności cyfrowej</w:t>
            </w:r>
          </w:p>
        </w:tc>
        <w:tc>
          <w:tcPr>
            <w:tcW w:w="33.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937EFC" w14:textId="77777777" w:rsidR="00A77B3E" w:rsidRPr="007F3725" w:rsidRDefault="004141AE">
            <w:pPr>
              <w:spacing w:before="5pt"/>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RSO1.2. Czerpanie korzyści z cyfryzacji dla obywateli, przedsiębiorstw, organizacji badawczych i instytucji publicznych</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7B6CAE" w14:textId="77777777" w:rsidR="00A77B3E" w:rsidRPr="007F3725" w:rsidRDefault="004141AE">
            <w:pPr>
              <w:spacing w:before="5pt"/>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Realizowane dotychczas projekty e-administracji nie zaspokoiły wszystkich potrzeb. Konieczne jest dalsze poszerzenie zakresu spraw, które obywatele i przedsiębiorcy mogą załatwić drogą elektroniczną, optymalizacja istniejących e-usług i procesów wewnątrzurzędowych, wsparcie rozwiązań o charakterze horyzontalnym, które pozwolą na sprawne funkcjonowanie administracji publicznej na terenie całego kraju. Doświadczenia dotyczące funkcjonowania podmiotów krajowego systemu cyberbezpieczeństwa oraz obserwowany dynamiczny wzrost liczby ataków i incydentów implikuje konieczność zdecydowanego zwiększenia nakładów finansowych na wzmocnienie odporności systemów informatycznych, rozwój innowacyjnych rozwiązań wykorzystujących nowe technologie, zwiększenie dostępności wykwalifikowanych kadr zajmujących się cyberbezpieczeństwem. Konieczne jest dalsze wspieranie dostarczania danych do gospodarki poprzez digitalizację i udostępnianie zasobów kultury, administracji i nauki oraz wsparcie ich wykorzystania przez przedsiębiorców i obywateli. Interwencja powinna objąć także działania polegające na promowaniu dobrych praktyk dzielenia się danymi, wsparciu wymiany danych między przedsiębiorcami oraz stymulowaniu ponownego wykorzystania danych w przedsiębiorstwach. Transformacja cyfrowa umożliwia rozwiązywanie problemów społeczno-</w:t>
            </w:r>
            <w:r w:rsidRPr="007F3725">
              <w:rPr>
                <w:rFonts w:ascii="TimesNewRoman" w:eastAsia="TimesNewRoman" w:hAnsi="TimesNewRoman" w:cs="TimesNewRoman"/>
                <w:color w:val="000000"/>
                <w:lang w:val="pl-PL"/>
              </w:rPr>
              <w:lastRenderedPageBreak/>
              <w:t xml:space="preserve">gospodarczych, jednak skuteczność tych działań jest często warunkowana nawiązaniem współpracy międzysektorowej obejmującej w szczególności administrację publiczną, przedsiębiorców, uczelnie i podmioty nauki. Interwencja ma pomóc w dostarczeniu skalowalnych rozwiązań gospodarczych w różnych obszarach, np. zdrowiu, energetyce, transporcie, ochronie środowiska, rolnictwie. Wraz z rozwojem technologicznym konieczne jest ciągłe doskonalenie kompetencji zawodowych, dodatkowo pandemia COVID-19 wymusiła zmianę w sposobie świadczenia pracy w niespotykanym zakresie (praca w trybie zdalnym). Konieczne jest wsparcie rozwoju kompetencji cyfrowych pracowników instytucji publicznych, w tym w sektorze ochrony zdrowia, aby podmioty te mogły skutecznie i efektywnie pełnić swoją rolę. Wyzwaniem jest także budowanie świadomości w zakresie korzyści płynących z korzystania z nowoczesnych technologii, jak i cyberbezpieczeństwa. </w:t>
            </w:r>
          </w:p>
        </w:tc>
      </w:tr>
      <w:tr w:rsidR="00E43E1F" w:rsidRPr="009E6252" w14:paraId="3B66140E" w14:textId="77777777">
        <w:trPr>
          <w:trHeight w:val="16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DF70C" w14:textId="77777777" w:rsidR="00A77B3E" w:rsidRPr="007F3725" w:rsidRDefault="004141AE">
            <w:pPr>
              <w:spacing w:before="5pt"/>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lastRenderedPageBreak/>
              <w:t>1. Bardziej konkurencyjna i inteligentna Europa dzięki wspieraniu innowacyjnej i inteligentnej transformacji gospodarczej oraz regionalnej łączności cyfrowej</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CB5DAE"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RSO1.5. Udoskonalanie łączności cyfrowej</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D59947" w14:textId="77777777" w:rsidR="00A77B3E" w:rsidRPr="007F3725" w:rsidRDefault="004141AE">
            <w:pPr>
              <w:spacing w:before="5pt"/>
              <w:rPr>
                <w:rFonts w:ascii="TimesNewRoman" w:eastAsia="TimesNewRoman" w:hAnsi="TimesNewRoman" w:cs="TimesNewRoman"/>
                <w:color w:val="000000"/>
                <w:lang w:val="pl-PL"/>
              </w:rPr>
            </w:pPr>
            <w:r w:rsidRPr="007F3725">
              <w:rPr>
                <w:rFonts w:ascii="TimesNewRoman" w:eastAsia="TimesNewRoman" w:hAnsi="TimesNewRoman" w:cs="TimesNewRoman"/>
                <w:color w:val="000000"/>
                <w:lang w:val="pl-PL"/>
              </w:rPr>
              <w:t xml:space="preserve">Pomimo efektywnej interwencji publicznej w ramach Programu Operacyjnego Polska Cyfrowa 2014-2020 oraz równoległym inwestycjom komercyjnym i samorządowym, w Polsce nadal jest wiele miejsc bez dostępu do szybkiego internetu. Dotyczy to głównie obszarów o niskiej lub bardzo niskiej gęstości zaludnienia oraz rozproszonej zabudowie, na których inwestycje w rozwój nowoczesnej infrastruktury telekomunikacyjnej są dla przedsiębiorców telekomunikacyjnych nieopłacalne ze względu na konieczność ponoszenia wysokich kosztów OPEX, jak i CAPEX. W ramach Programu wspierane będą </w:t>
            </w:r>
            <w:r w:rsidRPr="007F3725">
              <w:rPr>
                <w:rFonts w:ascii="TimesNewRoman" w:eastAsia="TimesNewRoman" w:hAnsi="TimesNewRoman" w:cs="TimesNewRoman"/>
                <w:color w:val="000000"/>
                <w:lang w:val="pl-PL"/>
              </w:rPr>
              <w:lastRenderedPageBreak/>
              <w:t>działania polegające na rozwoju nowoczesnej infrastruktury szerokopasmowej w miejscach, w których zidentyfikowano braki w dostępie do internetu o wysokich przepustowościach. Posłużą do tego publiczne bazy danych o istniejącej infrastrukturze szerokopasmowej oraz opracowane na ich podstawie analizy dostępu do usług szerokopasmowych. Ze względu na ciągle zwiększające się potrzeby w zakresie przepustowości usług, infrastruktura wspierana w Programie będzie musiała zapewniać dostęp do internetu o przepustowości co najmniej 100 Mb/s w przypadku gospodarstw domowych (rozumianych jako lokale mieszkalne) i przedsiębiorstw z możliwością jej modernizacji do przepustowości mierzonej w gigabitach. Celem wsparcia będzie również zapewnienie co do zasady symetrycznego dostępu do gigabitowego internetu w miejscach stanowiących główną siłę napędową rozwoju społeczno-gospodarczego.</w:t>
            </w:r>
          </w:p>
        </w:tc>
      </w:tr>
      <w:tr w:rsidR="00C778F6" w:rsidRPr="009E6252" w14:paraId="0A94FD72" w14:textId="77777777">
        <w:trPr>
          <w:trHeight w:val="160"/>
        </w:trPr>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B3D160" w14:textId="25362189" w:rsidR="00C778F6" w:rsidRPr="0069600C" w:rsidRDefault="005F6002">
            <w:pPr>
              <w:spacing w:before="5pt"/>
              <w:rPr>
                <w:rFonts w:ascii="TimesNewRoman" w:eastAsia="TimesNewRoman" w:hAnsi="TimesNewRoman" w:cs="TimesNewRoman"/>
                <w:color w:val="000000"/>
                <w:lang w:val="pl-PL"/>
              </w:rPr>
            </w:pPr>
            <w:r>
              <w:rPr>
                <w:rFonts w:ascii="TimesNewRoman" w:eastAsia="TimesNewRoman" w:hAnsi="TimesNewRoman" w:cs="TimesNewRoman"/>
                <w:color w:val="000000"/>
                <w:lang w:val="pl-PL"/>
              </w:rPr>
              <w:lastRenderedPageBreak/>
              <w:t xml:space="preserve">3. </w:t>
            </w:r>
            <w:r w:rsidR="0069600C" w:rsidRPr="0069600C">
              <w:rPr>
                <w:rFonts w:ascii="TimesNewRoman" w:eastAsia="TimesNewRoman" w:hAnsi="TimesNewRoman" w:cs="TimesNewRoman"/>
                <w:color w:val="000000"/>
                <w:lang w:val="pl-PL"/>
              </w:rPr>
              <w:t>Lepiej połączona Europa dzięki zwiększeniu mobilności.</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743C4D" w14:textId="567CDC50" w:rsidR="00C778F6" w:rsidRPr="005F7E69" w:rsidRDefault="005F6002">
            <w:pPr>
              <w:spacing w:before="5pt"/>
              <w:rPr>
                <w:rFonts w:ascii="TimesNewRoman" w:eastAsia="TimesNewRoman" w:hAnsi="TimesNewRoman" w:cs="TimesNewRoman"/>
                <w:color w:val="000000"/>
                <w:lang w:val="pl-PL"/>
              </w:rPr>
            </w:pPr>
            <w:r w:rsidRPr="00DF6295">
              <w:rPr>
                <w:rFonts w:ascii="TimesNewRoman" w:eastAsia="TimesNewRoman" w:hAnsi="TimesNewRoman" w:cs="TimesNewRoman"/>
                <w:color w:val="000000"/>
                <w:lang w:val="pl-PL"/>
              </w:rPr>
              <w:t>RSO</w:t>
            </w:r>
            <w:r>
              <w:rPr>
                <w:rFonts w:ascii="TimesNewRoman" w:eastAsia="TimesNewRoman" w:hAnsi="TimesNewRoman" w:cs="TimesNewRoman"/>
                <w:color w:val="000000"/>
                <w:lang w:val="pl-PL"/>
              </w:rPr>
              <w:t>3</w:t>
            </w:r>
            <w:r w:rsidRPr="00DF6295">
              <w:rPr>
                <w:rFonts w:ascii="TimesNewRoman" w:eastAsia="TimesNewRoman" w:hAnsi="TimesNewRoman" w:cs="TimesNewRoman"/>
                <w:color w:val="000000"/>
                <w:lang w:val="pl-PL"/>
              </w:rPr>
              <w:t>.</w:t>
            </w:r>
            <w:r>
              <w:rPr>
                <w:rFonts w:ascii="TimesNewRoman" w:eastAsia="TimesNewRoman" w:hAnsi="TimesNewRoman" w:cs="TimesNewRoman"/>
                <w:color w:val="000000"/>
                <w:lang w:val="pl-PL"/>
              </w:rPr>
              <w:t>3</w:t>
            </w:r>
            <w:r w:rsidRPr="00DF6295">
              <w:rPr>
                <w:rFonts w:ascii="TimesNewRoman" w:eastAsia="TimesNewRoman" w:hAnsi="TimesNewRoman" w:cs="TimesNewRoman"/>
                <w:color w:val="000000"/>
                <w:lang w:val="pl-PL"/>
              </w:rPr>
              <w:t xml:space="preserve">. </w:t>
            </w:r>
            <w:r w:rsidR="0069600C" w:rsidRPr="0069600C">
              <w:rPr>
                <w:rFonts w:ascii="TimesNewRoman" w:eastAsia="TimesNewRoman" w:hAnsi="TimesNewRoman" w:cs="TimesNewRoman"/>
                <w:color w:val="000000"/>
                <w:lang w:val="pl-PL"/>
              </w:rPr>
              <w:t>Rozwój odpornej infrastruktury obronnej, przy priorytetowym traktowaniu infrastruktury podwójnego zastosowania, w tym w celu wspierania mobilności wojskowej w Unii, oraz zwiększanie gotowości cywilnej.</w:t>
            </w:r>
          </w:p>
        </w:tc>
        <w:tc>
          <w:tcPr>
            <w:tcW w:w="5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F11863" w14:textId="6D7BFCC1" w:rsidR="004F22E7" w:rsidRPr="00DF6295" w:rsidRDefault="004F22E7" w:rsidP="00C778F6">
            <w:pPr>
              <w:spacing w:before="5pt"/>
              <w:rPr>
                <w:color w:val="000000"/>
                <w:lang w:val="pl-PL"/>
              </w:rPr>
            </w:pPr>
            <w:r w:rsidRPr="00DF6295">
              <w:rPr>
                <w:color w:val="000000"/>
                <w:lang w:val="pl-PL"/>
              </w:rPr>
              <w:t>Dynami</w:t>
            </w:r>
            <w:r w:rsidR="00DF6295">
              <w:rPr>
                <w:color w:val="000000"/>
                <w:lang w:val="pl-PL"/>
              </w:rPr>
              <w:t>cz</w:t>
            </w:r>
            <w:r w:rsidRPr="00DF6295">
              <w:rPr>
                <w:color w:val="000000"/>
                <w:lang w:val="pl-PL"/>
              </w:rPr>
              <w:t xml:space="preserve">nie zwiększająca się liczba coraz bardziej złożonych cyberataków, które mogą osłabić funkcjonowanie systemów </w:t>
            </w:r>
            <w:r w:rsidRPr="008362FB">
              <w:rPr>
                <w:color w:val="000000"/>
                <w:lang w:val="pl-PL"/>
              </w:rPr>
              <w:t>informacyjnych</w:t>
            </w:r>
            <w:r w:rsidRPr="00DF6295">
              <w:rPr>
                <w:color w:val="000000"/>
                <w:lang w:val="pl-PL"/>
              </w:rPr>
              <w:t xml:space="preserve"> i zakłócić sprawność oraz ciągłość działania instytucji sektora publicznego, procesów produkcyjnych oraz usługowych i w rezultacie zmniejszyć bezpieczeństwo państwa</w:t>
            </w:r>
            <w:r w:rsidR="00D44A02" w:rsidRPr="00DF6295">
              <w:rPr>
                <w:color w:val="000000"/>
                <w:lang w:val="pl-PL"/>
              </w:rPr>
              <w:t>, a także inne negatywne zjawiska będące efektem konfliktu zbrojnego za wschodnią granicą UE,</w:t>
            </w:r>
            <w:r w:rsidRPr="00DF6295">
              <w:rPr>
                <w:color w:val="000000"/>
                <w:lang w:val="pl-PL"/>
              </w:rPr>
              <w:t xml:space="preserve"> implikuj</w:t>
            </w:r>
            <w:r w:rsidR="00D44A02" w:rsidRPr="00DF6295">
              <w:rPr>
                <w:color w:val="000000"/>
                <w:lang w:val="pl-PL"/>
              </w:rPr>
              <w:t>ą</w:t>
            </w:r>
            <w:r w:rsidRPr="00DF6295">
              <w:rPr>
                <w:color w:val="000000"/>
                <w:lang w:val="pl-PL"/>
              </w:rPr>
              <w:t xml:space="preserve"> konieczność podjęcia dalszych inwestycji ukierunkowanych na poprawę cyberbezpieczeństwa i </w:t>
            </w:r>
            <w:r w:rsidR="00D44A02" w:rsidRPr="00DF6295">
              <w:rPr>
                <w:color w:val="000000"/>
                <w:lang w:val="pl-PL"/>
              </w:rPr>
              <w:t>bezpieczeństwa cywilnego.</w:t>
            </w:r>
          </w:p>
          <w:p w14:paraId="534CB4C6" w14:textId="0C5FEB37" w:rsidR="00DB53C0" w:rsidRPr="00DF6295" w:rsidRDefault="00DB53C0" w:rsidP="00C778F6">
            <w:pPr>
              <w:spacing w:before="5pt"/>
              <w:rPr>
                <w:color w:val="000000"/>
                <w:lang w:val="pl-PL"/>
              </w:rPr>
            </w:pPr>
            <w:r w:rsidRPr="00DF6295">
              <w:rPr>
                <w:color w:val="000000"/>
                <w:lang w:val="pl-PL"/>
              </w:rPr>
              <w:lastRenderedPageBreak/>
              <w:t>W priorytecie p</w:t>
            </w:r>
            <w:r w:rsidR="00D44A02" w:rsidRPr="00DF6295">
              <w:rPr>
                <w:color w:val="000000"/>
                <w:lang w:val="pl-PL"/>
              </w:rPr>
              <w:t xml:space="preserve">lanuje się sfinansowanie rozwoju infrastruktury i systemów zwiększających odporność państwa na ww. zagrożenia. </w:t>
            </w:r>
          </w:p>
          <w:p w14:paraId="6CDE6DF6" w14:textId="1E703FCF" w:rsidR="00280F88" w:rsidRPr="00DF6295" w:rsidRDefault="00280F88" w:rsidP="00C778F6">
            <w:pPr>
              <w:spacing w:before="5pt"/>
              <w:rPr>
                <w:color w:val="000000"/>
                <w:lang w:val="pl-PL"/>
              </w:rPr>
            </w:pPr>
            <w:r w:rsidRPr="00DF6295">
              <w:rPr>
                <w:color w:val="000000"/>
                <w:lang w:val="pl-PL"/>
              </w:rPr>
              <w:t xml:space="preserve">Konieczne jest sfinansowanie </w:t>
            </w:r>
            <w:r w:rsidR="00D44A02" w:rsidRPr="00DF6295">
              <w:rPr>
                <w:color w:val="000000"/>
                <w:lang w:val="pl-PL"/>
              </w:rPr>
              <w:t>budowy nowych centrów przetwarzania danych</w:t>
            </w:r>
            <w:r w:rsidRPr="00DF6295">
              <w:rPr>
                <w:color w:val="000000"/>
                <w:lang w:val="pl-PL"/>
              </w:rPr>
              <w:t>, systemów zapewniających bezpieczny i niezakłócony dostęp do kluczowych usług, a także utworzenie ambasady danych dla kluczowych rejestrów i systemów informatycznych</w:t>
            </w:r>
            <w:r w:rsidR="00D44A02" w:rsidRPr="00DF6295">
              <w:rPr>
                <w:color w:val="000000"/>
                <w:lang w:val="pl-PL"/>
              </w:rPr>
              <w:t>.</w:t>
            </w:r>
            <w:r w:rsidR="004F22E7" w:rsidRPr="00DF6295">
              <w:rPr>
                <w:color w:val="000000"/>
                <w:lang w:val="pl-PL"/>
              </w:rPr>
              <w:t xml:space="preserve"> </w:t>
            </w:r>
          </w:p>
          <w:p w14:paraId="1C6D56E1" w14:textId="17F20341" w:rsidR="004F22E7" w:rsidRPr="00DF6295" w:rsidRDefault="00280F88" w:rsidP="00C778F6">
            <w:pPr>
              <w:spacing w:before="5pt"/>
              <w:rPr>
                <w:color w:val="000000"/>
                <w:lang w:val="pl-PL"/>
              </w:rPr>
            </w:pPr>
            <w:r w:rsidRPr="00DF6295">
              <w:rPr>
                <w:color w:val="000000"/>
                <w:lang w:val="pl-PL"/>
              </w:rPr>
              <w:t>I</w:t>
            </w:r>
            <w:r w:rsidR="004F22E7" w:rsidRPr="00DF6295">
              <w:rPr>
                <w:color w:val="000000"/>
                <w:lang w:val="pl-PL"/>
              </w:rPr>
              <w:t>nwestycja w K</w:t>
            </w:r>
            <w:r w:rsidRPr="00DF6295">
              <w:rPr>
                <w:color w:val="000000"/>
                <w:lang w:val="pl-PL"/>
              </w:rPr>
              <w:t xml:space="preserve">rajowe </w:t>
            </w:r>
            <w:r w:rsidR="004F22E7" w:rsidRPr="00DF6295">
              <w:rPr>
                <w:color w:val="000000"/>
                <w:lang w:val="pl-PL"/>
              </w:rPr>
              <w:t>C</w:t>
            </w:r>
            <w:r w:rsidRPr="00DF6295">
              <w:rPr>
                <w:color w:val="000000"/>
                <w:lang w:val="pl-PL"/>
              </w:rPr>
              <w:t xml:space="preserve">entrum </w:t>
            </w:r>
            <w:r w:rsidR="004F22E7" w:rsidRPr="00DF6295">
              <w:rPr>
                <w:color w:val="000000"/>
                <w:lang w:val="pl-PL"/>
              </w:rPr>
              <w:t>P</w:t>
            </w:r>
            <w:r w:rsidRPr="00DF6295">
              <w:rPr>
                <w:color w:val="000000"/>
                <w:lang w:val="pl-PL"/>
              </w:rPr>
              <w:t>rzetwar</w:t>
            </w:r>
            <w:r w:rsidR="00F526F3">
              <w:rPr>
                <w:color w:val="000000"/>
                <w:lang w:val="pl-PL"/>
              </w:rPr>
              <w:t>z</w:t>
            </w:r>
            <w:r w:rsidRPr="00DF6295">
              <w:rPr>
                <w:color w:val="000000"/>
                <w:lang w:val="pl-PL"/>
              </w:rPr>
              <w:t xml:space="preserve">ania </w:t>
            </w:r>
            <w:r w:rsidR="004F22E7" w:rsidRPr="00DF6295">
              <w:rPr>
                <w:color w:val="000000"/>
                <w:lang w:val="pl-PL"/>
              </w:rPr>
              <w:t>D</w:t>
            </w:r>
            <w:r w:rsidRPr="00DF6295">
              <w:rPr>
                <w:color w:val="000000"/>
                <w:lang w:val="pl-PL"/>
              </w:rPr>
              <w:t>anych (KCPD)</w:t>
            </w:r>
            <w:r w:rsidR="004F22E7" w:rsidRPr="00DF6295">
              <w:rPr>
                <w:color w:val="000000"/>
                <w:lang w:val="pl-PL"/>
              </w:rPr>
              <w:t xml:space="preserve"> stanowi priorytet w obszarze cyberbezpieczeństwa państwa oraz warunek utrzymania suwerenności cyfrowej i odporności usług krytycznych.</w:t>
            </w:r>
            <w:r w:rsidRPr="00DF6295">
              <w:rPr>
                <w:color w:val="000000"/>
                <w:lang w:val="pl-PL"/>
              </w:rPr>
              <w:t xml:space="preserve"> </w:t>
            </w:r>
            <w:r w:rsidR="004F22E7" w:rsidRPr="00DF6295">
              <w:rPr>
                <w:color w:val="000000"/>
                <w:lang w:val="pl-PL"/>
              </w:rPr>
              <w:t>KCPD to infrastruktura o podwójnym zastosowaniu (dual-use) oraz element krajowej infrastruktury krytycznej – służy potrzebom cywilnej administracji (rejestry państwowe, chmura rządowa, e-usługi), a jednocześnie wzmacnia gotowość obronną państwa poprzez zwiększenie odporności na cyberzagrożenia, fizyczne zagrożenia hybrydowe i przerwy w funkcjonowaniu usług kluczowych.</w:t>
            </w:r>
          </w:p>
          <w:p w14:paraId="563A0314" w14:textId="4AA16B9E" w:rsidR="00C778F6" w:rsidRPr="005F7E69" w:rsidRDefault="00280F88" w:rsidP="00B64F6F">
            <w:pPr>
              <w:spacing w:before="5pt"/>
              <w:rPr>
                <w:color w:val="000000"/>
                <w:lang w:val="pl-PL"/>
              </w:rPr>
            </w:pPr>
            <w:r w:rsidRPr="00DF6295">
              <w:rPr>
                <w:color w:val="000000"/>
                <w:lang w:val="pl-PL"/>
              </w:rPr>
              <w:t>Zagwarantow</w:t>
            </w:r>
            <w:r w:rsidR="00DD25BA">
              <w:rPr>
                <w:color w:val="000000"/>
                <w:lang w:val="pl-PL"/>
              </w:rPr>
              <w:t>a</w:t>
            </w:r>
            <w:r w:rsidRPr="00DF6295">
              <w:rPr>
                <w:color w:val="000000"/>
                <w:lang w:val="pl-PL"/>
              </w:rPr>
              <w:t xml:space="preserve">nie bezpieczeństwa danych obywateli i podmiotów gospodarczych przechowywanych w rejestrach państwowych oraz utrzymania ciągłości działania systemów wykorzystywanych do świadczenia usług publicznych przez administrację </w:t>
            </w:r>
            <w:r w:rsidR="00155664" w:rsidRPr="00DF6295">
              <w:rPr>
                <w:color w:val="000000"/>
                <w:lang w:val="pl-PL"/>
              </w:rPr>
              <w:t>publiczn</w:t>
            </w:r>
            <w:r w:rsidRPr="00DF6295">
              <w:rPr>
                <w:color w:val="000000"/>
                <w:lang w:val="pl-PL"/>
              </w:rPr>
              <w:t xml:space="preserve">ą to inwestycje kluczowe </w:t>
            </w:r>
            <w:r w:rsidR="00DB53C0" w:rsidRPr="00DF6295">
              <w:rPr>
                <w:color w:val="000000"/>
                <w:lang w:val="pl-PL"/>
              </w:rPr>
              <w:t>dla zapewnienia bezpieczeństwa cywilnego.</w:t>
            </w:r>
          </w:p>
        </w:tc>
      </w:tr>
    </w:tbl>
    <w:p w14:paraId="561C4011" w14:textId="77777777" w:rsidR="00A77B3E" w:rsidRPr="007F3725" w:rsidRDefault="004141AE">
      <w:pPr>
        <w:spacing w:before="5pt"/>
        <w:rPr>
          <w:color w:val="000000"/>
          <w:lang w:val="pl-PL"/>
        </w:rPr>
        <w:sectPr w:rsidR="00A77B3E" w:rsidRPr="007F3725">
          <w:headerReference w:type="even" r:id="rId14"/>
          <w:headerReference w:type="default" r:id="rId15"/>
          <w:footerReference w:type="even" r:id="rId16"/>
          <w:footerReference w:type="default" r:id="rId17"/>
          <w:headerReference w:type="first" r:id="rId18"/>
          <w:footerReference w:type="first" r:id="rId19"/>
          <w:pgSz w:w="841.90pt" w:h="595.30pt" w:orient="landscape"/>
          <w:pgMar w:top="36pt" w:right="36pt" w:bottom="43.20pt" w:left="46.80pt" w:header="14.40pt" w:footer="3.60pt" w:gutter="0pt"/>
          <w:cols w:space="36pt"/>
          <w:noEndnote/>
          <w:docGrid w:linePitch="360"/>
        </w:sectPr>
      </w:pPr>
      <w:r w:rsidRPr="007F3725">
        <w:rPr>
          <w:rFonts w:ascii="TimesNewRoman" w:eastAsia="TimesNewRoman" w:hAnsi="TimesNewRoman" w:cs="TimesNewRoman"/>
          <w:color w:val="000000"/>
          <w:lang w:val="pl-PL"/>
        </w:rPr>
        <w:lastRenderedPageBreak/>
        <w:t>* Odrębne priorytety zgodnie z rozporządzeniem w sprawie EFS+</w:t>
      </w:r>
    </w:p>
    <w:p w14:paraId="14D2A3FF" w14:textId="77777777" w:rsidR="00A77B3E" w:rsidRPr="007F3725" w:rsidRDefault="004141AE">
      <w:pPr>
        <w:pStyle w:val="Nagwek1"/>
        <w:spacing w:before="5pt" w:after="0pt"/>
        <w:rPr>
          <w:rFonts w:ascii="Times New Roman" w:hAnsi="Times New Roman" w:cs="Times New Roman"/>
          <w:b w:val="0"/>
          <w:color w:val="000000"/>
          <w:sz w:val="24"/>
          <w:lang w:val="pl-PL"/>
        </w:rPr>
      </w:pPr>
      <w:bookmarkStart w:id="2" w:name="_Toc210313251"/>
      <w:r w:rsidRPr="007F3725">
        <w:rPr>
          <w:rFonts w:ascii="Times New Roman" w:hAnsi="Times New Roman" w:cs="Times New Roman"/>
          <w:b w:val="0"/>
          <w:color w:val="000000"/>
          <w:sz w:val="24"/>
          <w:lang w:val="pl-PL"/>
        </w:rPr>
        <w:lastRenderedPageBreak/>
        <w:t>2. Priorytety</w:t>
      </w:r>
      <w:bookmarkEnd w:id="2"/>
    </w:p>
    <w:p w14:paraId="6FEA1C9D" w14:textId="77777777" w:rsidR="00A77B3E" w:rsidRPr="007F3725" w:rsidRDefault="00A77B3E">
      <w:pPr>
        <w:spacing w:before="5pt"/>
        <w:rPr>
          <w:color w:val="000000"/>
          <w:sz w:val="0"/>
          <w:lang w:val="pl-PL"/>
        </w:rPr>
      </w:pPr>
    </w:p>
    <w:p w14:paraId="0358AEF8" w14:textId="77777777" w:rsidR="00A77B3E" w:rsidRPr="007F3725" w:rsidRDefault="004141AE">
      <w:pPr>
        <w:spacing w:before="5pt"/>
        <w:rPr>
          <w:color w:val="000000"/>
          <w:sz w:val="0"/>
          <w:lang w:val="pl-PL"/>
        </w:rPr>
      </w:pPr>
      <w:r w:rsidRPr="007F3725">
        <w:rPr>
          <w:color w:val="000000"/>
          <w:lang w:val="pl-PL"/>
        </w:rPr>
        <w:t>Podstawa prawna: art. 22 ust. 2 i art. 22 ust. 3 lit. c) rozporządzenia w sprawie wspólnych przepisów</w:t>
      </w:r>
    </w:p>
    <w:p w14:paraId="7C3D245A" w14:textId="77777777" w:rsidR="00A77B3E" w:rsidRPr="007F3725" w:rsidRDefault="004141AE">
      <w:pPr>
        <w:pStyle w:val="Nagwek2"/>
        <w:spacing w:before="5pt" w:after="0pt"/>
        <w:rPr>
          <w:rFonts w:ascii="TimesNewRoman" w:eastAsia="TimesNewRoman" w:hAnsi="TimesNewRoman" w:cs="TimesNewRoman"/>
          <w:b w:val="0"/>
          <w:i w:val="0"/>
          <w:color w:val="000000"/>
          <w:sz w:val="24"/>
          <w:lang w:val="pl-PL"/>
        </w:rPr>
      </w:pPr>
      <w:bookmarkStart w:id="3" w:name="_Toc210313252"/>
      <w:r w:rsidRPr="007F3725">
        <w:rPr>
          <w:rFonts w:ascii="TimesNewRoman" w:eastAsia="TimesNewRoman" w:hAnsi="TimesNewRoman" w:cs="TimesNewRoman"/>
          <w:b w:val="0"/>
          <w:i w:val="0"/>
          <w:color w:val="000000"/>
          <w:sz w:val="24"/>
          <w:lang w:val="pl-PL"/>
        </w:rPr>
        <w:t>2.1. Priorytety inne niż pomoc techniczna</w:t>
      </w:r>
      <w:bookmarkEnd w:id="3"/>
    </w:p>
    <w:p w14:paraId="50A87CBE" w14:textId="77777777" w:rsidR="00A77B3E" w:rsidRPr="007F3725" w:rsidRDefault="00A77B3E">
      <w:pPr>
        <w:spacing w:before="5pt"/>
        <w:rPr>
          <w:rFonts w:ascii="TimesNewRoman" w:eastAsia="TimesNewRoman" w:hAnsi="TimesNewRoman" w:cs="TimesNewRoman"/>
          <w:color w:val="000000"/>
          <w:sz w:val="0"/>
          <w:lang w:val="pl-PL"/>
        </w:rPr>
      </w:pPr>
    </w:p>
    <w:p w14:paraId="6AC65C2A" w14:textId="77777777" w:rsidR="00A77B3E" w:rsidRPr="007F3725" w:rsidRDefault="004141AE">
      <w:pPr>
        <w:pStyle w:val="Nagwek3"/>
        <w:spacing w:before="5pt" w:after="0pt"/>
        <w:rPr>
          <w:rFonts w:ascii="Times New Roman" w:hAnsi="Times New Roman" w:cs="Times New Roman"/>
          <w:b w:val="0"/>
          <w:color w:val="000000"/>
          <w:sz w:val="24"/>
          <w:lang w:val="pl-PL"/>
        </w:rPr>
      </w:pPr>
      <w:bookmarkStart w:id="4" w:name="_Toc210313253"/>
      <w:r w:rsidRPr="007F3725">
        <w:rPr>
          <w:rFonts w:ascii="Times New Roman" w:hAnsi="Times New Roman" w:cs="Times New Roman"/>
          <w:b w:val="0"/>
          <w:color w:val="000000"/>
          <w:sz w:val="24"/>
          <w:lang w:val="pl-PL"/>
        </w:rPr>
        <w:t>2.1.1. Priorytet: I. Zwiększenie dostępu do ultra-szybkiego internetu szerokopasmowego (Cel szczegółowy dotyczący łączności cyfrowej określony w art. 3 ust. 1 lit. a) pkt (v) rozporządzenia w sprawie EFRR i Funduszu Spójności)</w:t>
      </w:r>
      <w:bookmarkEnd w:id="4"/>
    </w:p>
    <w:p w14:paraId="56CA9A9D" w14:textId="77777777" w:rsidR="00A77B3E" w:rsidRPr="007F3725" w:rsidRDefault="00A77B3E">
      <w:pPr>
        <w:spacing w:before="5pt"/>
        <w:rPr>
          <w:color w:val="000000"/>
          <w:sz w:val="0"/>
          <w:lang w:val="pl-PL"/>
        </w:rPr>
      </w:pPr>
    </w:p>
    <w:p w14:paraId="359A4D7B" w14:textId="77777777" w:rsidR="00A77B3E" w:rsidRPr="007F3725" w:rsidRDefault="004141AE">
      <w:pPr>
        <w:pStyle w:val="Nagwek4"/>
        <w:spacing w:before="5pt" w:after="0pt"/>
        <w:rPr>
          <w:b w:val="0"/>
          <w:color w:val="000000"/>
          <w:sz w:val="24"/>
          <w:lang w:val="pl-PL"/>
        </w:rPr>
      </w:pPr>
      <w:bookmarkStart w:id="5" w:name="_Toc210313254"/>
      <w:r w:rsidRPr="007F3725">
        <w:rPr>
          <w:b w:val="0"/>
          <w:color w:val="000000"/>
          <w:sz w:val="24"/>
          <w:lang w:val="pl-PL"/>
        </w:rPr>
        <w:t>2.1.1.1. Cel szczegółowy: RSO1.5. Udoskonalanie łączności cyfrowej (EFRR)</w:t>
      </w:r>
      <w:bookmarkEnd w:id="5"/>
    </w:p>
    <w:p w14:paraId="7B9B365B" w14:textId="77777777" w:rsidR="00A77B3E" w:rsidRPr="007F3725" w:rsidRDefault="00A77B3E">
      <w:pPr>
        <w:spacing w:before="5pt"/>
        <w:rPr>
          <w:color w:val="000000"/>
          <w:sz w:val="0"/>
          <w:lang w:val="pl-PL"/>
        </w:rPr>
      </w:pPr>
    </w:p>
    <w:p w14:paraId="0C8136A0" w14:textId="77777777" w:rsidR="00A77B3E" w:rsidRPr="007F3725" w:rsidRDefault="004141AE">
      <w:pPr>
        <w:pStyle w:val="Nagwek4"/>
        <w:spacing w:before="5pt" w:after="0pt"/>
        <w:rPr>
          <w:b w:val="0"/>
          <w:color w:val="000000"/>
          <w:sz w:val="24"/>
          <w:lang w:val="pl-PL"/>
        </w:rPr>
      </w:pPr>
      <w:bookmarkStart w:id="6" w:name="_Toc210313255"/>
      <w:r w:rsidRPr="007F3725">
        <w:rPr>
          <w:b w:val="0"/>
          <w:color w:val="000000"/>
          <w:sz w:val="24"/>
          <w:lang w:val="pl-PL"/>
        </w:rPr>
        <w:t>2.1.1.1.1. Interwencje wspierane z Funduszy</w:t>
      </w:r>
      <w:bookmarkEnd w:id="6"/>
    </w:p>
    <w:p w14:paraId="54194B73" w14:textId="77777777" w:rsidR="00A77B3E" w:rsidRPr="007F3725" w:rsidRDefault="00A77B3E">
      <w:pPr>
        <w:spacing w:before="5pt"/>
        <w:rPr>
          <w:color w:val="000000"/>
          <w:sz w:val="0"/>
          <w:lang w:val="pl-PL"/>
        </w:rPr>
      </w:pPr>
    </w:p>
    <w:p w14:paraId="697064E0" w14:textId="77777777" w:rsidR="00A77B3E" w:rsidRPr="007F3725" w:rsidRDefault="004141AE">
      <w:pPr>
        <w:spacing w:before="5pt"/>
        <w:rPr>
          <w:color w:val="000000"/>
          <w:sz w:val="0"/>
          <w:lang w:val="pl-PL"/>
        </w:rPr>
      </w:pPr>
      <w:r w:rsidRPr="007F3725">
        <w:rPr>
          <w:color w:val="000000"/>
          <w:lang w:val="pl-PL"/>
        </w:rPr>
        <w:t>Podstawa prawna: art. 22 ust. 3 lit. d) ppkt (i), (iii), (iv), (v), (vi) i (vii) rozporządzenia w sprawie wspólnych przepisów</w:t>
      </w:r>
    </w:p>
    <w:p w14:paraId="17DAC702" w14:textId="77777777" w:rsidR="00A77B3E" w:rsidRPr="007F3725" w:rsidRDefault="004141AE">
      <w:pPr>
        <w:pStyle w:val="Nagwek5"/>
        <w:spacing w:before="5pt" w:after="0pt"/>
        <w:rPr>
          <w:b w:val="0"/>
          <w:i w:val="0"/>
          <w:color w:val="000000"/>
          <w:sz w:val="24"/>
          <w:lang w:val="pl-PL"/>
        </w:rPr>
      </w:pPr>
      <w:bookmarkStart w:id="7" w:name="_Toc210313256"/>
      <w:r w:rsidRPr="007F3725">
        <w:rPr>
          <w:b w:val="0"/>
          <w:i w:val="0"/>
          <w:color w:val="000000"/>
          <w:sz w:val="24"/>
          <w:lang w:val="pl-PL"/>
        </w:rPr>
        <w:t>Powiązane rodzaje działań – art. 22 ust. 3 lit. d) pkt (i) rozporządzenia w sprawie wspólnych przepisów oraz art. 6 rozporządzenia w sprawie EFS+:</w:t>
      </w:r>
      <w:bookmarkEnd w:id="7"/>
    </w:p>
    <w:p w14:paraId="3F116534"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7DF5532F"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19644EB0" w14:textId="77777777" w:rsidR="00A77B3E" w:rsidRPr="007F3725" w:rsidRDefault="00A77B3E">
            <w:pPr>
              <w:spacing w:before="5pt"/>
              <w:rPr>
                <w:color w:val="000000"/>
                <w:sz w:val="0"/>
                <w:lang w:val="pl-PL"/>
              </w:rPr>
            </w:pPr>
          </w:p>
          <w:p w14:paraId="382B84C3" w14:textId="77777777" w:rsidR="00A77B3E" w:rsidRPr="007F3725" w:rsidRDefault="004141AE">
            <w:pPr>
              <w:spacing w:before="5pt"/>
              <w:rPr>
                <w:color w:val="000000"/>
                <w:lang w:val="pl-PL"/>
              </w:rPr>
            </w:pPr>
            <w:r w:rsidRPr="007F3725">
              <w:rPr>
                <w:color w:val="000000"/>
                <w:lang w:val="pl-PL"/>
              </w:rPr>
              <w:t>Nowoczesna infrastruktura telekomunikacyjna jest warunkiem dla kluczowych inwestycji w TIK, budowę e-państwa, integracji systemów państwowych i samorządowych oraz dostępu do danych. Jest też niezbędna dla zwiększenia konkurencyjności gospodarki, rozwoju miast i obszarów wiejskich, dostępu do zasobów wiedzy oraz zarządzania procesami wytwórczymi w gospodarce. Pozwoli połączyć uczelnie i podmioty nauki, szkoły i placówki oświatowe, umożliwi lepsze dzielenie się wynikami badań oraz danymi, a także zintegruje naukowców i uczestników programów edukacyjno-naukowych. Za pomocą rozwiniętej infrastruktury, służba zdrowia może scalić informacje m.in. o pacjentach, zasobach banków krwi i tkanek. Rolą środków publicznych będzie uzupełnianie inwestycji prywatnych i ich pobudzanie.</w:t>
            </w:r>
          </w:p>
          <w:p w14:paraId="789109F9" w14:textId="77777777" w:rsidR="00A77B3E" w:rsidRPr="007F3725" w:rsidRDefault="004141AE">
            <w:pPr>
              <w:spacing w:before="5pt"/>
              <w:rPr>
                <w:color w:val="000000"/>
                <w:lang w:val="pl-PL"/>
              </w:rPr>
            </w:pPr>
            <w:r w:rsidRPr="007F3725">
              <w:rPr>
                <w:color w:val="000000"/>
                <w:lang w:val="pl-PL"/>
              </w:rPr>
              <w:t>W ramach priorytetu wspierane będą działania umożliwiające jak najszerszy dostęp do szerokopasmowego internetu, przy jak najwyższych parametrach technicznych, na obszarach, gdzie stwierdzono niedoskonałość rynku w zakresie dostępu do internetu o wysokich przepustowościach. Posłużą do tego publiczne bazy danych o istniejącej infrastrukturze szerokopasmowej oraz opracowane na ich podstawie analizy dostępu do usług szerokopasmowych. Wsparcie oraz jego wysokość będą zależne od zidentyfikowanych w ten sposób potrzeb inwestycyjnych, wynikających z uwarunkowań poszczególnych obszarów, w tym szczególnie z wieloaspektowej oceny ekonomicznej opłacalności inwestycji (np. obecność infrastruktury, dostępność usług, gęstość zaludnienia, typ zabudowy, ukształtowanie terenu). W projektowaniu interwencji dopuszcza się także uwzględnienie potrzeb zdiagnozowanych i zgłaszanych przez JST oraz mieszkańców.</w:t>
            </w:r>
          </w:p>
          <w:p w14:paraId="6F388D31" w14:textId="77777777" w:rsidR="00A77B3E" w:rsidRPr="007F3725" w:rsidRDefault="004141AE">
            <w:pPr>
              <w:spacing w:before="5pt"/>
              <w:rPr>
                <w:color w:val="000000"/>
                <w:lang w:val="pl-PL"/>
              </w:rPr>
            </w:pPr>
            <w:r w:rsidRPr="007F3725">
              <w:rPr>
                <w:color w:val="000000"/>
                <w:lang w:val="pl-PL"/>
              </w:rPr>
              <w:t>Celem wsparcia będą działania umożliwiające jak najszerszy dostęp do sieci szerokopasmowych, przy jak najwyższych parametrach technicznych w zakresie dostępu do sieci o bardzo dużej przepustowości. Tworzona infrastruktura umożliwi osiągnięcie parametrów min. 100 Mb/s w przypadku gospodarstw domowych (rozumianych jako lokale mieszkalne) i przedsiębiorstw, przy czym rozwiązania technologiczne zapewnią skalowalność sieci do prędkości gigabitowych[1]. Interwencja obejmie też zapewnienie co do zasady symetrycznego dostępu do internetu o przepustowości co najmniej 1 Gb/s w miejscach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w:t>
            </w:r>
          </w:p>
          <w:p w14:paraId="678D74D4" w14:textId="77777777" w:rsidR="00A77B3E" w:rsidRPr="007F3725" w:rsidRDefault="004141AE">
            <w:pPr>
              <w:spacing w:before="5pt"/>
              <w:rPr>
                <w:color w:val="000000"/>
                <w:lang w:val="pl-PL"/>
              </w:rPr>
            </w:pPr>
            <w:r w:rsidRPr="007F3725">
              <w:rPr>
                <w:color w:val="000000"/>
                <w:lang w:val="pl-PL"/>
              </w:rPr>
              <w:lastRenderedPageBreak/>
              <w:t>Wsparcie w ramach priorytetu I będzie udzielane z uwzględnieniem odpowiednich przepisów dotyczących pomocy publicznej, obowiązujących w dniu jego udzielenia, jak również przy zachowaniu zasady neutralności technologicznej. Inwestycje dotyczące rozwoju infrastruktury przewodowej będą realizowane w taki sposób, aby infrastruktura ta znalazła się w bezpośrednim zasięgu lokalizacji użytkownika końcowego.</w:t>
            </w:r>
          </w:p>
          <w:p w14:paraId="38C7D5BD" w14:textId="77777777" w:rsidR="00A77B3E" w:rsidRPr="007F3725" w:rsidRDefault="004141AE">
            <w:pPr>
              <w:spacing w:before="5pt"/>
              <w:rPr>
                <w:color w:val="000000"/>
                <w:lang w:val="pl-PL"/>
              </w:rPr>
            </w:pPr>
            <w:r w:rsidRPr="007F3725">
              <w:rPr>
                <w:color w:val="000000"/>
                <w:lang w:val="pl-PL"/>
              </w:rPr>
              <w:t>Kryteria wyboru projektów oraz procedura konkursowa będą prowadzone w sposób zapewniający m.in. minimalizację pomocy państwa przy zachowaniu odpowiedniej jakości sieci (maksymalizacja zaangażowania kapitału prywatnego) oraz niewypieranie inwestycji prywatnych.</w:t>
            </w:r>
          </w:p>
          <w:p w14:paraId="655F7CA3" w14:textId="77777777" w:rsidR="00A77B3E" w:rsidRPr="007F3725" w:rsidRDefault="004141AE">
            <w:pPr>
              <w:spacing w:before="5pt"/>
              <w:rPr>
                <w:color w:val="000000"/>
                <w:lang w:val="pl-PL"/>
              </w:rPr>
            </w:pPr>
            <w:r w:rsidRPr="007F3725">
              <w:rPr>
                <w:color w:val="000000"/>
                <w:lang w:val="pl-PL"/>
              </w:rPr>
              <w:t>Projekty wyłaniane będą w sposób konkurencyjny, z wyłączeniem bonów łączności, w przypadku których dopuszcza się zastosowanie niekonkurencyjnego sposobu wyboru projektów. Podstawą do określenia szczegółowych zasad wyboru projektów będą publiczne bazy danych o istniejącej infrastrukturze szerokopasmowej, które pozwolą na określenie obszarów kraju wymagających interwencji publicznej przy udziale środków UE.</w:t>
            </w:r>
          </w:p>
          <w:p w14:paraId="1B3D7646" w14:textId="77777777" w:rsidR="00A77B3E" w:rsidRPr="007F3725" w:rsidRDefault="004141AE">
            <w:pPr>
              <w:spacing w:before="5pt"/>
              <w:rPr>
                <w:color w:val="000000"/>
                <w:lang w:val="pl-PL"/>
              </w:rPr>
            </w:pPr>
            <w:r w:rsidRPr="007F3725">
              <w:rPr>
                <w:color w:val="000000"/>
                <w:lang w:val="pl-PL"/>
              </w:rPr>
              <w:t>Przewiduje się możliwość realizacji projektów w partnerstwie publiczno-prywatnym (PPP). Zastosowanie formuły partnerstwa publiczno-prywatnego w danym projekcie będzie poprzedzone, zgodnie z przepisami ustawy o partnerstwie publiczno-prywatnym, oceną efektywności. Ocena ta jest zespołem powiązanych analiz, które mają wykazać, czy formuła PPP jest optymalnym (pod względem technicznym, prawnym, rynkowym, czy ekonomiczno-finansowym) modelem realizacji danego projektu.</w:t>
            </w:r>
          </w:p>
          <w:p w14:paraId="1FEF14FA" w14:textId="77777777" w:rsidR="00A77B3E" w:rsidRPr="007F3725" w:rsidRDefault="004141AE">
            <w:pPr>
              <w:spacing w:before="5pt"/>
              <w:rPr>
                <w:color w:val="000000"/>
                <w:lang w:val="pl-PL"/>
              </w:rPr>
            </w:pPr>
            <w:r w:rsidRPr="007F3725">
              <w:rPr>
                <w:color w:val="000000"/>
                <w:lang w:val="pl-PL"/>
              </w:rPr>
              <w:t xml:space="preserve">Dodatkowo w ramach priorytetu będzie realizowana interwencja dotycząca bonów łączności, która wynika ze zidentyfikowanej potrzeby wprowadzenia instrumentu stymulującego popyt na usługi telekomunikacyjne, z uwzględnieniem analizy praktyk opisanych w </w:t>
            </w:r>
            <w:r w:rsidRPr="007F3725">
              <w:rPr>
                <w:i/>
                <w:iCs/>
                <w:color w:val="000000"/>
                <w:lang w:val="pl-PL"/>
              </w:rPr>
              <w:t xml:space="preserve">Podręczniku inwestycji szerokopasmowych 2024 UE </w:t>
            </w:r>
            <w:r w:rsidRPr="007F3725">
              <w:rPr>
                <w:color w:val="000000"/>
                <w:lang w:val="pl-PL"/>
              </w:rPr>
              <w:t>oraz po przeprowadzeniu odpowiednich konsultacji. Celem bonów łączności będzie upowszechnienie usług szerokopasmowych zapewniających dostęp do internetu o przepustowości co najmniej 100 Mb/s, poprzez dofinansowanie kosztów tych usług i ich uruchomienia.</w:t>
            </w:r>
          </w:p>
          <w:p w14:paraId="3204817B" w14:textId="77777777" w:rsidR="00A77B3E" w:rsidRPr="007F3725" w:rsidRDefault="004141AE">
            <w:pPr>
              <w:spacing w:before="5pt"/>
              <w:rPr>
                <w:color w:val="000000"/>
                <w:lang w:val="pl-PL"/>
              </w:rPr>
            </w:pPr>
            <w:r w:rsidRPr="007F3725">
              <w:rPr>
                <w:b/>
                <w:bCs/>
                <w:color w:val="000000"/>
                <w:lang w:val="pl-PL"/>
              </w:rPr>
              <w:t>1.1: Zwiększenie dostępu do ultra-szybkiego internetu szerokopasmowego</w:t>
            </w:r>
          </w:p>
          <w:p w14:paraId="71E80A2C" w14:textId="77777777" w:rsidR="00A77B3E" w:rsidRPr="007F3725" w:rsidRDefault="004141AE">
            <w:pPr>
              <w:spacing w:before="5pt"/>
              <w:rPr>
                <w:color w:val="000000"/>
                <w:lang w:val="pl-PL"/>
              </w:rPr>
            </w:pPr>
            <w:r w:rsidRPr="007F3725">
              <w:rPr>
                <w:color w:val="000000"/>
                <w:lang w:val="pl-PL"/>
              </w:rPr>
              <w:t>Interwencja umożliwi objęcie zasięgiem gospodarstw domowych (rozumianych jako lokale mieszkalne) oraz przedsiębiorstw siecią o przepustowości co najmniej 100 Mb/s, przy czym wspierane będą wyłącznie rozwiązania technologiczne zapewniające skalowalność sieci do prędkości gigabitowych. W ramach interwencji wsparciem będą objęte projekty w zakresie budowy, rozbudowy lub przebudowy sieci dostępowych, w tym projekty w zakresie dostępu do publicznej bezprzewodowej sieci internetowej. Sieci wyższych warstw, tj. sieci dystrybucyjne i szkieletowe będą mogły być realizowane w zakresie niezbędnym do budowy sieci dostępowych. Celem wsparcia będzie również zapewnienie co do zasady symetrycznego dostępu do gigabitowego internetu w miejscach stanowiących główną siłę napędową rozwoju społeczno-gospodarczego.</w:t>
            </w:r>
          </w:p>
          <w:p w14:paraId="6DDB268E" w14:textId="77777777" w:rsidR="00A77B3E" w:rsidRPr="007F3725" w:rsidRDefault="004141AE">
            <w:pPr>
              <w:spacing w:before="5pt"/>
              <w:rPr>
                <w:color w:val="000000"/>
                <w:lang w:val="pl-PL"/>
              </w:rPr>
            </w:pPr>
            <w:r w:rsidRPr="007F3725">
              <w:rPr>
                <w:color w:val="000000"/>
                <w:lang w:val="pl-PL"/>
              </w:rPr>
              <w:t>W przypadku modernizacji istniejącej infrastruktury telekomunikacyjnej umożliwiającej korzystanie z internetu o przepustowości co najmniej 100 Mb/s, jej celem będzie dostosowanie sieci do osiągnięcia przepustowości co najmniej 1Gb/s.</w:t>
            </w:r>
          </w:p>
          <w:p w14:paraId="0B62F712" w14:textId="77777777" w:rsidR="00A77B3E" w:rsidRPr="007F3725" w:rsidRDefault="004141AE">
            <w:pPr>
              <w:spacing w:before="5pt"/>
              <w:rPr>
                <w:color w:val="000000"/>
                <w:lang w:val="pl-PL"/>
              </w:rPr>
            </w:pPr>
            <w:r w:rsidRPr="007F3725">
              <w:rPr>
                <w:color w:val="000000"/>
                <w:lang w:val="pl-PL"/>
              </w:rPr>
              <w:t>W priorytecie I realizowana będzie również komplementarna interwencja w zakresie bonów łączności.</w:t>
            </w:r>
          </w:p>
          <w:p w14:paraId="6EAD2D27" w14:textId="77777777" w:rsidR="00A77B3E" w:rsidRPr="007F3725" w:rsidRDefault="004141AE">
            <w:pPr>
              <w:spacing w:before="5pt"/>
              <w:rPr>
                <w:color w:val="000000"/>
                <w:lang w:val="pl-PL"/>
              </w:rPr>
            </w:pPr>
            <w:r w:rsidRPr="007F3725">
              <w:rPr>
                <w:color w:val="000000"/>
                <w:lang w:val="pl-PL"/>
              </w:rPr>
              <w:t xml:space="preserve">Dopuszcza się realizację projektów związanych z usuwaniem skutków klęsk żywiołowych. Koszty odbudowy sieci szerokopasmowych zniszczonych w skutek klęsk żywiołowych mogą być współfinansowane na podstawie faktycznie poniesionych wydatków. </w:t>
            </w:r>
          </w:p>
          <w:p w14:paraId="04AA132E" w14:textId="77777777" w:rsidR="00A77B3E" w:rsidRPr="007F3725" w:rsidRDefault="004141AE">
            <w:pPr>
              <w:spacing w:before="5pt"/>
              <w:rPr>
                <w:color w:val="000000"/>
                <w:lang w:val="pl-PL"/>
              </w:rPr>
            </w:pPr>
            <w:r w:rsidRPr="007F3725">
              <w:rPr>
                <w:color w:val="000000"/>
                <w:lang w:val="pl-PL"/>
              </w:rPr>
              <w:t>W celu uniknięcia niepotrzebnego i nieekonomicznego powielania zasobów oraz w celu zmniejszenia finansowania ze środków publicznych, planowane do realizacji projekty w ramach priorytetu I powinny w możliwie największym stopniu wykorzystywać istniejącą lub planowaną infrastrukturę – zarówno techniczną, jak i telekomunikacyjną.</w:t>
            </w:r>
          </w:p>
          <w:p w14:paraId="0BAE6F4E" w14:textId="77777777" w:rsidR="00A77B3E" w:rsidRPr="007F3725" w:rsidRDefault="004141AE">
            <w:pPr>
              <w:spacing w:before="5pt"/>
              <w:rPr>
                <w:color w:val="000000"/>
                <w:lang w:val="pl-PL"/>
              </w:rPr>
            </w:pPr>
            <w:r w:rsidRPr="007F3725">
              <w:rPr>
                <w:color w:val="000000"/>
                <w:lang w:val="pl-PL"/>
              </w:rPr>
              <w:lastRenderedPageBreak/>
              <w:t>Planowane w priorytecie I rodzaje działań zostały ocenione jako zgodne z zasadą DNSH[2] w ramach Krajowego Planu Odbudowy i Zwiększania Odporności (KPO)[3].</w:t>
            </w:r>
          </w:p>
          <w:p w14:paraId="3DF0C187" w14:textId="77777777" w:rsidR="00A77B3E" w:rsidRPr="007F3725" w:rsidRDefault="004141AE">
            <w:pPr>
              <w:spacing w:before="5pt"/>
              <w:rPr>
                <w:color w:val="000000"/>
                <w:lang w:val="pl-PL"/>
              </w:rPr>
            </w:pPr>
            <w:r w:rsidRPr="007F3725">
              <w:rPr>
                <w:color w:val="000000"/>
                <w:lang w:val="pl-PL"/>
              </w:rPr>
              <w:t>[1] Dostęp gospodarstw domowych (lokali mieszkalnych) oraz przedsiębiorstw do sieci szerokopasmowych mierzony będzie wskaźnikami produktu: „Dodatkowe lokale mieszkalne dysponujące szerokopasmowym dostępem do sieci o bardzo wysokiej przepustowości” (</w:t>
            </w:r>
            <w:r w:rsidRPr="007F3725">
              <w:rPr>
                <w:i/>
                <w:iCs/>
                <w:color w:val="000000"/>
                <w:lang w:val="pl-PL"/>
              </w:rPr>
              <w:t>Additional dwellings with broadband access of very high capacity</w:t>
            </w:r>
            <w:r w:rsidRPr="007F3725">
              <w:rPr>
                <w:color w:val="000000"/>
                <w:lang w:val="pl-PL"/>
              </w:rPr>
              <w:t>) oraz „Dodatkowe przedsiębiorstwa dysponujące szerokopasmowym dostępem do sieci o bardzo wysokiej przepustowości” (</w:t>
            </w:r>
            <w:r w:rsidRPr="007F3725">
              <w:rPr>
                <w:i/>
                <w:iCs/>
                <w:color w:val="000000"/>
                <w:lang w:val="pl-PL"/>
              </w:rPr>
              <w:t>Additional enterprises with broadband access of very high capacity</w:t>
            </w:r>
            <w:r w:rsidRPr="007F3725">
              <w:rPr>
                <w:color w:val="000000"/>
                <w:lang w:val="pl-PL"/>
              </w:rPr>
              <w:t>)</w:t>
            </w:r>
          </w:p>
          <w:p w14:paraId="583D28BD" w14:textId="77777777" w:rsidR="00A77B3E" w:rsidRPr="007F3725" w:rsidRDefault="004141AE">
            <w:pPr>
              <w:spacing w:before="5pt"/>
              <w:rPr>
                <w:color w:val="000000"/>
                <w:lang w:val="pl-PL"/>
              </w:rPr>
            </w:pPr>
            <w:r w:rsidRPr="007F3725">
              <w:rPr>
                <w:color w:val="000000"/>
                <w:lang w:val="pl-PL"/>
              </w:rPr>
              <w:t>[2] „Do no significant harm”- zasada nieczynienia poważnej szkody środowisku</w:t>
            </w:r>
          </w:p>
          <w:p w14:paraId="3D50CC8D" w14:textId="77777777" w:rsidR="00A77B3E" w:rsidRPr="007F3725" w:rsidRDefault="004141AE">
            <w:pPr>
              <w:spacing w:before="5pt"/>
              <w:rPr>
                <w:color w:val="000000"/>
                <w:lang w:val="pl-PL"/>
              </w:rPr>
            </w:pPr>
            <w:r w:rsidRPr="007F3725">
              <w:rPr>
                <w:color w:val="000000"/>
                <w:lang w:val="pl-PL"/>
              </w:rPr>
              <w:t>[3] opartym na Rozporządzeniu Parlamentu Europejskiego i Rady (UE) 2021/241 z dnia 12 lutego 2021 r. ustanawiającym Instrument na rzecz Odbudowy i Zwiększania Odporności (Dz.U. UE L 57 z 18.2.2021)</w:t>
            </w:r>
          </w:p>
          <w:p w14:paraId="5FC41AA8" w14:textId="77777777" w:rsidR="00A77B3E" w:rsidRPr="007F3725" w:rsidRDefault="00A77B3E">
            <w:pPr>
              <w:spacing w:before="5pt"/>
              <w:rPr>
                <w:color w:val="000000"/>
                <w:sz w:val="6"/>
                <w:lang w:val="pl-PL"/>
              </w:rPr>
            </w:pPr>
          </w:p>
          <w:p w14:paraId="013F8C48" w14:textId="77777777" w:rsidR="00A77B3E" w:rsidRPr="007F3725" w:rsidRDefault="00A77B3E">
            <w:pPr>
              <w:spacing w:before="5pt"/>
              <w:rPr>
                <w:color w:val="000000"/>
                <w:sz w:val="6"/>
                <w:lang w:val="pl-PL"/>
              </w:rPr>
            </w:pPr>
          </w:p>
        </w:tc>
      </w:tr>
    </w:tbl>
    <w:p w14:paraId="478538A5" w14:textId="77777777" w:rsidR="00A77B3E" w:rsidRPr="007F3725" w:rsidRDefault="00A77B3E">
      <w:pPr>
        <w:spacing w:before="5pt"/>
        <w:rPr>
          <w:color w:val="000000"/>
          <w:lang w:val="pl-PL"/>
        </w:rPr>
      </w:pPr>
    </w:p>
    <w:p w14:paraId="5CDB0002" w14:textId="77777777" w:rsidR="00A77B3E" w:rsidRPr="007F3725" w:rsidRDefault="004141AE">
      <w:pPr>
        <w:pStyle w:val="Nagwek5"/>
        <w:spacing w:before="5pt" w:after="0pt"/>
        <w:rPr>
          <w:b w:val="0"/>
          <w:i w:val="0"/>
          <w:color w:val="000000"/>
          <w:sz w:val="24"/>
          <w:lang w:val="pl-PL"/>
        </w:rPr>
      </w:pPr>
      <w:bookmarkStart w:id="8" w:name="_Toc210313257"/>
      <w:r w:rsidRPr="007F3725">
        <w:rPr>
          <w:b w:val="0"/>
          <w:i w:val="0"/>
          <w:color w:val="000000"/>
          <w:sz w:val="24"/>
          <w:lang w:val="pl-PL"/>
        </w:rPr>
        <w:t>Główne grupy docelowe – art. 22 ust. 3 lit. d) pkt (iii) rozporządzenia w sprawie wspólnych przepisów:</w:t>
      </w:r>
      <w:bookmarkEnd w:id="8"/>
    </w:p>
    <w:p w14:paraId="589C4669"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281E0C43"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7E460361" w14:textId="77777777" w:rsidR="00A77B3E" w:rsidRPr="007F3725" w:rsidRDefault="00A77B3E">
            <w:pPr>
              <w:spacing w:before="5pt"/>
              <w:rPr>
                <w:color w:val="000000"/>
                <w:sz w:val="0"/>
                <w:lang w:val="pl-PL"/>
              </w:rPr>
            </w:pPr>
          </w:p>
          <w:p w14:paraId="5EFCAD40" w14:textId="77777777" w:rsidR="00A77B3E" w:rsidRPr="007F3725" w:rsidRDefault="004141AE">
            <w:pPr>
              <w:spacing w:before="5pt"/>
              <w:rPr>
                <w:color w:val="000000"/>
                <w:lang w:val="pl-PL"/>
              </w:rPr>
            </w:pPr>
            <w:r w:rsidRPr="007F3725">
              <w:rPr>
                <w:color w:val="000000"/>
                <w:lang w:val="pl-PL"/>
              </w:rPr>
              <w:t>Przede wszystkim obywatele, podmioty odpowiedzialne za funkcjonowanie miejsc stanowiących główną siłę napędową rozwoju społeczno-gospodarczego (np. urzędów JST, szkół i placówek oświatowych, podmiotów systemu szkolnictwa wyższego i nauki, podmiotów leczniczych, węzłów transportowych, miejsc świadczenia usług publicznych, instytucji kultury), przedsiębiorcy.</w:t>
            </w:r>
          </w:p>
          <w:p w14:paraId="1E8F6AC3" w14:textId="77777777" w:rsidR="00A77B3E" w:rsidRPr="007F3725" w:rsidRDefault="00A77B3E">
            <w:pPr>
              <w:spacing w:before="5pt"/>
              <w:rPr>
                <w:color w:val="000000"/>
                <w:sz w:val="6"/>
                <w:lang w:val="pl-PL"/>
              </w:rPr>
            </w:pPr>
          </w:p>
          <w:p w14:paraId="7EFF6DA3" w14:textId="77777777" w:rsidR="00A77B3E" w:rsidRPr="007F3725" w:rsidRDefault="00A77B3E">
            <w:pPr>
              <w:spacing w:before="5pt"/>
              <w:rPr>
                <w:color w:val="000000"/>
                <w:sz w:val="6"/>
                <w:lang w:val="pl-PL"/>
              </w:rPr>
            </w:pPr>
          </w:p>
        </w:tc>
      </w:tr>
    </w:tbl>
    <w:p w14:paraId="23C93E88" w14:textId="77777777" w:rsidR="00A77B3E" w:rsidRPr="007F3725" w:rsidRDefault="00A77B3E">
      <w:pPr>
        <w:spacing w:before="5pt"/>
        <w:rPr>
          <w:color w:val="000000"/>
          <w:lang w:val="pl-PL"/>
        </w:rPr>
      </w:pPr>
    </w:p>
    <w:p w14:paraId="7A70B93A" w14:textId="77777777" w:rsidR="00A77B3E" w:rsidRPr="007F3725" w:rsidRDefault="004141AE">
      <w:pPr>
        <w:pStyle w:val="Nagwek5"/>
        <w:spacing w:before="5pt" w:after="0pt"/>
        <w:rPr>
          <w:b w:val="0"/>
          <w:i w:val="0"/>
          <w:color w:val="000000"/>
          <w:sz w:val="24"/>
          <w:lang w:val="pl-PL"/>
        </w:rPr>
      </w:pPr>
      <w:bookmarkStart w:id="9" w:name="_Toc210313258"/>
      <w:r w:rsidRPr="007F3725">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9"/>
    </w:p>
    <w:p w14:paraId="517ECD65"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752CE098"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089A881E" w14:textId="77777777" w:rsidR="00A77B3E" w:rsidRPr="007F3725" w:rsidRDefault="00A77B3E">
            <w:pPr>
              <w:spacing w:before="5pt"/>
              <w:rPr>
                <w:color w:val="000000"/>
                <w:sz w:val="0"/>
                <w:lang w:val="pl-PL"/>
              </w:rPr>
            </w:pPr>
          </w:p>
          <w:p w14:paraId="2B649402" w14:textId="77777777" w:rsidR="00A77B3E" w:rsidRPr="007F3725" w:rsidRDefault="004141AE">
            <w:pPr>
              <w:spacing w:before="5pt"/>
              <w:rPr>
                <w:color w:val="000000"/>
                <w:lang w:val="pl-PL"/>
              </w:rPr>
            </w:pPr>
            <w:r w:rsidRPr="007F3725">
              <w:rPr>
                <w:color w:val="000000"/>
                <w:lang w:val="pl-PL"/>
              </w:rPr>
              <w:t>Wdrażanie Programu będzie zgodne z przepisami krajowymi i europejskimi, w tym dyrektywami (UE) 2019/882 w sprawie wymogów dostępności produktów i usług i (UE) 2016/2102 w sprawie dostępności stron internetowych i mobilnych aplikacji organów sektora publicznego.</w:t>
            </w:r>
          </w:p>
          <w:p w14:paraId="4C8ED18A" w14:textId="77777777" w:rsidR="00A77B3E" w:rsidRPr="007F3725" w:rsidRDefault="004141AE">
            <w:pPr>
              <w:spacing w:before="5pt"/>
              <w:rPr>
                <w:color w:val="000000"/>
                <w:lang w:val="pl-PL"/>
              </w:rPr>
            </w:pPr>
            <w:r w:rsidRPr="007F3725">
              <w:rPr>
                <w:color w:val="000000"/>
                <w:lang w:val="pl-PL"/>
              </w:rPr>
              <w:t>Realizowane działania przyczynią się do poprawy jakości życia poprzez wykorzystanie możliwości, jakie dają nowoczesne TIK, oraz do ograniczenia takich zjawisk, jak wykluczenie społeczne i cyfrowe.</w:t>
            </w:r>
          </w:p>
          <w:p w14:paraId="1E09798B" w14:textId="77777777" w:rsidR="00A77B3E" w:rsidRPr="007F3725" w:rsidRDefault="004141AE">
            <w:pPr>
              <w:spacing w:before="5pt"/>
              <w:rPr>
                <w:color w:val="000000"/>
                <w:lang w:val="pl-PL"/>
              </w:rPr>
            </w:pPr>
            <w:r w:rsidRPr="007F3725">
              <w:rPr>
                <w:color w:val="000000"/>
                <w:lang w:val="pl-PL"/>
              </w:rPr>
              <w:t>Warunkiem osiągnięcia trwałego rozwoju społecznego i ekonomicznego jest zapewnienie kobietom i mężczyznom równego udziału we wszystkich sferach życia społecznego. Projekty realizowane w Programie będą uwzględniać na etapie: projektowania, wdrażania i w okresie trwałości, zasadę niedyskryminacji ze względu na płeć, rasę lub pochodzenie etniczne, religię lub światopogląd, niepełnosprawność, wiek, orientację seksualną. Instytucje zaangażowane we wdrażanie będą zapewniały, aby rezultat projektu miał ogólnodostępny charakter ze względu na przywołane cechy, a także produkty projektów nie były dyskryminacyjne.</w:t>
            </w:r>
          </w:p>
          <w:p w14:paraId="6C889E3D" w14:textId="77777777" w:rsidR="00A77B3E" w:rsidRPr="007F3725" w:rsidRDefault="004141AE">
            <w:pPr>
              <w:spacing w:before="5pt"/>
              <w:rPr>
                <w:color w:val="000000"/>
                <w:lang w:val="pl-PL"/>
              </w:rPr>
            </w:pPr>
            <w:r w:rsidRPr="007F3725">
              <w:rPr>
                <w:color w:val="000000"/>
                <w:lang w:val="pl-PL"/>
              </w:rPr>
              <w:lastRenderedPageBreak/>
              <w:t>Poszanowanie zasad równości będzie odzwierciedlone zarówno w procesie programowania, wdrażania, monitorowania kontroli, informacji i promocji, a także samej realizacji projektów. Nad realizacją zasad czuwać będzie koordynator IZ ds. zasad równościowych, a w Komitecie Monitorującym zostanie zapewniony udział m.in.: przedstawicieli organizacji pozarządowych reprezentujących grupy zagrożone dyskryminacją. W uzasadnionych przypadkach będą m.in. stosowane kryteria premiujące za zaplanowanie działań wyrównujących szanse grup zagrożonych dyskryminacją. Umowy o dofinansowanie będą miały klauzulę zakazującą wszelkiej dyskryminacji w korzystaniu z projektów przez użytkowników końcowych.</w:t>
            </w:r>
          </w:p>
          <w:p w14:paraId="502B74B5" w14:textId="77777777" w:rsidR="00A77B3E" w:rsidRPr="007F3725" w:rsidRDefault="004141AE">
            <w:pPr>
              <w:spacing w:before="5pt"/>
              <w:rPr>
                <w:color w:val="000000"/>
                <w:lang w:val="pl-PL"/>
              </w:rPr>
            </w:pPr>
            <w:r w:rsidRPr="007F3725">
              <w:rPr>
                <w:color w:val="000000"/>
                <w:lang w:val="pl-PL"/>
              </w:rPr>
              <w:t>Wsparcie polityki spójności będzie udzielane wyłącznie projektom i beneficjentom, którzy przestrzegają przepisów antydyskryminacyjnych, o których mowa w art. 9 ust. 3 Rozporządzenia PE i Rady nr 2021/1060. W przypadku, gdy beneficjentem jest JST (lub podmiot przez nią kontrolowany lub od niej zależny), która podjęła jakiekolwiek działania dyskryminujące, sprzeczne z zasadami, o których mowa w art. 9 ust. 3 rozporządzenia nr 2021/1060, wsparcie w ramach polityki spójności nie może być udzielone.</w:t>
            </w:r>
          </w:p>
          <w:p w14:paraId="2E2928FC" w14:textId="77777777" w:rsidR="00A77B3E" w:rsidRPr="007F3725" w:rsidRDefault="00A77B3E">
            <w:pPr>
              <w:spacing w:before="5pt"/>
              <w:rPr>
                <w:color w:val="000000"/>
                <w:sz w:val="6"/>
                <w:lang w:val="pl-PL"/>
              </w:rPr>
            </w:pPr>
          </w:p>
          <w:p w14:paraId="7C160E3B" w14:textId="77777777" w:rsidR="00A77B3E" w:rsidRPr="007F3725" w:rsidRDefault="00A77B3E">
            <w:pPr>
              <w:spacing w:before="5pt"/>
              <w:rPr>
                <w:color w:val="000000"/>
                <w:sz w:val="6"/>
                <w:lang w:val="pl-PL"/>
              </w:rPr>
            </w:pPr>
          </w:p>
        </w:tc>
      </w:tr>
    </w:tbl>
    <w:p w14:paraId="55B12E77" w14:textId="77777777" w:rsidR="00A77B3E" w:rsidRPr="007F3725" w:rsidRDefault="00A77B3E">
      <w:pPr>
        <w:spacing w:before="5pt"/>
        <w:rPr>
          <w:color w:val="000000"/>
          <w:lang w:val="pl-PL"/>
        </w:rPr>
      </w:pPr>
    </w:p>
    <w:p w14:paraId="09505FD4" w14:textId="77777777" w:rsidR="00A77B3E" w:rsidRPr="007F3725" w:rsidRDefault="004141AE">
      <w:pPr>
        <w:pStyle w:val="Nagwek5"/>
        <w:spacing w:before="5pt" w:after="0pt"/>
        <w:rPr>
          <w:b w:val="0"/>
          <w:i w:val="0"/>
          <w:color w:val="000000"/>
          <w:sz w:val="24"/>
          <w:lang w:val="pl-PL"/>
        </w:rPr>
      </w:pPr>
      <w:bookmarkStart w:id="10" w:name="_Toc210313259"/>
      <w:r w:rsidRPr="007F3725">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0"/>
    </w:p>
    <w:p w14:paraId="6B78FE43"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4AA33557"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1BBF3DAA" w14:textId="77777777" w:rsidR="00A77B3E" w:rsidRPr="007F3725" w:rsidRDefault="00A77B3E">
            <w:pPr>
              <w:spacing w:before="5pt"/>
              <w:rPr>
                <w:color w:val="000000"/>
                <w:sz w:val="0"/>
                <w:lang w:val="pl-PL"/>
              </w:rPr>
            </w:pPr>
          </w:p>
          <w:p w14:paraId="12AD56D6" w14:textId="77777777" w:rsidR="00A77B3E" w:rsidRPr="007F3725" w:rsidRDefault="004141AE">
            <w:pPr>
              <w:spacing w:before="5pt"/>
              <w:rPr>
                <w:color w:val="000000"/>
                <w:lang w:val="pl-PL"/>
              </w:rPr>
            </w:pPr>
            <w:r w:rsidRPr="007F3725">
              <w:rPr>
                <w:color w:val="000000"/>
                <w:lang w:val="pl-PL"/>
              </w:rPr>
              <w:t xml:space="preserve">W ramach priorytetu I, dotyczącego budowy infrastruktury szerokopasmowej, identyfikacja obszarów wsparcia nastąpi w oparciu o publiczne bazy danych o istniejącej infrastrukturze szerokopasmowej oraz opracowanych na ich podstawie analiz dostępu do usług szerokopasmowych połączonych z wieloaspektową oceną ekonomiczną opłacalności inwestycji. Zasady wyznaczania obszarów wsparcia oraz wieloaspektowej oceny ekonomicznej opłacalności inwestycji będą uwzględniały zasady transparentności i niekolidowania z konkurencyjnym rynkiem telekomunikacyjnym. Wsparcie oraz jego wysokość będą zależne od zidentyfikowanych w ten sposób potrzeb inwestycyjnych, wynikających z uwarunkowań poszczególnych obszarów, w tym szczególnie z wieloaspektowej oceny ekonomicznej opłacalności inwestycji (np. obecność infrastruktury, dostępność usług, gęstość zaludnienia, typ zabudowy, ukształtowanie terenu). Interwencja przewidziana jest tylko na tych obszarach, na których stwierdzone zostaną braki w dostępie do internetu o wysokich przepustowościach. </w:t>
            </w:r>
          </w:p>
          <w:p w14:paraId="1EE90C70" w14:textId="77777777" w:rsidR="00A77B3E" w:rsidRPr="007F3725" w:rsidRDefault="004141AE">
            <w:pPr>
              <w:spacing w:before="5pt"/>
              <w:rPr>
                <w:color w:val="000000"/>
                <w:lang w:val="pl-PL"/>
              </w:rPr>
            </w:pPr>
            <w:r w:rsidRPr="007F3725">
              <w:rPr>
                <w:color w:val="000000"/>
                <w:lang w:val="pl-PL"/>
              </w:rPr>
              <w:t>Biorąc powyższe pod uwagę, zakłada się, że interwencja w ramach niniejszego priorytetu prowadzona będzie na obszarach o niskiej lub bardzo niskiej gęstości zaludnienia oraz rozproszonej zabudowie, małych i średnich miastach, a także na pozostałych obszarach, zakwalifikowanych w oparciu o wyżej wymienione zasady.</w:t>
            </w:r>
          </w:p>
          <w:p w14:paraId="6D8EDD1B" w14:textId="77777777" w:rsidR="00A77B3E" w:rsidRPr="007F3725" w:rsidRDefault="004141AE">
            <w:pPr>
              <w:spacing w:before="5pt"/>
              <w:rPr>
                <w:color w:val="000000"/>
                <w:lang w:val="pl-PL"/>
              </w:rPr>
            </w:pPr>
            <w:r w:rsidRPr="007F3725">
              <w:rPr>
                <w:color w:val="000000"/>
                <w:lang w:val="pl-PL"/>
              </w:rPr>
              <w:t>W związku z powyższym identyfikacja alokacji skierowanej na Obszary Strategicznej Inwestycji (OSI)[1], tj. miasta średnie tracące funkcje społeczno-gospodarcze, a także obszary zagrożone trwałą marginalizacją będzie możliwa po wyborze projektów (ex-post).</w:t>
            </w:r>
          </w:p>
          <w:p w14:paraId="1CC54C66" w14:textId="77777777" w:rsidR="00A77B3E" w:rsidRPr="007F3725" w:rsidRDefault="004141AE">
            <w:pPr>
              <w:spacing w:before="5pt"/>
              <w:rPr>
                <w:color w:val="000000"/>
                <w:lang w:val="pl-PL"/>
              </w:rPr>
            </w:pPr>
            <w:r w:rsidRPr="007F3725">
              <w:rPr>
                <w:color w:val="000000"/>
                <w:lang w:val="pl-PL"/>
              </w:rPr>
              <w:t>[1] Krajowa Strategia Rozwoju Regionalnego 2030 isap.sejm.gov.pl/isap.nsf/DocDetails.xsp?id=WMP20190001060</w:t>
            </w:r>
          </w:p>
          <w:p w14:paraId="581094A2" w14:textId="77777777" w:rsidR="00A77B3E" w:rsidRPr="007F3725" w:rsidRDefault="00A77B3E">
            <w:pPr>
              <w:spacing w:before="5pt"/>
              <w:rPr>
                <w:color w:val="000000"/>
                <w:sz w:val="6"/>
                <w:lang w:val="pl-PL"/>
              </w:rPr>
            </w:pPr>
          </w:p>
          <w:p w14:paraId="0F22F1CE" w14:textId="77777777" w:rsidR="00A77B3E" w:rsidRPr="007F3725" w:rsidRDefault="00A77B3E">
            <w:pPr>
              <w:spacing w:before="5pt"/>
              <w:rPr>
                <w:color w:val="000000"/>
                <w:sz w:val="6"/>
                <w:lang w:val="pl-PL"/>
              </w:rPr>
            </w:pPr>
          </w:p>
        </w:tc>
      </w:tr>
    </w:tbl>
    <w:p w14:paraId="72422BB6" w14:textId="77777777" w:rsidR="00A77B3E" w:rsidRPr="007F3725" w:rsidRDefault="00A77B3E">
      <w:pPr>
        <w:spacing w:before="5pt"/>
        <w:rPr>
          <w:color w:val="000000"/>
          <w:lang w:val="pl-PL"/>
        </w:rPr>
      </w:pPr>
    </w:p>
    <w:p w14:paraId="6F93CE8A" w14:textId="77777777" w:rsidR="00A77B3E" w:rsidRPr="007F3725" w:rsidRDefault="004141AE">
      <w:pPr>
        <w:pStyle w:val="Nagwek5"/>
        <w:spacing w:before="5pt" w:after="0pt"/>
        <w:rPr>
          <w:b w:val="0"/>
          <w:i w:val="0"/>
          <w:color w:val="000000"/>
          <w:sz w:val="24"/>
          <w:lang w:val="pl-PL"/>
        </w:rPr>
      </w:pPr>
      <w:bookmarkStart w:id="11" w:name="_Toc210313260"/>
      <w:r w:rsidRPr="007F3725">
        <w:rPr>
          <w:b w:val="0"/>
          <w:i w:val="0"/>
          <w:color w:val="000000"/>
          <w:sz w:val="24"/>
          <w:lang w:val="pl-PL"/>
        </w:rPr>
        <w:t>Działania międzyregionalne, transgraniczne i transnarodowe – art. 22 ust. 3 lit. d) pkt (vi) rozporządzenia w sprawie wspólnych przepisów</w:t>
      </w:r>
      <w:bookmarkEnd w:id="11"/>
    </w:p>
    <w:p w14:paraId="146773DB"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662D07BC"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5FD44570" w14:textId="77777777" w:rsidR="00A77B3E" w:rsidRPr="007F3725" w:rsidRDefault="00A77B3E">
            <w:pPr>
              <w:spacing w:before="5pt"/>
              <w:rPr>
                <w:color w:val="000000"/>
                <w:sz w:val="0"/>
                <w:lang w:val="pl-PL"/>
              </w:rPr>
            </w:pPr>
          </w:p>
          <w:p w14:paraId="6D78D252" w14:textId="77777777" w:rsidR="00A77B3E" w:rsidRPr="007F3725" w:rsidRDefault="004141AE">
            <w:pPr>
              <w:spacing w:before="5pt"/>
              <w:rPr>
                <w:color w:val="000000"/>
                <w:lang w:val="pl-PL"/>
              </w:rPr>
            </w:pPr>
            <w:r w:rsidRPr="007F3725">
              <w:rPr>
                <w:color w:val="000000"/>
                <w:lang w:val="pl-PL"/>
              </w:rPr>
              <w:lastRenderedPageBreak/>
              <w:t xml:space="preserve">W ramach priorytetu I przewiduje się możliwość wspierania inicjatyw polegających na nawiązaniu współpracy bilateralnej i międzynarodowej. Udział w pracach grup lub w działaniach międzynarodowych (np. Broadband Competence Offices Network) będzie służyć wymianie doświadczeń oraz dobrych praktyk, a także czerpaniu ze wzorców europejskich przy wdrażaniu nowoczesnych technologii i systemów łączności. </w:t>
            </w:r>
          </w:p>
          <w:p w14:paraId="4F297E90" w14:textId="77777777" w:rsidR="00A77B3E" w:rsidRPr="007F3725" w:rsidRDefault="004141AE">
            <w:pPr>
              <w:spacing w:before="5pt"/>
              <w:rPr>
                <w:color w:val="000000"/>
                <w:lang w:val="pl-PL"/>
              </w:rPr>
            </w:pPr>
            <w:r w:rsidRPr="007F3725">
              <w:rPr>
                <w:color w:val="000000"/>
                <w:lang w:val="pl-PL"/>
              </w:rPr>
              <w:t xml:space="preserve">Działania te mogą przyśpieszyć zastosowanie najnowocześniejszych i najbardziej wydajnych rozwiązań w niniejszym obszarze, a także przyczynić się do nawiązania współpracy z podmiotami zagranicznymi. Ponadto będą skutkować pozyskaniem wiedzy od innych państw w zakresie wykorzystywania środków unijnych na zapewnienie powszechnego dostępu do internetu. </w:t>
            </w:r>
          </w:p>
          <w:p w14:paraId="05E92E03" w14:textId="77777777" w:rsidR="00A77B3E" w:rsidRPr="007F3725" w:rsidRDefault="004141AE">
            <w:pPr>
              <w:spacing w:before="5pt"/>
              <w:rPr>
                <w:color w:val="000000"/>
                <w:lang w:val="pl-PL"/>
              </w:rPr>
            </w:pPr>
            <w:r w:rsidRPr="007F3725">
              <w:rPr>
                <w:color w:val="000000"/>
                <w:lang w:val="pl-PL"/>
              </w:rPr>
              <w:t>Działania międzyregionalne, transgraniczne lub transnarodowe w priorytecie I będą realizowane na podstawie przygotowanych w tym celu kryteriów.</w:t>
            </w:r>
          </w:p>
          <w:p w14:paraId="5D96D871" w14:textId="77777777" w:rsidR="00A77B3E" w:rsidRPr="007F3725" w:rsidRDefault="00A77B3E">
            <w:pPr>
              <w:spacing w:before="5pt"/>
              <w:rPr>
                <w:color w:val="000000"/>
                <w:sz w:val="6"/>
                <w:lang w:val="pl-PL"/>
              </w:rPr>
            </w:pPr>
          </w:p>
          <w:p w14:paraId="7EFA5F75" w14:textId="77777777" w:rsidR="00A77B3E" w:rsidRPr="007F3725" w:rsidRDefault="00A77B3E">
            <w:pPr>
              <w:spacing w:before="5pt"/>
              <w:rPr>
                <w:color w:val="000000"/>
                <w:sz w:val="6"/>
                <w:lang w:val="pl-PL"/>
              </w:rPr>
            </w:pPr>
          </w:p>
        </w:tc>
      </w:tr>
    </w:tbl>
    <w:p w14:paraId="688E976D" w14:textId="77777777" w:rsidR="00A77B3E" w:rsidRPr="007F3725" w:rsidRDefault="00A77B3E">
      <w:pPr>
        <w:spacing w:before="5pt"/>
        <w:rPr>
          <w:color w:val="000000"/>
          <w:lang w:val="pl-PL"/>
        </w:rPr>
      </w:pPr>
    </w:p>
    <w:p w14:paraId="41543286" w14:textId="77777777" w:rsidR="00A77B3E" w:rsidRPr="007F3725" w:rsidRDefault="004141AE">
      <w:pPr>
        <w:pStyle w:val="Nagwek5"/>
        <w:spacing w:before="5pt" w:after="0pt"/>
        <w:rPr>
          <w:b w:val="0"/>
          <w:i w:val="0"/>
          <w:color w:val="000000"/>
          <w:sz w:val="24"/>
          <w:lang w:val="pl-PL"/>
        </w:rPr>
      </w:pPr>
      <w:bookmarkStart w:id="12" w:name="_Toc210313261"/>
      <w:r w:rsidRPr="007F3725">
        <w:rPr>
          <w:b w:val="0"/>
          <w:i w:val="0"/>
          <w:color w:val="000000"/>
          <w:sz w:val="24"/>
          <w:lang w:val="pl-PL"/>
        </w:rPr>
        <w:t>Planowane wykorzystanie instrumentów finansowych – art. 22 ust. 3 lit. d) pkt (vii) rozporządzenia w sprawie wspólnych przepisów</w:t>
      </w:r>
      <w:bookmarkEnd w:id="12"/>
    </w:p>
    <w:p w14:paraId="5623172B"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2ACFFA75"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tcPr>
          <w:p w14:paraId="1B3CBA52" w14:textId="77777777" w:rsidR="00A77B3E" w:rsidRPr="007F3725" w:rsidRDefault="00A77B3E">
            <w:pPr>
              <w:spacing w:before="5pt"/>
              <w:rPr>
                <w:color w:val="000000"/>
                <w:sz w:val="0"/>
                <w:lang w:val="pl-PL"/>
              </w:rPr>
            </w:pPr>
          </w:p>
          <w:p w14:paraId="03C48C46" w14:textId="77777777" w:rsidR="00A77B3E" w:rsidRPr="007F3725" w:rsidRDefault="004141AE">
            <w:pPr>
              <w:spacing w:before="5pt"/>
              <w:rPr>
                <w:color w:val="000000"/>
                <w:lang w:val="pl-PL"/>
              </w:rPr>
            </w:pPr>
            <w:r w:rsidRPr="007F3725">
              <w:rPr>
                <w:color w:val="000000"/>
                <w:lang w:val="pl-PL"/>
              </w:rPr>
              <w:t>Formą finansowania projektów w priorytecie I będą dotacje. Przyjęcie głównie aukcyjnego systemu wyboru projektów przyczyni się do wzrostu efektywności i zasięgu realizowanych projektów. Zakłada się, że dzięki takiemu rozwiązaniu nastąpi też efekt dodatkowego wsparcia, polegający na zaangażowaniu nakładu środków prywatnych przez przedsiębiorców telekomunikacyjnych.</w:t>
            </w:r>
          </w:p>
          <w:p w14:paraId="2645FA8D" w14:textId="77777777" w:rsidR="00A77B3E" w:rsidRPr="007F3725" w:rsidRDefault="004141AE">
            <w:pPr>
              <w:spacing w:before="5pt"/>
              <w:rPr>
                <w:color w:val="000000"/>
                <w:lang w:val="pl-PL"/>
              </w:rPr>
            </w:pPr>
            <w:r w:rsidRPr="007F3725">
              <w:rPr>
                <w:color w:val="000000"/>
                <w:lang w:val="pl-PL"/>
              </w:rPr>
              <w:t>Projekty w ramach priorytetu I będą realizowane m.in. na obszarach charakteryzujących się niską lub bardzo niską gęstością zaludnienia oraz rozproszoną zabudową. Inwestycje komercyjne w rozwój infrastruktury telekomunikacyjnej w takich miejscach są dla przedsiębiorców telekomunikacyjnych nieopłacalne ze względu na wysokie koszty realizacji i utrzymania przekraczające możliwe do uzyskania przychody ze świadczonych usług. Wysokie ryzyko inwestycyjne związane z realizacją projektów telekomunikacyjnych na obszarach pozbawionych dostępu do szerokopasmowego internetu, a także konieczność skutecznego przeciwdziałania wykluczeniu cyfrowemu mieszkańców takich miejsc determinują zastosowanie dotacyjnej formy wsparcia.</w:t>
            </w:r>
          </w:p>
          <w:p w14:paraId="65A9B1A3" w14:textId="77777777" w:rsidR="00A77B3E" w:rsidRPr="007F3725" w:rsidRDefault="00A77B3E">
            <w:pPr>
              <w:spacing w:before="5pt"/>
              <w:rPr>
                <w:color w:val="000000"/>
                <w:sz w:val="6"/>
                <w:lang w:val="pl-PL"/>
              </w:rPr>
            </w:pPr>
          </w:p>
          <w:p w14:paraId="3A109FD1" w14:textId="77777777" w:rsidR="00A77B3E" w:rsidRPr="007F3725" w:rsidRDefault="00A77B3E">
            <w:pPr>
              <w:spacing w:before="5pt"/>
              <w:rPr>
                <w:color w:val="000000"/>
                <w:sz w:val="6"/>
                <w:lang w:val="pl-PL"/>
              </w:rPr>
            </w:pPr>
          </w:p>
        </w:tc>
      </w:tr>
    </w:tbl>
    <w:p w14:paraId="07C812B4" w14:textId="77777777" w:rsidR="00A77B3E" w:rsidRPr="007F3725" w:rsidRDefault="00A77B3E">
      <w:pPr>
        <w:spacing w:before="5pt"/>
        <w:rPr>
          <w:color w:val="000000"/>
          <w:lang w:val="pl-PL"/>
        </w:rPr>
      </w:pPr>
    </w:p>
    <w:p w14:paraId="21823FB6" w14:textId="77777777" w:rsidR="00A77B3E" w:rsidRPr="007F3725" w:rsidRDefault="004141AE">
      <w:pPr>
        <w:pStyle w:val="Nagwek4"/>
        <w:spacing w:before="5pt" w:after="0pt"/>
        <w:rPr>
          <w:b w:val="0"/>
          <w:color w:val="000000"/>
          <w:sz w:val="24"/>
          <w:lang w:val="pl-PL"/>
        </w:rPr>
      </w:pPr>
      <w:bookmarkStart w:id="13" w:name="_Toc210313262"/>
      <w:r w:rsidRPr="007F3725">
        <w:rPr>
          <w:b w:val="0"/>
          <w:color w:val="000000"/>
          <w:sz w:val="24"/>
          <w:lang w:val="pl-PL"/>
        </w:rPr>
        <w:t>2.1.1.1.2. Wskaźniki</w:t>
      </w:r>
      <w:bookmarkEnd w:id="13"/>
    </w:p>
    <w:p w14:paraId="1CD2E510" w14:textId="77777777" w:rsidR="00A77B3E" w:rsidRPr="007F3725" w:rsidRDefault="00A77B3E">
      <w:pPr>
        <w:spacing w:before="5pt"/>
        <w:rPr>
          <w:color w:val="000000"/>
          <w:sz w:val="0"/>
          <w:lang w:val="pl-PL"/>
        </w:rPr>
      </w:pPr>
    </w:p>
    <w:p w14:paraId="61AA5646" w14:textId="77777777" w:rsidR="00A77B3E" w:rsidRPr="007F3725" w:rsidRDefault="004141AE">
      <w:pPr>
        <w:spacing w:before="5pt"/>
        <w:rPr>
          <w:color w:val="000000"/>
          <w:sz w:val="0"/>
          <w:lang w:val="pl-PL"/>
        </w:rPr>
      </w:pPr>
      <w:r w:rsidRPr="007F3725">
        <w:rPr>
          <w:color w:val="000000"/>
          <w:lang w:val="pl-PL"/>
        </w:rPr>
        <w:t>Podstawa prawna: art. 22 ust. 3 lit. d) pkt (ii) rozporządzenia w sprawie wspólnych przepisów oraz art. 8 rozporządzenia w sprawie EFRR i Funduszu Spójności</w:t>
      </w:r>
    </w:p>
    <w:p w14:paraId="5EBCB5DC" w14:textId="77777777" w:rsidR="00A77B3E" w:rsidRDefault="004141AE">
      <w:pPr>
        <w:pStyle w:val="Nagwek5"/>
        <w:spacing w:before="5pt" w:after="0pt"/>
        <w:rPr>
          <w:b w:val="0"/>
          <w:i w:val="0"/>
          <w:color w:val="000000"/>
          <w:sz w:val="24"/>
        </w:rPr>
      </w:pPr>
      <w:bookmarkStart w:id="14" w:name="_Toc210313263"/>
      <w:r>
        <w:rPr>
          <w:b w:val="0"/>
          <w:i w:val="0"/>
          <w:color w:val="000000"/>
          <w:sz w:val="24"/>
        </w:rPr>
        <w:t>Tabela 2: Wskaźniki produktu</w:t>
      </w:r>
      <w:bookmarkEnd w:id="14"/>
    </w:p>
    <w:p w14:paraId="0899B17C"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234"/>
        <w:gridCol w:w="1735"/>
        <w:gridCol w:w="1201"/>
        <w:gridCol w:w="1452"/>
        <w:gridCol w:w="2071"/>
        <w:gridCol w:w="2506"/>
        <w:gridCol w:w="2221"/>
        <w:gridCol w:w="1217"/>
        <w:gridCol w:w="1535"/>
      </w:tblGrid>
      <w:tr w:rsidR="00E43E1F" w14:paraId="7AF4225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3A9F7E"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055626"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C6E48B"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F3A8230"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A12F2C" w14:textId="77777777" w:rsidR="00A77B3E" w:rsidRDefault="004141AE">
            <w:pPr>
              <w:spacing w:before="5pt"/>
              <w:jc w:val="center"/>
              <w:rPr>
                <w:color w:val="000000"/>
                <w:sz w:val="20"/>
              </w:rPr>
            </w:pPr>
            <w:r>
              <w:rPr>
                <w:color w:val="000000"/>
                <w:sz w:val="20"/>
              </w:rPr>
              <w:t>Nr identyfikacyjny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9B8C9F" w14:textId="77777777" w:rsidR="00A77B3E" w:rsidRDefault="004141AE">
            <w:pPr>
              <w:spacing w:before="5pt"/>
              <w:jc w:val="center"/>
              <w:rPr>
                <w:color w:val="000000"/>
                <w:sz w:val="20"/>
              </w:rPr>
            </w:pPr>
            <w:r>
              <w:rPr>
                <w:color w:val="000000"/>
                <w:sz w:val="20"/>
              </w:rPr>
              <w:t>Wskaźnik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6E56E0" w14:textId="77777777" w:rsidR="00A77B3E" w:rsidRDefault="004141AE">
            <w:pPr>
              <w:spacing w:before="5pt"/>
              <w:jc w:val="center"/>
              <w:rPr>
                <w:color w:val="000000"/>
                <w:sz w:val="20"/>
              </w:rPr>
            </w:pPr>
            <w:r>
              <w:rPr>
                <w:color w:val="000000"/>
                <w:sz w:val="20"/>
              </w:rPr>
              <w:t>Jednostka miary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07A22D" w14:textId="77777777" w:rsidR="00A77B3E" w:rsidRDefault="004141AE">
            <w:pPr>
              <w:spacing w:before="5pt"/>
              <w:jc w:val="center"/>
              <w:rPr>
                <w:color w:val="000000"/>
                <w:sz w:val="20"/>
              </w:rPr>
            </w:pPr>
            <w:r>
              <w:rPr>
                <w:color w:val="000000"/>
                <w:sz w:val="20"/>
              </w:rPr>
              <w:t>Cel pośredni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E540CF" w14:textId="77777777" w:rsidR="00A77B3E" w:rsidRDefault="004141AE">
            <w:pPr>
              <w:spacing w:before="5pt"/>
              <w:jc w:val="center"/>
              <w:rPr>
                <w:color w:val="000000"/>
                <w:sz w:val="20"/>
              </w:rPr>
            </w:pPr>
            <w:r>
              <w:rPr>
                <w:color w:val="000000"/>
                <w:sz w:val="20"/>
              </w:rPr>
              <w:t>Cel końcowy (2029)</w:t>
            </w:r>
          </w:p>
        </w:tc>
      </w:tr>
      <w:tr w:rsidR="00E43E1F" w14:paraId="1F9A0B3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D60E9E"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FB8110"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32F77"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909AE3"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92A1DA" w14:textId="77777777" w:rsidR="00A77B3E" w:rsidRDefault="004141AE">
            <w:pPr>
              <w:spacing w:before="5pt"/>
              <w:rPr>
                <w:color w:val="000000"/>
                <w:sz w:val="20"/>
              </w:rPr>
            </w:pPr>
            <w:r>
              <w:rPr>
                <w:color w:val="000000"/>
                <w:sz w:val="20"/>
              </w:rPr>
              <w:t>RCO41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57E231" w14:textId="77777777" w:rsidR="00A77B3E" w:rsidRPr="007F3725" w:rsidRDefault="004141AE">
            <w:pPr>
              <w:spacing w:before="5pt"/>
              <w:rPr>
                <w:color w:val="000000"/>
                <w:sz w:val="20"/>
                <w:lang w:val="pl-PL"/>
              </w:rPr>
            </w:pPr>
            <w:r w:rsidRPr="007F3725">
              <w:rPr>
                <w:color w:val="000000"/>
                <w:sz w:val="20"/>
                <w:lang w:val="pl-PL"/>
              </w:rPr>
              <w:t xml:space="preserve">Dodatkowe lokale mieszkalne dysponujące szerokopasmowym dostępem </w:t>
            </w:r>
            <w:r w:rsidRPr="007F3725">
              <w:rPr>
                <w:color w:val="000000"/>
                <w:sz w:val="20"/>
                <w:lang w:val="pl-PL"/>
              </w:rPr>
              <w:lastRenderedPageBreak/>
              <w:t>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8D3BE7" w14:textId="77777777" w:rsidR="00A77B3E" w:rsidRDefault="004141AE">
            <w:pPr>
              <w:spacing w:before="5pt"/>
              <w:rPr>
                <w:color w:val="000000"/>
                <w:sz w:val="20"/>
              </w:rPr>
            </w:pPr>
            <w:r>
              <w:rPr>
                <w:color w:val="000000"/>
                <w:sz w:val="20"/>
              </w:rPr>
              <w:lastRenderedPageBreak/>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3FFF68"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36279A" w14:textId="77777777" w:rsidR="00A77B3E" w:rsidRDefault="004141AE">
            <w:pPr>
              <w:spacing w:before="5pt"/>
              <w:jc w:val="end"/>
              <w:rPr>
                <w:color w:val="000000"/>
                <w:sz w:val="20"/>
              </w:rPr>
            </w:pPr>
            <w:r>
              <w:rPr>
                <w:color w:val="000000"/>
                <w:sz w:val="20"/>
              </w:rPr>
              <w:t>14 170,00</w:t>
            </w:r>
          </w:p>
        </w:tc>
      </w:tr>
      <w:tr w:rsidR="00E43E1F" w14:paraId="35AED31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AD6019"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C897B"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430AD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032403"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93505" w14:textId="77777777" w:rsidR="00A77B3E" w:rsidRDefault="004141AE">
            <w:pPr>
              <w:spacing w:before="5pt"/>
              <w:rPr>
                <w:color w:val="000000"/>
                <w:sz w:val="20"/>
              </w:rPr>
            </w:pPr>
            <w:r>
              <w:rPr>
                <w:color w:val="000000"/>
                <w:sz w:val="20"/>
              </w:rPr>
              <w:t>RCO42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C3E7EA" w14:textId="77777777" w:rsidR="00A77B3E" w:rsidRPr="007F3725" w:rsidRDefault="004141AE">
            <w:pPr>
              <w:spacing w:before="5pt"/>
              <w:rPr>
                <w:color w:val="000000"/>
                <w:sz w:val="20"/>
                <w:lang w:val="pl-PL"/>
              </w:rPr>
            </w:pPr>
            <w:r w:rsidRPr="007F3725">
              <w:rPr>
                <w:color w:val="000000"/>
                <w:sz w:val="20"/>
                <w:lang w:val="pl-PL"/>
              </w:rPr>
              <w:t>Dodatkowe przedsiębiorstwa dysponujące szerokopasmowym dostępem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A4F9D1"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07981"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1214A5" w14:textId="77777777" w:rsidR="00A77B3E" w:rsidRDefault="004141AE">
            <w:pPr>
              <w:spacing w:before="5pt"/>
              <w:jc w:val="end"/>
              <w:rPr>
                <w:color w:val="000000"/>
                <w:sz w:val="20"/>
              </w:rPr>
            </w:pPr>
            <w:r>
              <w:rPr>
                <w:color w:val="000000"/>
                <w:sz w:val="20"/>
              </w:rPr>
              <w:t>1 725,00</w:t>
            </w:r>
          </w:p>
        </w:tc>
      </w:tr>
      <w:tr w:rsidR="00E43E1F" w14:paraId="4949BC8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E3CD7B"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E91CB"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3BF5B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4EF0BB"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76220F" w14:textId="77777777" w:rsidR="00A77B3E" w:rsidRDefault="004141AE">
            <w:pPr>
              <w:spacing w:before="5pt"/>
              <w:rPr>
                <w:color w:val="000000"/>
                <w:sz w:val="20"/>
              </w:rPr>
            </w:pPr>
            <w:r>
              <w:rPr>
                <w:color w:val="000000"/>
                <w:sz w:val="20"/>
              </w:rPr>
              <w:t>RCO41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05510C" w14:textId="77777777" w:rsidR="00A77B3E" w:rsidRPr="007F3725" w:rsidRDefault="004141AE">
            <w:pPr>
              <w:spacing w:before="5pt"/>
              <w:rPr>
                <w:color w:val="000000"/>
                <w:sz w:val="20"/>
                <w:lang w:val="pl-PL"/>
              </w:rPr>
            </w:pPr>
            <w:r w:rsidRPr="007F3725">
              <w:rPr>
                <w:color w:val="000000"/>
                <w:sz w:val="20"/>
                <w:lang w:val="pl-PL"/>
              </w:rPr>
              <w:t>Dodatkowe lokale mieszkalne dysponujące szerokopasmowym dostępem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30AA9" w14:textId="77777777" w:rsidR="00A77B3E" w:rsidRDefault="004141AE">
            <w:pPr>
              <w:spacing w:before="5pt"/>
              <w:rPr>
                <w:color w:val="000000"/>
                <w:sz w:val="20"/>
              </w:rPr>
            </w:pPr>
            <w:r>
              <w:rPr>
                <w:color w:val="000000"/>
                <w:sz w:val="20"/>
              </w:rPr>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BCABF0"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D1F63" w14:textId="77777777" w:rsidR="00A77B3E" w:rsidRDefault="004141AE">
            <w:pPr>
              <w:spacing w:before="5pt"/>
              <w:jc w:val="end"/>
              <w:rPr>
                <w:color w:val="000000"/>
                <w:sz w:val="20"/>
              </w:rPr>
            </w:pPr>
            <w:r>
              <w:rPr>
                <w:color w:val="000000"/>
                <w:sz w:val="20"/>
              </w:rPr>
              <w:t>28 340,00</w:t>
            </w:r>
          </w:p>
        </w:tc>
      </w:tr>
      <w:tr w:rsidR="00E43E1F" w14:paraId="74EFF5C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D37824"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B4CDC7"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4716D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4353BA"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EFCD88" w14:textId="77777777" w:rsidR="00A77B3E" w:rsidRDefault="004141AE">
            <w:pPr>
              <w:spacing w:before="5pt"/>
              <w:rPr>
                <w:color w:val="000000"/>
                <w:sz w:val="20"/>
              </w:rPr>
            </w:pPr>
            <w:r>
              <w:rPr>
                <w:color w:val="000000"/>
                <w:sz w:val="20"/>
              </w:rPr>
              <w:t>RCO42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AC8E69" w14:textId="77777777" w:rsidR="00A77B3E" w:rsidRPr="007F3725" w:rsidRDefault="004141AE">
            <w:pPr>
              <w:spacing w:before="5pt"/>
              <w:rPr>
                <w:color w:val="000000"/>
                <w:sz w:val="20"/>
                <w:lang w:val="pl-PL"/>
              </w:rPr>
            </w:pPr>
            <w:r w:rsidRPr="007F3725">
              <w:rPr>
                <w:color w:val="000000"/>
                <w:sz w:val="20"/>
                <w:lang w:val="pl-PL"/>
              </w:rPr>
              <w:t>Dodatkowe przedsiębiorstwa dysponujące szerokopasmowym dostępem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E007DE"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9AB28D"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C0C26F" w14:textId="77777777" w:rsidR="00A77B3E" w:rsidRDefault="004141AE">
            <w:pPr>
              <w:spacing w:before="5pt"/>
              <w:jc w:val="end"/>
              <w:rPr>
                <w:color w:val="000000"/>
                <w:sz w:val="20"/>
              </w:rPr>
            </w:pPr>
            <w:r>
              <w:rPr>
                <w:color w:val="000000"/>
                <w:sz w:val="20"/>
              </w:rPr>
              <w:t>3 450,00</w:t>
            </w:r>
          </w:p>
        </w:tc>
      </w:tr>
      <w:tr w:rsidR="00E43E1F" w14:paraId="2051990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B51B94"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EFC479"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512947"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A96208"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22B38E" w14:textId="77777777" w:rsidR="00A77B3E" w:rsidRDefault="004141AE">
            <w:pPr>
              <w:spacing w:before="5pt"/>
              <w:rPr>
                <w:color w:val="000000"/>
                <w:sz w:val="20"/>
              </w:rPr>
            </w:pPr>
            <w:r>
              <w:rPr>
                <w:color w:val="000000"/>
                <w:sz w:val="20"/>
              </w:rPr>
              <w:t>RCO41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4F48F3" w14:textId="77777777" w:rsidR="00A77B3E" w:rsidRPr="007F3725" w:rsidRDefault="004141AE">
            <w:pPr>
              <w:spacing w:before="5pt"/>
              <w:rPr>
                <w:color w:val="000000"/>
                <w:sz w:val="20"/>
                <w:lang w:val="pl-PL"/>
              </w:rPr>
            </w:pPr>
            <w:r w:rsidRPr="007F3725">
              <w:rPr>
                <w:color w:val="000000"/>
                <w:sz w:val="20"/>
                <w:lang w:val="pl-PL"/>
              </w:rPr>
              <w:t>Dodatkowe lokale mieszkalne dysponujące szerokopasmowym dostępem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AE3738" w14:textId="77777777" w:rsidR="00A77B3E" w:rsidRDefault="004141AE">
            <w:pPr>
              <w:spacing w:before="5pt"/>
              <w:rPr>
                <w:color w:val="000000"/>
                <w:sz w:val="20"/>
              </w:rPr>
            </w:pPr>
            <w:r>
              <w:rPr>
                <w:color w:val="000000"/>
                <w:sz w:val="20"/>
              </w:rPr>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8927E0"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CB8F9F" w14:textId="77777777" w:rsidR="00A77B3E" w:rsidRDefault="004141AE">
            <w:pPr>
              <w:spacing w:before="5pt"/>
              <w:jc w:val="end"/>
              <w:rPr>
                <w:color w:val="000000"/>
                <w:sz w:val="20"/>
              </w:rPr>
            </w:pPr>
            <w:r>
              <w:rPr>
                <w:color w:val="000000"/>
                <w:sz w:val="20"/>
              </w:rPr>
              <w:t>198 378,00</w:t>
            </w:r>
          </w:p>
        </w:tc>
      </w:tr>
      <w:tr w:rsidR="00E43E1F" w14:paraId="13BE3A7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68B2AD"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9B90D5"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100A22"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616A29"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325606" w14:textId="77777777" w:rsidR="00A77B3E" w:rsidRDefault="004141AE">
            <w:pPr>
              <w:spacing w:before="5pt"/>
              <w:rPr>
                <w:color w:val="000000"/>
                <w:sz w:val="20"/>
              </w:rPr>
            </w:pPr>
            <w:r>
              <w:rPr>
                <w:color w:val="000000"/>
                <w:sz w:val="20"/>
              </w:rPr>
              <w:t>RCO42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1B07AF" w14:textId="77777777" w:rsidR="00A77B3E" w:rsidRPr="007F3725" w:rsidRDefault="004141AE">
            <w:pPr>
              <w:spacing w:before="5pt"/>
              <w:rPr>
                <w:color w:val="000000"/>
                <w:sz w:val="20"/>
                <w:lang w:val="pl-PL"/>
              </w:rPr>
            </w:pPr>
            <w:r w:rsidRPr="007F3725">
              <w:rPr>
                <w:color w:val="000000"/>
                <w:sz w:val="20"/>
                <w:lang w:val="pl-PL"/>
              </w:rPr>
              <w:t>Dodatkowe przedsiębiorstwa dysponujące szerokopasmowym dostępem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02A6CF"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C60BB1"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BB83DA" w14:textId="77777777" w:rsidR="00A77B3E" w:rsidRDefault="004141AE">
            <w:pPr>
              <w:spacing w:before="5pt"/>
              <w:jc w:val="end"/>
              <w:rPr>
                <w:color w:val="000000"/>
                <w:sz w:val="20"/>
              </w:rPr>
            </w:pPr>
            <w:r>
              <w:rPr>
                <w:color w:val="000000"/>
                <w:sz w:val="20"/>
              </w:rPr>
              <w:t>24 149,00</w:t>
            </w:r>
          </w:p>
        </w:tc>
      </w:tr>
    </w:tbl>
    <w:p w14:paraId="03D56284" w14:textId="77777777" w:rsidR="00A77B3E" w:rsidRDefault="00A77B3E">
      <w:pPr>
        <w:spacing w:before="5pt"/>
        <w:rPr>
          <w:color w:val="000000"/>
          <w:sz w:val="20"/>
        </w:rPr>
      </w:pPr>
    </w:p>
    <w:p w14:paraId="2C31046C" w14:textId="77777777" w:rsidR="00A77B3E" w:rsidRPr="007F3725" w:rsidRDefault="004141AE">
      <w:pPr>
        <w:spacing w:before="5pt"/>
        <w:rPr>
          <w:color w:val="000000"/>
          <w:sz w:val="0"/>
          <w:lang w:val="pl-PL"/>
        </w:rPr>
      </w:pPr>
      <w:r w:rsidRPr="007F3725">
        <w:rPr>
          <w:color w:val="000000"/>
          <w:lang w:val="pl-PL"/>
        </w:rPr>
        <w:t>Podstawa prawna: art. 22 ust. 3 lit. d) ppkt (ii) rozporządzenia w sprawie wspólnych przepisów</w:t>
      </w:r>
    </w:p>
    <w:p w14:paraId="6F836BFD" w14:textId="77777777" w:rsidR="00A77B3E" w:rsidRDefault="004141AE">
      <w:pPr>
        <w:pStyle w:val="Nagwek5"/>
        <w:spacing w:before="5pt" w:after="0pt"/>
        <w:rPr>
          <w:b w:val="0"/>
          <w:i w:val="0"/>
          <w:color w:val="000000"/>
          <w:sz w:val="24"/>
        </w:rPr>
      </w:pPr>
      <w:bookmarkStart w:id="15" w:name="_Toc210313264"/>
      <w:r>
        <w:rPr>
          <w:b w:val="0"/>
          <w:i w:val="0"/>
          <w:color w:val="000000"/>
          <w:sz w:val="24"/>
        </w:rPr>
        <w:t>Tabela 3: Wskaźniki rezultatu</w:t>
      </w:r>
      <w:bookmarkEnd w:id="15"/>
    </w:p>
    <w:p w14:paraId="1FD2B110"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002"/>
        <w:gridCol w:w="1407"/>
        <w:gridCol w:w="974"/>
        <w:gridCol w:w="1178"/>
        <w:gridCol w:w="1679"/>
        <w:gridCol w:w="1842"/>
        <w:gridCol w:w="1801"/>
        <w:gridCol w:w="1258"/>
        <w:gridCol w:w="1258"/>
        <w:gridCol w:w="1123"/>
        <w:gridCol w:w="852"/>
        <w:gridCol w:w="798"/>
      </w:tblGrid>
      <w:tr w:rsidR="00E43E1F" w14:paraId="09B08A8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DF78DE"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2CD67B"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2D1402"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657D14"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7C0E8E" w14:textId="77777777" w:rsidR="00A77B3E" w:rsidRDefault="004141AE">
            <w:pPr>
              <w:spacing w:before="5pt"/>
              <w:jc w:val="center"/>
              <w:rPr>
                <w:color w:val="000000"/>
                <w:sz w:val="20"/>
              </w:rPr>
            </w:pPr>
            <w:r>
              <w:rPr>
                <w:color w:val="000000"/>
                <w:sz w:val="20"/>
              </w:rPr>
              <w:t>Nr identyfikacyjny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473074" w14:textId="77777777" w:rsidR="00A77B3E" w:rsidRDefault="004141AE">
            <w:pPr>
              <w:spacing w:before="5pt"/>
              <w:jc w:val="center"/>
              <w:rPr>
                <w:color w:val="000000"/>
                <w:sz w:val="20"/>
              </w:rPr>
            </w:pPr>
            <w:r>
              <w:rPr>
                <w:color w:val="000000"/>
                <w:sz w:val="20"/>
              </w:rPr>
              <w:t>Wskaźnik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1ACE4B" w14:textId="77777777" w:rsidR="00A77B3E" w:rsidRDefault="004141AE">
            <w:pPr>
              <w:spacing w:before="5pt"/>
              <w:jc w:val="center"/>
              <w:rPr>
                <w:color w:val="000000"/>
                <w:sz w:val="20"/>
              </w:rPr>
            </w:pPr>
            <w:r>
              <w:rPr>
                <w:color w:val="000000"/>
                <w:sz w:val="20"/>
              </w:rPr>
              <w:t>Jednostka miary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69129F" w14:textId="77777777" w:rsidR="00A77B3E" w:rsidRPr="007F3725" w:rsidRDefault="004141AE">
            <w:pPr>
              <w:spacing w:before="5pt"/>
              <w:jc w:val="center"/>
              <w:rPr>
                <w:color w:val="000000"/>
                <w:sz w:val="20"/>
                <w:lang w:val="pl-PL"/>
              </w:rPr>
            </w:pPr>
            <w:r w:rsidRPr="007F3725">
              <w:rPr>
                <w:color w:val="000000"/>
                <w:sz w:val="20"/>
                <w:lang w:val="pl-PL"/>
              </w:rPr>
              <w:t>Wartość bazowa lub wartość odniesienia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FC55E0" w14:textId="77777777" w:rsidR="00A77B3E" w:rsidRDefault="004141AE">
            <w:pPr>
              <w:spacing w:before="5pt"/>
              <w:jc w:val="center"/>
              <w:rPr>
                <w:color w:val="000000"/>
                <w:sz w:val="20"/>
              </w:rPr>
            </w:pPr>
            <w:r>
              <w:rPr>
                <w:color w:val="000000"/>
                <w:sz w:val="20"/>
              </w:rPr>
              <w:t>Rok odniesienia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772C5E" w14:textId="77777777" w:rsidR="00A77B3E" w:rsidRDefault="004141AE">
            <w:pPr>
              <w:spacing w:before="5pt"/>
              <w:jc w:val="center"/>
              <w:rPr>
                <w:color w:val="000000"/>
                <w:sz w:val="20"/>
              </w:rPr>
            </w:pPr>
            <w:r>
              <w:rPr>
                <w:color w:val="000000"/>
                <w:sz w:val="20"/>
              </w:rPr>
              <w:t>Cel końcowy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EE029D" w14:textId="77777777" w:rsidR="00A77B3E" w:rsidRDefault="004141AE">
            <w:pPr>
              <w:spacing w:before="5pt"/>
              <w:jc w:val="center"/>
              <w:rPr>
                <w:color w:val="000000"/>
                <w:sz w:val="20"/>
              </w:rPr>
            </w:pPr>
            <w:r>
              <w:rPr>
                <w:color w:val="000000"/>
                <w:sz w:val="20"/>
              </w:rPr>
              <w:t>Źródło danych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E73386" w14:textId="77777777" w:rsidR="00A77B3E" w:rsidRDefault="004141AE">
            <w:pPr>
              <w:spacing w:before="5pt"/>
              <w:jc w:val="center"/>
              <w:rPr>
                <w:color w:val="000000"/>
                <w:sz w:val="20"/>
              </w:rPr>
            </w:pPr>
            <w:r>
              <w:rPr>
                <w:color w:val="000000"/>
                <w:sz w:val="20"/>
              </w:rPr>
              <w:t>Uwagi</w:t>
            </w:r>
          </w:p>
        </w:tc>
      </w:tr>
      <w:tr w:rsidR="00E43E1F" w14:paraId="662059A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BE1CC7"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2D4B0"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8627FA"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B8529A"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459AF0" w14:textId="77777777" w:rsidR="00A77B3E" w:rsidRDefault="004141AE">
            <w:pPr>
              <w:spacing w:before="5pt"/>
              <w:rPr>
                <w:color w:val="000000"/>
                <w:sz w:val="20"/>
              </w:rPr>
            </w:pPr>
            <w:r>
              <w:rPr>
                <w:color w:val="000000"/>
                <w:sz w:val="20"/>
              </w:rPr>
              <w:t>RCR53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55BD7C" w14:textId="77777777" w:rsidR="00A77B3E" w:rsidRPr="007F3725" w:rsidRDefault="004141AE">
            <w:pPr>
              <w:spacing w:before="5pt"/>
              <w:rPr>
                <w:color w:val="000000"/>
                <w:sz w:val="20"/>
                <w:lang w:val="pl-PL"/>
              </w:rPr>
            </w:pPr>
            <w:r w:rsidRPr="007F3725">
              <w:rPr>
                <w:color w:val="000000"/>
                <w:sz w:val="20"/>
                <w:lang w:val="pl-PL"/>
              </w:rPr>
              <w:t xml:space="preserve">Lokale mieszkalne z abonamentem na </w:t>
            </w:r>
            <w:r w:rsidRPr="007F3725">
              <w:rPr>
                <w:color w:val="000000"/>
                <w:sz w:val="20"/>
                <w:lang w:val="pl-PL"/>
              </w:rPr>
              <w:lastRenderedPageBreak/>
              <w:t>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52FEC9" w14:textId="77777777" w:rsidR="00A77B3E" w:rsidRDefault="004141AE">
            <w:pPr>
              <w:spacing w:before="5pt"/>
              <w:rPr>
                <w:color w:val="000000"/>
                <w:sz w:val="20"/>
              </w:rPr>
            </w:pPr>
            <w:r>
              <w:rPr>
                <w:color w:val="000000"/>
                <w:sz w:val="20"/>
              </w:rPr>
              <w:lastRenderedPageBreak/>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053C77"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ED53BC"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B2171C" w14:textId="77777777" w:rsidR="00A77B3E" w:rsidRDefault="004141AE">
            <w:pPr>
              <w:spacing w:before="5pt"/>
              <w:jc w:val="end"/>
              <w:rPr>
                <w:color w:val="000000"/>
                <w:sz w:val="20"/>
              </w:rPr>
            </w:pPr>
            <w:r>
              <w:rPr>
                <w:color w:val="000000"/>
                <w:sz w:val="20"/>
              </w:rPr>
              <w:t>2 692,00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2D4F69"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4C387F" w14:textId="77777777" w:rsidR="00A77B3E" w:rsidRDefault="00A77B3E">
            <w:pPr>
              <w:spacing w:before="5pt"/>
              <w:rPr>
                <w:color w:val="000000"/>
                <w:sz w:val="20"/>
              </w:rPr>
            </w:pPr>
          </w:p>
        </w:tc>
      </w:tr>
      <w:tr w:rsidR="00E43E1F" w14:paraId="12CB4F0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CE6F1"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D45BA8"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CD070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93CE4C"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5DEDE9" w14:textId="77777777" w:rsidR="00A77B3E" w:rsidRDefault="004141AE">
            <w:pPr>
              <w:spacing w:before="5pt"/>
              <w:rPr>
                <w:color w:val="000000"/>
                <w:sz w:val="20"/>
              </w:rPr>
            </w:pPr>
            <w:r>
              <w:rPr>
                <w:color w:val="000000"/>
                <w:sz w:val="20"/>
              </w:rPr>
              <w:t>RCR54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7CD53D" w14:textId="77777777" w:rsidR="00A77B3E" w:rsidRPr="007F3725" w:rsidRDefault="004141AE">
            <w:pPr>
              <w:spacing w:before="5pt"/>
              <w:rPr>
                <w:color w:val="000000"/>
                <w:sz w:val="20"/>
                <w:lang w:val="pl-PL"/>
              </w:rPr>
            </w:pPr>
            <w:r w:rsidRPr="007F3725">
              <w:rPr>
                <w:color w:val="000000"/>
                <w:sz w:val="20"/>
                <w:lang w:val="pl-PL"/>
              </w:rPr>
              <w:t>Przedsiębiorstwa z abonamentem na 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0D7DF2"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A57F43"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0FF8B8"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C57A58" w14:textId="77777777" w:rsidR="00A77B3E" w:rsidRDefault="004141AE">
            <w:pPr>
              <w:spacing w:before="5pt"/>
              <w:jc w:val="end"/>
              <w:rPr>
                <w:color w:val="000000"/>
                <w:sz w:val="20"/>
              </w:rPr>
            </w:pPr>
            <w:r>
              <w:rPr>
                <w:color w:val="000000"/>
                <w:sz w:val="20"/>
              </w:rPr>
              <w:t>314,00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F35118"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7AD85D" w14:textId="77777777" w:rsidR="00A77B3E" w:rsidRDefault="00A77B3E">
            <w:pPr>
              <w:spacing w:before="5pt"/>
              <w:rPr>
                <w:color w:val="000000"/>
                <w:sz w:val="20"/>
              </w:rPr>
            </w:pPr>
          </w:p>
        </w:tc>
      </w:tr>
      <w:tr w:rsidR="00E43E1F" w14:paraId="528E08E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A3F1A6"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7A3DED"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A6980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22D95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F9FE61" w14:textId="77777777" w:rsidR="00A77B3E" w:rsidRDefault="004141AE">
            <w:pPr>
              <w:spacing w:before="5pt"/>
              <w:rPr>
                <w:color w:val="000000"/>
                <w:sz w:val="20"/>
              </w:rPr>
            </w:pPr>
            <w:r>
              <w:rPr>
                <w:color w:val="000000"/>
                <w:sz w:val="20"/>
              </w:rPr>
              <w:t>RCR53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A0CC85" w14:textId="77777777" w:rsidR="00A77B3E" w:rsidRPr="007F3725" w:rsidRDefault="004141AE">
            <w:pPr>
              <w:spacing w:before="5pt"/>
              <w:rPr>
                <w:color w:val="000000"/>
                <w:sz w:val="20"/>
                <w:lang w:val="pl-PL"/>
              </w:rPr>
            </w:pPr>
            <w:r w:rsidRPr="007F3725">
              <w:rPr>
                <w:color w:val="000000"/>
                <w:sz w:val="20"/>
                <w:lang w:val="pl-PL"/>
              </w:rPr>
              <w:t>Lokale mieszkalne z abonamentem na 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D2D8C5" w14:textId="77777777" w:rsidR="00A77B3E" w:rsidRDefault="004141AE">
            <w:pPr>
              <w:spacing w:before="5pt"/>
              <w:rPr>
                <w:color w:val="000000"/>
                <w:sz w:val="20"/>
              </w:rPr>
            </w:pPr>
            <w:r>
              <w:rPr>
                <w:color w:val="000000"/>
                <w:sz w:val="20"/>
              </w:rPr>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D2B7DC"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E458E6"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3351A3" w14:textId="77777777" w:rsidR="00A77B3E" w:rsidRDefault="004141AE">
            <w:pPr>
              <w:spacing w:before="5pt"/>
              <w:jc w:val="end"/>
              <w:rPr>
                <w:color w:val="000000"/>
                <w:sz w:val="20"/>
              </w:rPr>
            </w:pPr>
            <w:r>
              <w:rPr>
                <w:color w:val="000000"/>
                <w:sz w:val="20"/>
              </w:rPr>
              <w:t>5 385,00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FAB23"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E53E27" w14:textId="77777777" w:rsidR="00A77B3E" w:rsidRDefault="00A77B3E">
            <w:pPr>
              <w:spacing w:before="5pt"/>
              <w:rPr>
                <w:color w:val="000000"/>
                <w:sz w:val="20"/>
              </w:rPr>
            </w:pPr>
          </w:p>
        </w:tc>
      </w:tr>
      <w:tr w:rsidR="00E43E1F" w14:paraId="4EBB2D6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F767C0"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53EA39"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4D4C66"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8A7AA"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C510F4" w14:textId="77777777" w:rsidR="00A77B3E" w:rsidRDefault="004141AE">
            <w:pPr>
              <w:spacing w:before="5pt"/>
              <w:rPr>
                <w:color w:val="000000"/>
                <w:sz w:val="20"/>
              </w:rPr>
            </w:pPr>
            <w:r>
              <w:rPr>
                <w:color w:val="000000"/>
                <w:sz w:val="20"/>
              </w:rPr>
              <w:t>RCR54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284593" w14:textId="77777777" w:rsidR="00A77B3E" w:rsidRPr="007F3725" w:rsidRDefault="004141AE">
            <w:pPr>
              <w:spacing w:before="5pt"/>
              <w:rPr>
                <w:color w:val="000000"/>
                <w:sz w:val="20"/>
                <w:lang w:val="pl-PL"/>
              </w:rPr>
            </w:pPr>
            <w:r w:rsidRPr="007F3725">
              <w:rPr>
                <w:color w:val="000000"/>
                <w:sz w:val="20"/>
                <w:lang w:val="pl-PL"/>
              </w:rPr>
              <w:t>Przedsiębiorstwa z abonamentem na 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1BF37"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117E45"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25ED04"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028506" w14:textId="77777777" w:rsidR="00A77B3E" w:rsidRDefault="004141AE">
            <w:pPr>
              <w:spacing w:before="5pt"/>
              <w:jc w:val="end"/>
              <w:rPr>
                <w:color w:val="000000"/>
                <w:sz w:val="20"/>
              </w:rPr>
            </w:pPr>
            <w:r>
              <w:rPr>
                <w:color w:val="000000"/>
                <w:sz w:val="20"/>
              </w:rPr>
              <w:t>628,00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B61776"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AEF35E" w14:textId="77777777" w:rsidR="00A77B3E" w:rsidRDefault="00A77B3E">
            <w:pPr>
              <w:spacing w:before="5pt"/>
              <w:rPr>
                <w:color w:val="000000"/>
                <w:sz w:val="20"/>
              </w:rPr>
            </w:pPr>
          </w:p>
        </w:tc>
      </w:tr>
      <w:tr w:rsidR="00E43E1F" w14:paraId="532170C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96A22"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F99084"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29DCAA"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032EE4"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2A9F19" w14:textId="77777777" w:rsidR="00A77B3E" w:rsidRDefault="004141AE">
            <w:pPr>
              <w:spacing w:before="5pt"/>
              <w:rPr>
                <w:color w:val="000000"/>
                <w:sz w:val="20"/>
              </w:rPr>
            </w:pPr>
            <w:r>
              <w:rPr>
                <w:color w:val="000000"/>
                <w:sz w:val="20"/>
              </w:rPr>
              <w:t>RCR53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263363" w14:textId="77777777" w:rsidR="00A77B3E" w:rsidRPr="007F3725" w:rsidRDefault="004141AE">
            <w:pPr>
              <w:spacing w:before="5pt"/>
              <w:rPr>
                <w:color w:val="000000"/>
                <w:sz w:val="20"/>
                <w:lang w:val="pl-PL"/>
              </w:rPr>
            </w:pPr>
            <w:r w:rsidRPr="007F3725">
              <w:rPr>
                <w:color w:val="000000"/>
                <w:sz w:val="20"/>
                <w:lang w:val="pl-PL"/>
              </w:rPr>
              <w:t>Lokale mieszkalne z abonamentem na 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8E3233" w14:textId="77777777" w:rsidR="00A77B3E" w:rsidRDefault="004141AE">
            <w:pPr>
              <w:spacing w:before="5pt"/>
              <w:rPr>
                <w:color w:val="000000"/>
                <w:sz w:val="20"/>
              </w:rPr>
            </w:pPr>
            <w:r>
              <w:rPr>
                <w:color w:val="000000"/>
                <w:sz w:val="20"/>
              </w:rPr>
              <w:t>lokale mieszkalne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288676"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BB3A57"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9F91E" w14:textId="77777777" w:rsidR="00A77B3E" w:rsidRDefault="004141AE">
            <w:pPr>
              <w:spacing w:before="5pt"/>
              <w:jc w:val="end"/>
              <w:rPr>
                <w:color w:val="000000"/>
                <w:sz w:val="20"/>
              </w:rPr>
            </w:pPr>
            <w:r>
              <w:rPr>
                <w:color w:val="000000"/>
                <w:sz w:val="20"/>
              </w:rPr>
              <w:t>37 692,00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6C1C1"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3B207" w14:textId="77777777" w:rsidR="00A77B3E" w:rsidRDefault="00A77B3E">
            <w:pPr>
              <w:spacing w:before="5pt"/>
              <w:rPr>
                <w:color w:val="000000"/>
                <w:sz w:val="20"/>
              </w:rPr>
            </w:pPr>
          </w:p>
        </w:tc>
      </w:tr>
      <w:tr w:rsidR="00E43E1F" w14:paraId="667934F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EFC7D9"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D2B5F6"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9B67F2"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EF96FC"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804D37" w14:textId="77777777" w:rsidR="00A77B3E" w:rsidRDefault="004141AE">
            <w:pPr>
              <w:spacing w:before="5pt"/>
              <w:rPr>
                <w:color w:val="000000"/>
                <w:sz w:val="20"/>
              </w:rPr>
            </w:pPr>
            <w:r>
              <w:rPr>
                <w:color w:val="000000"/>
                <w:sz w:val="20"/>
              </w:rPr>
              <w:t>RCR54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1F00A3" w14:textId="77777777" w:rsidR="00A77B3E" w:rsidRPr="007F3725" w:rsidRDefault="004141AE">
            <w:pPr>
              <w:spacing w:before="5pt"/>
              <w:rPr>
                <w:color w:val="000000"/>
                <w:sz w:val="20"/>
                <w:lang w:val="pl-PL"/>
              </w:rPr>
            </w:pPr>
            <w:r w:rsidRPr="007F3725">
              <w:rPr>
                <w:color w:val="000000"/>
                <w:sz w:val="20"/>
                <w:lang w:val="pl-PL"/>
              </w:rPr>
              <w:t>Przedsiębiorstwa z abonamentem na szerokopasmowy dostęp do sieci o  bardzo wysokiej przepustowości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6835E6" w14:textId="77777777" w:rsidR="00A77B3E" w:rsidRDefault="004141AE">
            <w:pPr>
              <w:spacing w:before="5pt"/>
              <w:rPr>
                <w:color w:val="000000"/>
                <w:sz w:val="20"/>
              </w:rPr>
            </w:pPr>
            <w:r>
              <w:rPr>
                <w:color w:val="000000"/>
                <w:sz w:val="20"/>
              </w:rPr>
              <w:t>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E8735F"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9EF3E7"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FFD070" w14:textId="77777777" w:rsidR="00A77B3E" w:rsidRDefault="004141AE">
            <w:pPr>
              <w:spacing w:before="5pt"/>
              <w:jc w:val="end"/>
              <w:rPr>
                <w:color w:val="000000"/>
                <w:sz w:val="20"/>
              </w:rPr>
            </w:pPr>
            <w:r>
              <w:rPr>
                <w:color w:val="000000"/>
                <w:sz w:val="20"/>
              </w:rPr>
              <w:t>4 395,00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EC4BA1"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E2B89" w14:textId="77777777" w:rsidR="00A77B3E" w:rsidRDefault="00A77B3E">
            <w:pPr>
              <w:spacing w:before="5pt"/>
              <w:rPr>
                <w:color w:val="000000"/>
                <w:sz w:val="20"/>
              </w:rPr>
            </w:pPr>
          </w:p>
        </w:tc>
      </w:tr>
    </w:tbl>
    <w:p w14:paraId="52F27818" w14:textId="77777777" w:rsidR="00A77B3E" w:rsidRDefault="00A77B3E">
      <w:pPr>
        <w:spacing w:before="5pt"/>
        <w:rPr>
          <w:color w:val="000000"/>
          <w:sz w:val="20"/>
        </w:rPr>
      </w:pPr>
    </w:p>
    <w:p w14:paraId="3AF614AC" w14:textId="77777777" w:rsidR="00A77B3E" w:rsidRPr="007F3725" w:rsidRDefault="004141AE">
      <w:pPr>
        <w:pStyle w:val="Nagwek4"/>
        <w:spacing w:before="5pt" w:after="0pt"/>
        <w:rPr>
          <w:b w:val="0"/>
          <w:color w:val="000000"/>
          <w:sz w:val="24"/>
          <w:lang w:val="pl-PL"/>
        </w:rPr>
      </w:pPr>
      <w:bookmarkStart w:id="16" w:name="_Toc210313265"/>
      <w:r w:rsidRPr="007F3725">
        <w:rPr>
          <w:b w:val="0"/>
          <w:color w:val="000000"/>
          <w:sz w:val="24"/>
          <w:lang w:val="pl-PL"/>
        </w:rPr>
        <w:t>2.1.1.1.3. Indykatywny podział zaprogramowanych zasobów (UE) według rodzaju interwencji</w:t>
      </w:r>
      <w:bookmarkEnd w:id="16"/>
    </w:p>
    <w:p w14:paraId="0D83F02A" w14:textId="77777777" w:rsidR="00A77B3E" w:rsidRPr="007F3725" w:rsidRDefault="00A77B3E">
      <w:pPr>
        <w:spacing w:before="5pt"/>
        <w:rPr>
          <w:color w:val="000000"/>
          <w:sz w:val="0"/>
          <w:lang w:val="pl-PL"/>
        </w:rPr>
      </w:pPr>
    </w:p>
    <w:p w14:paraId="19A14165" w14:textId="77777777" w:rsidR="00A77B3E" w:rsidRPr="007F3725" w:rsidRDefault="004141AE">
      <w:pPr>
        <w:spacing w:before="5pt"/>
        <w:rPr>
          <w:color w:val="000000"/>
          <w:sz w:val="0"/>
          <w:lang w:val="pl-PL"/>
        </w:rPr>
      </w:pPr>
      <w:r w:rsidRPr="007F3725">
        <w:rPr>
          <w:color w:val="000000"/>
          <w:lang w:val="pl-PL"/>
        </w:rPr>
        <w:t>Podstawa prawna: art. 22 ust. 3 lit. d) pkt (viii) rozporządzenia w sprawie wspólnych przepisów</w:t>
      </w:r>
    </w:p>
    <w:p w14:paraId="5A5673C4" w14:textId="77777777" w:rsidR="00A77B3E" w:rsidRDefault="004141AE">
      <w:pPr>
        <w:pStyle w:val="Nagwek5"/>
        <w:spacing w:before="5pt" w:after="0pt"/>
        <w:rPr>
          <w:b w:val="0"/>
          <w:i w:val="0"/>
          <w:color w:val="000000"/>
          <w:sz w:val="24"/>
        </w:rPr>
      </w:pPr>
      <w:bookmarkStart w:id="17" w:name="_Toc210313266"/>
      <w:r>
        <w:rPr>
          <w:b w:val="0"/>
          <w:i w:val="0"/>
          <w:color w:val="000000"/>
          <w:sz w:val="24"/>
        </w:rPr>
        <w:lastRenderedPageBreak/>
        <w:t>Tabela 4: Wymiar 1 – zakres interwencji</w:t>
      </w:r>
      <w:bookmarkEnd w:id="17"/>
    </w:p>
    <w:p w14:paraId="41A40942"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62"/>
        <w:gridCol w:w="2478"/>
        <w:gridCol w:w="1715"/>
        <w:gridCol w:w="2074"/>
        <w:gridCol w:w="4198"/>
        <w:gridCol w:w="2945"/>
      </w:tblGrid>
      <w:tr w:rsidR="00E43E1F" w14:paraId="317288B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0407C3"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AA9510"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255CC1"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643F10"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D438AF"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8F4C65" w14:textId="77777777" w:rsidR="00A77B3E" w:rsidRDefault="004141AE">
            <w:pPr>
              <w:spacing w:before="5pt"/>
              <w:jc w:val="center"/>
              <w:rPr>
                <w:color w:val="000000"/>
                <w:sz w:val="20"/>
              </w:rPr>
            </w:pPr>
            <w:r>
              <w:rPr>
                <w:color w:val="000000"/>
                <w:sz w:val="20"/>
              </w:rPr>
              <w:t>Kwota (w EUR)</w:t>
            </w:r>
          </w:p>
        </w:tc>
      </w:tr>
      <w:tr w:rsidR="00E43E1F" w14:paraId="737D21C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F3E65E"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D970B9"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C65B7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B00ADF"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9DE5A7" w14:textId="77777777" w:rsidR="00A77B3E" w:rsidRPr="007F3725" w:rsidRDefault="004141AE">
            <w:pPr>
              <w:spacing w:before="5pt"/>
              <w:rPr>
                <w:color w:val="000000"/>
                <w:sz w:val="20"/>
                <w:lang w:val="pl-PL"/>
              </w:rPr>
            </w:pPr>
            <w:r w:rsidRPr="007F3725">
              <w:rPr>
                <w:color w:val="000000"/>
                <w:sz w:val="20"/>
                <w:lang w:val="pl-PL"/>
              </w:rPr>
              <w:t>032. ICT: sieć szerokopasmowa o bardzo dużej przepustowości (sieć szkieletowa/dosyłowa)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800CF0" w14:textId="77777777" w:rsidR="00A77B3E" w:rsidRDefault="004141AE">
            <w:pPr>
              <w:spacing w:before="5pt"/>
              <w:jc w:val="end"/>
              <w:rPr>
                <w:color w:val="000000"/>
                <w:sz w:val="20"/>
              </w:rPr>
            </w:pPr>
            <w:r>
              <w:rPr>
                <w:color w:val="000000"/>
                <w:sz w:val="20"/>
              </w:rPr>
              <w:t>4 164 753,00</w:t>
            </w:r>
          </w:p>
        </w:tc>
      </w:tr>
      <w:tr w:rsidR="00E43E1F" w14:paraId="1B6AB58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60A9E"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5206C6"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DA9652"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5B111"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269485" w14:textId="77777777" w:rsidR="00A77B3E" w:rsidRPr="007F3725" w:rsidRDefault="004141AE">
            <w:pPr>
              <w:spacing w:before="5pt"/>
              <w:rPr>
                <w:color w:val="000000"/>
                <w:sz w:val="20"/>
                <w:lang w:val="pl-PL"/>
              </w:rPr>
            </w:pPr>
            <w:r w:rsidRPr="007F3725">
              <w:rPr>
                <w:color w:val="000000"/>
                <w:sz w:val="20"/>
                <w:lang w:val="pl-PL"/>
              </w:rPr>
              <w:t>033. ICT: sieć szerokopasmowa o bardzo dużej przepustowości (dostęp/lokalna pętla o wydajności równoważnej instalacji światłowodowej do punktu dystrybucji w miejscu świadczenia usługi dla wielu lokali mieszkalnych)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1C86C4" w14:textId="77777777" w:rsidR="00A77B3E" w:rsidRDefault="004141AE">
            <w:pPr>
              <w:spacing w:before="5pt"/>
              <w:jc w:val="end"/>
              <w:rPr>
                <w:color w:val="000000"/>
                <w:sz w:val="20"/>
              </w:rPr>
            </w:pPr>
            <w:r>
              <w:rPr>
                <w:color w:val="000000"/>
                <w:sz w:val="20"/>
              </w:rPr>
              <w:t>5 541 129,00</w:t>
            </w:r>
          </w:p>
        </w:tc>
      </w:tr>
      <w:tr w:rsidR="00E43E1F" w14:paraId="62AA446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25827"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BCC0CA"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3CB91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954135"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F35B48" w14:textId="77777777" w:rsidR="00A77B3E" w:rsidRPr="007F3725" w:rsidRDefault="004141AE">
            <w:pPr>
              <w:spacing w:before="5pt"/>
              <w:rPr>
                <w:color w:val="000000"/>
                <w:sz w:val="20"/>
                <w:lang w:val="pl-PL"/>
              </w:rPr>
            </w:pPr>
            <w:r w:rsidRPr="007F3725">
              <w:rPr>
                <w:color w:val="000000"/>
                <w:sz w:val="20"/>
                <w:lang w:val="pl-PL"/>
              </w:rPr>
              <w:t xml:space="preserve">034. ICT: sieć szerokopasmowa o bardzo dużej przepustowości (dostęp/lokalna pętla o wydajności równoważnej instalacji światłowodowej do punktu dystrybucji w miejscu świadczenia usługi dla domów i przedsiębiorstw)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01A882" w14:textId="77777777" w:rsidR="00A77B3E" w:rsidRDefault="004141AE">
            <w:pPr>
              <w:spacing w:before="5pt"/>
              <w:jc w:val="end"/>
              <w:rPr>
                <w:color w:val="000000"/>
                <w:sz w:val="20"/>
              </w:rPr>
            </w:pPr>
            <w:r>
              <w:rPr>
                <w:color w:val="000000"/>
                <w:sz w:val="20"/>
              </w:rPr>
              <w:t>5 541 129,00</w:t>
            </w:r>
          </w:p>
        </w:tc>
      </w:tr>
      <w:tr w:rsidR="00E43E1F" w14:paraId="4EFFB2F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0F7166"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7E1632"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26423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C7582D"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8E9D86" w14:textId="77777777" w:rsidR="00A77B3E" w:rsidRPr="007F3725" w:rsidRDefault="004141AE">
            <w:pPr>
              <w:spacing w:before="5pt"/>
              <w:rPr>
                <w:color w:val="000000"/>
                <w:sz w:val="20"/>
                <w:lang w:val="pl-PL"/>
              </w:rPr>
            </w:pPr>
            <w:r w:rsidRPr="007F3725">
              <w:rPr>
                <w:color w:val="000000"/>
                <w:sz w:val="20"/>
                <w:lang w:val="pl-PL"/>
              </w:rPr>
              <w:t xml:space="preserve">035. ICT: sieć szerokopasmowa o bardzo dużej przepustowości (dostęp/lokalna pętla o wydajności równoważnej instalacji światłowodowej do stacji bazowej zaawansowanych urządzeń telekomunikacji bezprzewodowej)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3DFC29" w14:textId="77777777" w:rsidR="00A77B3E" w:rsidRDefault="004141AE">
            <w:pPr>
              <w:spacing w:before="5pt"/>
              <w:jc w:val="end"/>
              <w:rPr>
                <w:color w:val="000000"/>
                <w:sz w:val="20"/>
              </w:rPr>
            </w:pPr>
            <w:r>
              <w:rPr>
                <w:color w:val="000000"/>
                <w:sz w:val="20"/>
              </w:rPr>
              <w:t>4 164 754,00</w:t>
            </w:r>
          </w:p>
        </w:tc>
      </w:tr>
      <w:tr w:rsidR="00E43E1F" w14:paraId="1E984E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81BA85"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DD65C6"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960E2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A9FB56"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1BCDD0" w14:textId="77777777" w:rsidR="00A77B3E" w:rsidRPr="007F3725" w:rsidRDefault="004141AE">
            <w:pPr>
              <w:spacing w:before="5pt"/>
              <w:rPr>
                <w:color w:val="000000"/>
                <w:sz w:val="20"/>
                <w:lang w:val="pl-PL"/>
              </w:rPr>
            </w:pPr>
            <w:r w:rsidRPr="007F3725">
              <w:rPr>
                <w:color w:val="000000"/>
                <w:sz w:val="20"/>
                <w:lang w:val="pl-PL"/>
              </w:rPr>
              <w:t>032. ICT: sieć szerokopasmowa o bardzo dużej przepustowości (sieć szkieletowa/dosyłowa)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B3678D" w14:textId="77777777" w:rsidR="00A77B3E" w:rsidRDefault="004141AE">
            <w:pPr>
              <w:spacing w:before="5pt"/>
              <w:jc w:val="end"/>
              <w:rPr>
                <w:color w:val="000000"/>
                <w:sz w:val="20"/>
              </w:rPr>
            </w:pPr>
            <w:r>
              <w:rPr>
                <w:color w:val="000000"/>
                <w:sz w:val="20"/>
              </w:rPr>
              <w:t>8 329 506,00</w:t>
            </w:r>
          </w:p>
        </w:tc>
      </w:tr>
      <w:tr w:rsidR="00E43E1F" w14:paraId="6AB562D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09AE17"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689DC5"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795A3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87E7E6"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82132" w14:textId="77777777" w:rsidR="00A77B3E" w:rsidRPr="007F3725" w:rsidRDefault="004141AE">
            <w:pPr>
              <w:spacing w:before="5pt"/>
              <w:rPr>
                <w:color w:val="000000"/>
                <w:sz w:val="20"/>
                <w:lang w:val="pl-PL"/>
              </w:rPr>
            </w:pPr>
            <w:r w:rsidRPr="007F3725">
              <w:rPr>
                <w:color w:val="000000"/>
                <w:sz w:val="20"/>
                <w:lang w:val="pl-PL"/>
              </w:rPr>
              <w:t>033. ICT: sieć szerokopasmowa o bardzo dużej przepustowości (dostęp/lokalna pętla o wydajności równoważnej instalacji światłowodowej do punktu dystrybucji w miejscu świadczenia usługi dla wielu lokali mieszkalnych)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E4F4F" w14:textId="77777777" w:rsidR="00A77B3E" w:rsidRDefault="004141AE">
            <w:pPr>
              <w:spacing w:before="5pt"/>
              <w:jc w:val="end"/>
              <w:rPr>
                <w:color w:val="000000"/>
                <w:sz w:val="20"/>
              </w:rPr>
            </w:pPr>
            <w:r>
              <w:rPr>
                <w:color w:val="000000"/>
                <w:sz w:val="20"/>
              </w:rPr>
              <w:t>11 082 258,00</w:t>
            </w:r>
          </w:p>
        </w:tc>
      </w:tr>
      <w:tr w:rsidR="00E43E1F" w14:paraId="4FFBD96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9E97F8"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38DD36"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8B2B7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F860B"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96199C" w14:textId="77777777" w:rsidR="00A77B3E" w:rsidRPr="007F3725" w:rsidRDefault="004141AE">
            <w:pPr>
              <w:spacing w:before="5pt"/>
              <w:rPr>
                <w:color w:val="000000"/>
                <w:sz w:val="20"/>
                <w:lang w:val="pl-PL"/>
              </w:rPr>
            </w:pPr>
            <w:r w:rsidRPr="007F3725">
              <w:rPr>
                <w:color w:val="000000"/>
                <w:sz w:val="20"/>
                <w:lang w:val="pl-PL"/>
              </w:rPr>
              <w:t xml:space="preserve">034. ICT: sieć szerokopasmowa o bardzo dużej przepustowości (dostęp/lokalna pętla o wydajności równoważnej instalacji światłowodowej do punktu dystrybucji w miejscu świadczenia usługi dla domów i przedsiębiorstw)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611F55" w14:textId="77777777" w:rsidR="00A77B3E" w:rsidRDefault="004141AE">
            <w:pPr>
              <w:spacing w:before="5pt"/>
              <w:jc w:val="end"/>
              <w:rPr>
                <w:color w:val="000000"/>
                <w:sz w:val="20"/>
              </w:rPr>
            </w:pPr>
            <w:r>
              <w:rPr>
                <w:color w:val="000000"/>
                <w:sz w:val="20"/>
              </w:rPr>
              <w:t>11 082 258,00</w:t>
            </w:r>
          </w:p>
        </w:tc>
      </w:tr>
      <w:tr w:rsidR="00E43E1F" w14:paraId="3FFC40E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D0D10A"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F02713"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17F7D0"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8AE6B0"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C0DF27" w14:textId="77777777" w:rsidR="00A77B3E" w:rsidRPr="007F3725" w:rsidRDefault="004141AE">
            <w:pPr>
              <w:spacing w:before="5pt"/>
              <w:rPr>
                <w:color w:val="000000"/>
                <w:sz w:val="20"/>
                <w:lang w:val="pl-PL"/>
              </w:rPr>
            </w:pPr>
            <w:r w:rsidRPr="007F3725">
              <w:rPr>
                <w:color w:val="000000"/>
                <w:sz w:val="20"/>
                <w:lang w:val="pl-PL"/>
              </w:rPr>
              <w:t xml:space="preserve">035. ICT: sieć szerokopasmowa o bardzo dużej przepustowości (dostęp/lokalna pętla o wydajności równoważnej instalacji światłowodowej do stacji bazowej zaawansowanych urządzeń telekomunikacji bezprzewodowej)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DC6B1" w14:textId="77777777" w:rsidR="00A77B3E" w:rsidRDefault="004141AE">
            <w:pPr>
              <w:spacing w:before="5pt"/>
              <w:jc w:val="end"/>
              <w:rPr>
                <w:color w:val="000000"/>
                <w:sz w:val="20"/>
              </w:rPr>
            </w:pPr>
            <w:r>
              <w:rPr>
                <w:color w:val="000000"/>
                <w:sz w:val="20"/>
              </w:rPr>
              <w:t>8 329 507,00</w:t>
            </w:r>
          </w:p>
        </w:tc>
      </w:tr>
      <w:tr w:rsidR="00E43E1F" w14:paraId="695B6D4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51C3A4" w14:textId="77777777" w:rsidR="00A77B3E" w:rsidRDefault="004141AE">
            <w:pPr>
              <w:spacing w:before="5pt"/>
              <w:rPr>
                <w:color w:val="000000"/>
                <w:sz w:val="20"/>
              </w:rPr>
            </w:pPr>
            <w:r>
              <w:rPr>
                <w:color w:val="000000"/>
                <w:sz w:val="20"/>
              </w:rPr>
              <w:lastRenderedPageBreak/>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CB447F"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0F6E6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0BADC8"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1679E6" w14:textId="77777777" w:rsidR="00A77B3E" w:rsidRPr="007F3725" w:rsidRDefault="004141AE">
            <w:pPr>
              <w:spacing w:before="5pt"/>
              <w:rPr>
                <w:color w:val="000000"/>
                <w:sz w:val="20"/>
                <w:lang w:val="pl-PL"/>
              </w:rPr>
            </w:pPr>
            <w:r w:rsidRPr="007F3725">
              <w:rPr>
                <w:color w:val="000000"/>
                <w:sz w:val="20"/>
                <w:lang w:val="pl-PL"/>
              </w:rPr>
              <w:t>032. ICT: sieć szerokopasmowa o bardzo dużej przepustowości (sieć szkieletowa/dosyłowa)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4F256C" w14:textId="77777777" w:rsidR="00A77B3E" w:rsidRDefault="004141AE">
            <w:pPr>
              <w:spacing w:before="5pt"/>
              <w:jc w:val="end"/>
              <w:rPr>
                <w:color w:val="000000"/>
                <w:sz w:val="20"/>
              </w:rPr>
            </w:pPr>
            <w:r>
              <w:rPr>
                <w:color w:val="000000"/>
                <w:sz w:val="20"/>
              </w:rPr>
              <w:t>58 306 551,00</w:t>
            </w:r>
          </w:p>
        </w:tc>
      </w:tr>
      <w:tr w:rsidR="00E43E1F" w14:paraId="4E1B36D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7C2AA7"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7D4BF0"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D73F62"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A75C8E"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969824" w14:textId="77777777" w:rsidR="00A77B3E" w:rsidRPr="007F3725" w:rsidRDefault="004141AE">
            <w:pPr>
              <w:spacing w:before="5pt"/>
              <w:rPr>
                <w:color w:val="000000"/>
                <w:sz w:val="20"/>
                <w:lang w:val="pl-PL"/>
              </w:rPr>
            </w:pPr>
            <w:r w:rsidRPr="007F3725">
              <w:rPr>
                <w:color w:val="000000"/>
                <w:sz w:val="20"/>
                <w:lang w:val="pl-PL"/>
              </w:rPr>
              <w:t>033. ICT: sieć szerokopasmowa o bardzo dużej przepustowości (dostęp/lokalna pętla o wydajności równoważnej instalacji światłowodowej do punktu dystrybucji w miejscu świadczenia usługi dla wielu lokali mieszkalnych)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76DC6" w14:textId="77777777" w:rsidR="00A77B3E" w:rsidRDefault="004141AE">
            <w:pPr>
              <w:spacing w:before="5pt"/>
              <w:jc w:val="end"/>
              <w:rPr>
                <w:color w:val="000000"/>
                <w:sz w:val="20"/>
              </w:rPr>
            </w:pPr>
            <w:r>
              <w:rPr>
                <w:color w:val="000000"/>
                <w:sz w:val="20"/>
              </w:rPr>
              <w:t>77 575 803,00</w:t>
            </w:r>
          </w:p>
        </w:tc>
      </w:tr>
      <w:tr w:rsidR="00E43E1F" w14:paraId="2ED052E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12F3BB"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1CED74"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CE4E8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A7BDFA"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0025A" w14:textId="77777777" w:rsidR="00A77B3E" w:rsidRPr="007F3725" w:rsidRDefault="004141AE">
            <w:pPr>
              <w:spacing w:before="5pt"/>
              <w:rPr>
                <w:color w:val="000000"/>
                <w:sz w:val="20"/>
                <w:lang w:val="pl-PL"/>
              </w:rPr>
            </w:pPr>
            <w:r w:rsidRPr="007F3725">
              <w:rPr>
                <w:color w:val="000000"/>
                <w:sz w:val="20"/>
                <w:lang w:val="pl-PL"/>
              </w:rPr>
              <w:t xml:space="preserve">034. ICT: sieć szerokopasmowa o bardzo dużej przepustowości (dostęp/lokalna pętla o wydajności równoważnej instalacji światłowodowej do punktu dystrybucji w miejscu świadczenia usługi dla domów i przedsiębiorstw)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D70B11" w14:textId="77777777" w:rsidR="00A77B3E" w:rsidRDefault="004141AE">
            <w:pPr>
              <w:spacing w:before="5pt"/>
              <w:jc w:val="end"/>
              <w:rPr>
                <w:color w:val="000000"/>
                <w:sz w:val="20"/>
              </w:rPr>
            </w:pPr>
            <w:r>
              <w:rPr>
                <w:color w:val="000000"/>
                <w:sz w:val="20"/>
              </w:rPr>
              <w:t>77 575 803,00</w:t>
            </w:r>
          </w:p>
        </w:tc>
      </w:tr>
      <w:tr w:rsidR="00E43E1F" w14:paraId="31633B6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087B6D"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73B77A"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52839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8FCBAA"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52A59" w14:textId="77777777" w:rsidR="00A77B3E" w:rsidRPr="007F3725" w:rsidRDefault="004141AE">
            <w:pPr>
              <w:spacing w:before="5pt"/>
              <w:rPr>
                <w:color w:val="000000"/>
                <w:sz w:val="20"/>
                <w:lang w:val="pl-PL"/>
              </w:rPr>
            </w:pPr>
            <w:r w:rsidRPr="007F3725">
              <w:rPr>
                <w:color w:val="000000"/>
                <w:sz w:val="20"/>
                <w:lang w:val="pl-PL"/>
              </w:rPr>
              <w:t xml:space="preserve">035. ICT: sieć szerokopasmowa o bardzo dużej przepustowości (dostęp/lokalna pętla o wydajności równoważnej instalacji światłowodowej do stacji bazowej zaawansowanych urządzeń telekomunikacji bezprzewodowej)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B68041" w14:textId="77777777" w:rsidR="00A77B3E" w:rsidRDefault="004141AE">
            <w:pPr>
              <w:spacing w:before="5pt"/>
              <w:jc w:val="end"/>
              <w:rPr>
                <w:color w:val="000000"/>
                <w:sz w:val="20"/>
              </w:rPr>
            </w:pPr>
            <w:r>
              <w:rPr>
                <w:color w:val="000000"/>
                <w:sz w:val="20"/>
              </w:rPr>
              <w:t>58 306 549,00</w:t>
            </w:r>
          </w:p>
        </w:tc>
      </w:tr>
      <w:tr w:rsidR="00E43E1F" w14:paraId="06B2211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EB50BC"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852678"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21B232"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BDF185"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E74E7C"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ADCB6" w14:textId="77777777" w:rsidR="00A77B3E" w:rsidRDefault="004141AE">
            <w:pPr>
              <w:spacing w:before="5pt"/>
              <w:jc w:val="end"/>
              <w:rPr>
                <w:color w:val="000000"/>
                <w:sz w:val="20"/>
              </w:rPr>
            </w:pPr>
            <w:r>
              <w:rPr>
                <w:color w:val="000000"/>
                <w:sz w:val="20"/>
              </w:rPr>
              <w:t>330 000 000,00</w:t>
            </w:r>
          </w:p>
        </w:tc>
      </w:tr>
    </w:tbl>
    <w:p w14:paraId="7AAC2334" w14:textId="77777777" w:rsidR="00A77B3E" w:rsidRDefault="00A77B3E">
      <w:pPr>
        <w:spacing w:before="5pt"/>
        <w:rPr>
          <w:color w:val="000000"/>
          <w:sz w:val="20"/>
        </w:rPr>
      </w:pPr>
    </w:p>
    <w:p w14:paraId="38CF7668" w14:textId="77777777" w:rsidR="00A77B3E" w:rsidRDefault="004141AE">
      <w:pPr>
        <w:pStyle w:val="Nagwek5"/>
        <w:spacing w:before="5pt" w:after="0pt"/>
        <w:rPr>
          <w:b w:val="0"/>
          <w:i w:val="0"/>
          <w:color w:val="000000"/>
          <w:sz w:val="24"/>
        </w:rPr>
      </w:pPr>
      <w:bookmarkStart w:id="18" w:name="_Toc210313267"/>
      <w:r>
        <w:rPr>
          <w:b w:val="0"/>
          <w:i w:val="0"/>
          <w:color w:val="000000"/>
          <w:sz w:val="24"/>
        </w:rPr>
        <w:t>Tabela 5: Wymiar 2 – forma finansowania</w:t>
      </w:r>
      <w:bookmarkEnd w:id="18"/>
    </w:p>
    <w:p w14:paraId="09FE38A5"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28"/>
        <w:gridCol w:w="2991"/>
        <w:gridCol w:w="2070"/>
        <w:gridCol w:w="2504"/>
        <w:gridCol w:w="1925"/>
        <w:gridCol w:w="3554"/>
      </w:tblGrid>
      <w:tr w:rsidR="00E43E1F" w14:paraId="59BC51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CFC2A4"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6B1054"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5E3F02"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A3F70F"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49D14B"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EEF1BB" w14:textId="77777777" w:rsidR="00A77B3E" w:rsidRDefault="004141AE">
            <w:pPr>
              <w:spacing w:before="5pt"/>
              <w:jc w:val="center"/>
              <w:rPr>
                <w:color w:val="000000"/>
                <w:sz w:val="20"/>
              </w:rPr>
            </w:pPr>
            <w:r>
              <w:rPr>
                <w:color w:val="000000"/>
                <w:sz w:val="20"/>
              </w:rPr>
              <w:t>Kwota (w EUR)</w:t>
            </w:r>
          </w:p>
        </w:tc>
      </w:tr>
      <w:tr w:rsidR="00E43E1F" w14:paraId="248CF9C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89A8F0"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22BE5A"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ED6142"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B8DD4B"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0E688E" w14:textId="77777777" w:rsidR="00A77B3E" w:rsidRDefault="004141AE">
            <w:pPr>
              <w:spacing w:before="5pt"/>
              <w:rPr>
                <w:color w:val="000000"/>
                <w:sz w:val="20"/>
              </w:rPr>
            </w:pPr>
            <w:r>
              <w:rPr>
                <w:color w:val="000000"/>
                <w:sz w:val="20"/>
              </w:rPr>
              <w:t>01. Dotacja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CDCF0D" w14:textId="77777777" w:rsidR="00A77B3E" w:rsidRDefault="004141AE">
            <w:pPr>
              <w:spacing w:before="5pt"/>
              <w:jc w:val="end"/>
              <w:rPr>
                <w:color w:val="000000"/>
                <w:sz w:val="20"/>
              </w:rPr>
            </w:pPr>
            <w:r>
              <w:rPr>
                <w:color w:val="000000"/>
                <w:sz w:val="20"/>
              </w:rPr>
              <w:t>19 411 765,00</w:t>
            </w:r>
          </w:p>
        </w:tc>
      </w:tr>
      <w:tr w:rsidR="00E43E1F" w14:paraId="4122A0F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57C9F2"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EB23A6"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C3963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674A3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98338C" w14:textId="77777777" w:rsidR="00A77B3E" w:rsidRDefault="004141AE">
            <w:pPr>
              <w:spacing w:before="5pt"/>
              <w:rPr>
                <w:color w:val="000000"/>
                <w:sz w:val="20"/>
              </w:rPr>
            </w:pPr>
            <w:r>
              <w:rPr>
                <w:color w:val="000000"/>
                <w:sz w:val="20"/>
              </w:rPr>
              <w:t>01. Dotacja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E4178" w14:textId="77777777" w:rsidR="00A77B3E" w:rsidRDefault="004141AE">
            <w:pPr>
              <w:spacing w:before="5pt"/>
              <w:jc w:val="end"/>
              <w:rPr>
                <w:color w:val="000000"/>
                <w:sz w:val="20"/>
              </w:rPr>
            </w:pPr>
            <w:r>
              <w:rPr>
                <w:color w:val="000000"/>
                <w:sz w:val="20"/>
              </w:rPr>
              <w:t>38 823 529,00</w:t>
            </w:r>
          </w:p>
        </w:tc>
      </w:tr>
      <w:tr w:rsidR="00E43E1F" w14:paraId="69E69AF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85EDAF"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FC3720"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DBBDB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08D48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CE968A" w14:textId="77777777" w:rsidR="00A77B3E" w:rsidRDefault="004141AE">
            <w:pPr>
              <w:spacing w:before="5pt"/>
              <w:rPr>
                <w:color w:val="000000"/>
                <w:sz w:val="20"/>
              </w:rPr>
            </w:pPr>
            <w:r>
              <w:rPr>
                <w:color w:val="000000"/>
                <w:sz w:val="20"/>
              </w:rPr>
              <w:t>01. Dotacja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71EEE4" w14:textId="77777777" w:rsidR="00A77B3E" w:rsidRDefault="004141AE">
            <w:pPr>
              <w:spacing w:before="5pt"/>
              <w:jc w:val="end"/>
              <w:rPr>
                <w:color w:val="000000"/>
                <w:sz w:val="20"/>
              </w:rPr>
            </w:pPr>
            <w:r>
              <w:rPr>
                <w:color w:val="000000"/>
                <w:sz w:val="20"/>
              </w:rPr>
              <w:t>271 764 706,00</w:t>
            </w:r>
          </w:p>
        </w:tc>
      </w:tr>
      <w:tr w:rsidR="00E43E1F" w14:paraId="3979E0B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D3AC34"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8222C1"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7C141E"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1C79BF"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776CBA"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306D5" w14:textId="77777777" w:rsidR="00A77B3E" w:rsidRDefault="004141AE">
            <w:pPr>
              <w:spacing w:before="5pt"/>
              <w:jc w:val="end"/>
              <w:rPr>
                <w:color w:val="000000"/>
                <w:sz w:val="20"/>
              </w:rPr>
            </w:pPr>
            <w:r>
              <w:rPr>
                <w:color w:val="000000"/>
                <w:sz w:val="20"/>
              </w:rPr>
              <w:t>330 000 000,00</w:t>
            </w:r>
          </w:p>
        </w:tc>
      </w:tr>
    </w:tbl>
    <w:p w14:paraId="13AE7CF6" w14:textId="77777777" w:rsidR="00A77B3E" w:rsidRDefault="00A77B3E">
      <w:pPr>
        <w:spacing w:before="5pt"/>
        <w:rPr>
          <w:color w:val="000000"/>
          <w:sz w:val="20"/>
        </w:rPr>
      </w:pPr>
    </w:p>
    <w:p w14:paraId="27FCB0DA" w14:textId="77777777" w:rsidR="00A77B3E" w:rsidRPr="007F3725" w:rsidRDefault="004141AE">
      <w:pPr>
        <w:pStyle w:val="Nagwek5"/>
        <w:spacing w:before="5pt" w:after="0pt"/>
        <w:rPr>
          <w:b w:val="0"/>
          <w:i w:val="0"/>
          <w:color w:val="000000"/>
          <w:sz w:val="24"/>
          <w:lang w:val="pl-PL"/>
        </w:rPr>
      </w:pPr>
      <w:bookmarkStart w:id="19" w:name="_Toc210313268"/>
      <w:r w:rsidRPr="007F3725">
        <w:rPr>
          <w:b w:val="0"/>
          <w:i w:val="0"/>
          <w:color w:val="000000"/>
          <w:sz w:val="24"/>
          <w:lang w:val="pl-PL"/>
        </w:rPr>
        <w:t>Tabela 6: Wymiar 3 – terytorialny mechanizm realizacji i ukierunkowanie terytorialne</w:t>
      </w:r>
      <w:bookmarkEnd w:id="19"/>
    </w:p>
    <w:p w14:paraId="2419599D"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11"/>
        <w:gridCol w:w="2685"/>
        <w:gridCol w:w="1858"/>
        <w:gridCol w:w="2247"/>
        <w:gridCol w:w="3281"/>
        <w:gridCol w:w="3190"/>
      </w:tblGrid>
      <w:tr w:rsidR="00E43E1F" w14:paraId="56DC2BA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8F9B45"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44B1F5"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6BE2A4"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E270DD"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10AC78"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B55DCB" w14:textId="77777777" w:rsidR="00A77B3E" w:rsidRDefault="004141AE">
            <w:pPr>
              <w:spacing w:before="5pt"/>
              <w:jc w:val="center"/>
              <w:rPr>
                <w:color w:val="000000"/>
                <w:sz w:val="20"/>
              </w:rPr>
            </w:pPr>
            <w:r>
              <w:rPr>
                <w:color w:val="000000"/>
                <w:sz w:val="20"/>
              </w:rPr>
              <w:t>Kwota (w EUR)</w:t>
            </w:r>
          </w:p>
        </w:tc>
      </w:tr>
      <w:tr w:rsidR="00E43E1F" w14:paraId="78F78C1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3AFFC"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033C39"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2A433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60FC54"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BD0593" w14:textId="77777777" w:rsidR="00A77B3E" w:rsidRPr="007F3725" w:rsidRDefault="004141AE">
            <w:pPr>
              <w:spacing w:before="5pt"/>
              <w:rPr>
                <w:color w:val="000000"/>
                <w:sz w:val="20"/>
                <w:lang w:val="pl-PL"/>
              </w:rPr>
            </w:pPr>
            <w:r w:rsidRPr="007F3725">
              <w:rPr>
                <w:color w:val="000000"/>
                <w:sz w:val="20"/>
                <w:lang w:val="pl-PL"/>
              </w:rPr>
              <w:t>33. Inne podejścia – brak ukierunkowania terytorialnego</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8B9C4A" w14:textId="77777777" w:rsidR="00A77B3E" w:rsidRDefault="004141AE">
            <w:pPr>
              <w:spacing w:before="5pt"/>
              <w:jc w:val="end"/>
              <w:rPr>
                <w:color w:val="000000"/>
                <w:sz w:val="20"/>
              </w:rPr>
            </w:pPr>
            <w:r>
              <w:rPr>
                <w:color w:val="000000"/>
                <w:sz w:val="20"/>
              </w:rPr>
              <w:t>19 411 765,00</w:t>
            </w:r>
          </w:p>
        </w:tc>
      </w:tr>
      <w:tr w:rsidR="00E43E1F" w14:paraId="15852AA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C61397" w14:textId="77777777" w:rsidR="00A77B3E" w:rsidRDefault="004141AE">
            <w:pPr>
              <w:spacing w:before="5pt"/>
              <w:rPr>
                <w:color w:val="000000"/>
                <w:sz w:val="20"/>
              </w:rPr>
            </w:pPr>
            <w:r>
              <w:rPr>
                <w:color w:val="000000"/>
                <w:sz w:val="20"/>
              </w:rPr>
              <w:lastRenderedPageBreak/>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EA5B67"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C14634"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AEECD2"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FE30B" w14:textId="77777777" w:rsidR="00A77B3E" w:rsidRPr="007F3725" w:rsidRDefault="004141AE">
            <w:pPr>
              <w:spacing w:before="5pt"/>
              <w:rPr>
                <w:color w:val="000000"/>
                <w:sz w:val="20"/>
                <w:lang w:val="pl-PL"/>
              </w:rPr>
            </w:pPr>
            <w:r w:rsidRPr="007F3725">
              <w:rPr>
                <w:color w:val="000000"/>
                <w:sz w:val="20"/>
                <w:lang w:val="pl-PL"/>
              </w:rPr>
              <w:t>33. Inne podejścia – brak ukierunkowania terytorialnego</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760406" w14:textId="77777777" w:rsidR="00A77B3E" w:rsidRDefault="004141AE">
            <w:pPr>
              <w:spacing w:before="5pt"/>
              <w:jc w:val="end"/>
              <w:rPr>
                <w:color w:val="000000"/>
                <w:sz w:val="20"/>
              </w:rPr>
            </w:pPr>
            <w:r>
              <w:rPr>
                <w:color w:val="000000"/>
                <w:sz w:val="20"/>
              </w:rPr>
              <w:t>38 823 529,00</w:t>
            </w:r>
          </w:p>
        </w:tc>
      </w:tr>
      <w:tr w:rsidR="00E43E1F" w14:paraId="61C38D6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225A8"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2B6178"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46FE5A"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8A0A9"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581E54" w14:textId="77777777" w:rsidR="00A77B3E" w:rsidRPr="007F3725" w:rsidRDefault="004141AE">
            <w:pPr>
              <w:spacing w:before="5pt"/>
              <w:rPr>
                <w:color w:val="000000"/>
                <w:sz w:val="20"/>
                <w:lang w:val="pl-PL"/>
              </w:rPr>
            </w:pPr>
            <w:r w:rsidRPr="007F3725">
              <w:rPr>
                <w:color w:val="000000"/>
                <w:sz w:val="20"/>
                <w:lang w:val="pl-PL"/>
              </w:rPr>
              <w:t>33. Inne podejścia – brak ukierunkowania terytorialnego</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90596D" w14:textId="77777777" w:rsidR="00A77B3E" w:rsidRDefault="004141AE">
            <w:pPr>
              <w:spacing w:before="5pt"/>
              <w:jc w:val="end"/>
              <w:rPr>
                <w:color w:val="000000"/>
                <w:sz w:val="20"/>
              </w:rPr>
            </w:pPr>
            <w:r>
              <w:rPr>
                <w:color w:val="000000"/>
                <w:sz w:val="20"/>
              </w:rPr>
              <w:t>271 764 706,00</w:t>
            </w:r>
          </w:p>
        </w:tc>
      </w:tr>
      <w:tr w:rsidR="00E43E1F" w14:paraId="7A7AF32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157ED8"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AFDBB1"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8BEA1E"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A17269"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AF2D8A"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72E9AA" w14:textId="77777777" w:rsidR="00A77B3E" w:rsidRDefault="004141AE">
            <w:pPr>
              <w:spacing w:before="5pt"/>
              <w:jc w:val="end"/>
              <w:rPr>
                <w:color w:val="000000"/>
                <w:sz w:val="20"/>
              </w:rPr>
            </w:pPr>
            <w:r>
              <w:rPr>
                <w:color w:val="000000"/>
                <w:sz w:val="20"/>
              </w:rPr>
              <w:t>330 000 000,00</w:t>
            </w:r>
          </w:p>
        </w:tc>
      </w:tr>
    </w:tbl>
    <w:p w14:paraId="59CE00B2" w14:textId="77777777" w:rsidR="00A77B3E" w:rsidRDefault="00A77B3E">
      <w:pPr>
        <w:spacing w:before="5pt"/>
        <w:rPr>
          <w:color w:val="000000"/>
          <w:sz w:val="20"/>
        </w:rPr>
      </w:pPr>
    </w:p>
    <w:p w14:paraId="4EFD800F" w14:textId="77777777" w:rsidR="00A77B3E" w:rsidRPr="007F3725" w:rsidRDefault="004141AE">
      <w:pPr>
        <w:pStyle w:val="Nagwek5"/>
        <w:spacing w:before="5pt" w:after="0pt"/>
        <w:rPr>
          <w:b w:val="0"/>
          <w:i w:val="0"/>
          <w:color w:val="000000"/>
          <w:sz w:val="24"/>
          <w:lang w:val="pl-PL"/>
        </w:rPr>
      </w:pPr>
      <w:bookmarkStart w:id="20" w:name="_Toc210313269"/>
      <w:r w:rsidRPr="007F3725">
        <w:rPr>
          <w:b w:val="0"/>
          <w:i w:val="0"/>
          <w:color w:val="000000"/>
          <w:sz w:val="24"/>
          <w:lang w:val="pl-PL"/>
        </w:rPr>
        <w:t>Tabela 7: Wymiar 6 – dodatkowe tematy EFS+</w:t>
      </w:r>
      <w:bookmarkEnd w:id="20"/>
    </w:p>
    <w:p w14:paraId="6E269FA8"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92"/>
        <w:gridCol w:w="3645"/>
        <w:gridCol w:w="2523"/>
        <w:gridCol w:w="2874"/>
        <w:gridCol w:w="1470"/>
        <w:gridCol w:w="2068"/>
      </w:tblGrid>
      <w:tr w:rsidR="00E43E1F" w14:paraId="000343D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C7D290"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E5B2C2"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078B28"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72265D"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36BDC3"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1AC4F8" w14:textId="77777777" w:rsidR="00A77B3E" w:rsidRDefault="004141AE">
            <w:pPr>
              <w:spacing w:before="5pt"/>
              <w:jc w:val="center"/>
              <w:rPr>
                <w:color w:val="000000"/>
                <w:sz w:val="20"/>
              </w:rPr>
            </w:pPr>
            <w:r>
              <w:rPr>
                <w:color w:val="000000"/>
                <w:sz w:val="20"/>
              </w:rPr>
              <w:t>Kwota (w EUR)</w:t>
            </w:r>
          </w:p>
        </w:tc>
      </w:tr>
    </w:tbl>
    <w:p w14:paraId="184EA8F0" w14:textId="77777777" w:rsidR="00A77B3E" w:rsidRDefault="00A77B3E">
      <w:pPr>
        <w:spacing w:before="5pt"/>
        <w:rPr>
          <w:color w:val="000000"/>
          <w:sz w:val="20"/>
        </w:rPr>
      </w:pPr>
    </w:p>
    <w:p w14:paraId="1CB3AF25" w14:textId="77777777" w:rsidR="00A77B3E" w:rsidRPr="007F3725" w:rsidRDefault="004141AE">
      <w:pPr>
        <w:pStyle w:val="Nagwek5"/>
        <w:spacing w:before="5pt" w:after="0pt"/>
        <w:rPr>
          <w:b w:val="0"/>
          <w:i w:val="0"/>
          <w:color w:val="000000"/>
          <w:sz w:val="24"/>
          <w:lang w:val="pl-PL"/>
        </w:rPr>
      </w:pPr>
      <w:bookmarkStart w:id="21" w:name="_Toc210313270"/>
      <w:r w:rsidRPr="007F3725">
        <w:rPr>
          <w:b w:val="0"/>
          <w:i w:val="0"/>
          <w:color w:val="000000"/>
          <w:sz w:val="24"/>
          <w:lang w:val="pl-PL"/>
        </w:rPr>
        <w:t>Tabela 8: Wymiar 7 – wymiar równouprawnienia płci w ramach EFS+*, EFRR, Funduszu Spójności i FST</w:t>
      </w:r>
      <w:bookmarkEnd w:id="21"/>
    </w:p>
    <w:p w14:paraId="3452E955"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09"/>
        <w:gridCol w:w="2825"/>
        <w:gridCol w:w="1955"/>
        <w:gridCol w:w="2364"/>
        <w:gridCol w:w="2663"/>
        <w:gridCol w:w="3356"/>
      </w:tblGrid>
      <w:tr w:rsidR="00E43E1F" w14:paraId="2FF8CCB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CE3DA0"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1F2037"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23D497"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9F934C"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E2C0C6"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0A30A3" w14:textId="77777777" w:rsidR="00A77B3E" w:rsidRDefault="004141AE">
            <w:pPr>
              <w:spacing w:before="5pt"/>
              <w:jc w:val="center"/>
              <w:rPr>
                <w:color w:val="000000"/>
                <w:sz w:val="20"/>
              </w:rPr>
            </w:pPr>
            <w:r>
              <w:rPr>
                <w:color w:val="000000"/>
                <w:sz w:val="20"/>
              </w:rPr>
              <w:t>Kwota (w EUR)</w:t>
            </w:r>
          </w:p>
        </w:tc>
      </w:tr>
      <w:tr w:rsidR="00E43E1F" w14:paraId="1C14B9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D22061"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312744"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BC499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614496"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90F093"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6A3F8D" w14:textId="77777777" w:rsidR="00A77B3E" w:rsidRDefault="004141AE">
            <w:pPr>
              <w:spacing w:before="5pt"/>
              <w:jc w:val="end"/>
              <w:rPr>
                <w:color w:val="000000"/>
                <w:sz w:val="20"/>
              </w:rPr>
            </w:pPr>
            <w:r>
              <w:rPr>
                <w:color w:val="000000"/>
                <w:sz w:val="20"/>
              </w:rPr>
              <w:t>19 411 765,00</w:t>
            </w:r>
          </w:p>
        </w:tc>
      </w:tr>
      <w:tr w:rsidR="00E43E1F" w14:paraId="042C586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175CDA"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520903"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308E8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D9CEF5"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539AA"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E1EC1F" w14:textId="77777777" w:rsidR="00A77B3E" w:rsidRDefault="004141AE">
            <w:pPr>
              <w:spacing w:before="5pt"/>
              <w:jc w:val="end"/>
              <w:rPr>
                <w:color w:val="000000"/>
                <w:sz w:val="20"/>
              </w:rPr>
            </w:pPr>
            <w:r>
              <w:rPr>
                <w:color w:val="000000"/>
                <w:sz w:val="20"/>
              </w:rPr>
              <w:t>38 823 529,00</w:t>
            </w:r>
          </w:p>
        </w:tc>
      </w:tr>
      <w:tr w:rsidR="00E43E1F" w14:paraId="104BFD4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48138D"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2E189"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33326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20F633"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91F4A5"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6329EB" w14:textId="77777777" w:rsidR="00A77B3E" w:rsidRDefault="004141AE">
            <w:pPr>
              <w:spacing w:before="5pt"/>
              <w:jc w:val="end"/>
              <w:rPr>
                <w:color w:val="000000"/>
                <w:sz w:val="20"/>
              </w:rPr>
            </w:pPr>
            <w:r>
              <w:rPr>
                <w:color w:val="000000"/>
                <w:sz w:val="20"/>
              </w:rPr>
              <w:t>271 764 706,00</w:t>
            </w:r>
          </w:p>
        </w:tc>
      </w:tr>
      <w:tr w:rsidR="00E43E1F" w14:paraId="704898F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F7B35" w14:textId="77777777" w:rsidR="00A77B3E" w:rsidRDefault="004141AE">
            <w:pPr>
              <w:spacing w:before="5pt"/>
              <w:rPr>
                <w:color w:val="000000"/>
                <w:sz w:val="20"/>
              </w:rPr>
            </w:pPr>
            <w:r>
              <w:rPr>
                <w:color w:val="000000"/>
                <w:sz w:val="20"/>
              </w:rPr>
              <w:t>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667CDD" w14:textId="77777777" w:rsidR="00A77B3E" w:rsidRDefault="004141AE">
            <w:pPr>
              <w:spacing w:before="5pt"/>
              <w:rPr>
                <w:color w:val="000000"/>
                <w:sz w:val="20"/>
              </w:rPr>
            </w:pPr>
            <w:r>
              <w:rPr>
                <w:color w:val="000000"/>
                <w:sz w:val="20"/>
              </w:rPr>
              <w:t>RSO1.5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D1179C"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836FBF"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62D571"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A32ED6" w14:textId="77777777" w:rsidR="00A77B3E" w:rsidRDefault="004141AE">
            <w:pPr>
              <w:spacing w:before="5pt"/>
              <w:jc w:val="end"/>
              <w:rPr>
                <w:color w:val="000000"/>
                <w:sz w:val="20"/>
              </w:rPr>
            </w:pPr>
            <w:r>
              <w:rPr>
                <w:color w:val="000000"/>
                <w:sz w:val="20"/>
              </w:rPr>
              <w:t>330 000 000,00</w:t>
            </w:r>
          </w:p>
        </w:tc>
      </w:tr>
    </w:tbl>
    <w:p w14:paraId="2C2111AD" w14:textId="77777777" w:rsidR="00A77B3E" w:rsidRPr="007F3725" w:rsidRDefault="004141AE">
      <w:pPr>
        <w:spacing w:before="5pt"/>
        <w:rPr>
          <w:color w:val="000000"/>
          <w:sz w:val="20"/>
          <w:lang w:val="pl-PL"/>
        </w:rPr>
      </w:pPr>
      <w:r w:rsidRPr="007F3725">
        <w:rPr>
          <w:color w:val="000000"/>
          <w:sz w:val="20"/>
          <w:lang w:val="pl-PL"/>
        </w:rPr>
        <w:t>* Zasadniczo 40 % EFS+ przeznacza się na monitorowanie wydatków na cele związane z równością płci. 100 % ma zastosowanie w sytuacji, gdy państwo członkowskie zdecyduje się stosować art. 6 EFS+</w:t>
      </w:r>
    </w:p>
    <w:p w14:paraId="0BAFDA84" w14:textId="77777777" w:rsidR="00A77B3E" w:rsidRPr="007F3725" w:rsidRDefault="004141AE">
      <w:pPr>
        <w:pStyle w:val="Nagwek3"/>
        <w:spacing w:before="5pt" w:after="0pt"/>
        <w:rPr>
          <w:rFonts w:ascii="Times New Roman" w:hAnsi="Times New Roman" w:cs="Times New Roman"/>
          <w:b w:val="0"/>
          <w:color w:val="000000"/>
          <w:sz w:val="24"/>
          <w:lang w:val="pl-PL"/>
        </w:rPr>
      </w:pPr>
      <w:r w:rsidRPr="007F3725">
        <w:rPr>
          <w:rFonts w:ascii="Times New Roman" w:hAnsi="Times New Roman" w:cs="Times New Roman"/>
          <w:b w:val="0"/>
          <w:color w:val="000000"/>
          <w:sz w:val="24"/>
          <w:lang w:val="pl-PL"/>
        </w:rPr>
        <w:br w:type="page"/>
      </w:r>
      <w:bookmarkStart w:id="22" w:name="_Toc210313271"/>
      <w:r w:rsidRPr="007F3725">
        <w:rPr>
          <w:rFonts w:ascii="Times New Roman" w:hAnsi="Times New Roman" w:cs="Times New Roman"/>
          <w:b w:val="0"/>
          <w:color w:val="000000"/>
          <w:sz w:val="24"/>
          <w:lang w:val="pl-PL"/>
        </w:rPr>
        <w:lastRenderedPageBreak/>
        <w:t>2.1.1. Priorytet: II. Zaawansowane usługi cyfrowe</w:t>
      </w:r>
      <w:bookmarkEnd w:id="22"/>
    </w:p>
    <w:p w14:paraId="745EA40F" w14:textId="77777777" w:rsidR="00A77B3E" w:rsidRPr="007F3725" w:rsidRDefault="00A77B3E">
      <w:pPr>
        <w:spacing w:before="5pt"/>
        <w:rPr>
          <w:color w:val="000000"/>
          <w:sz w:val="0"/>
          <w:lang w:val="pl-PL"/>
        </w:rPr>
      </w:pPr>
    </w:p>
    <w:p w14:paraId="6DC8D6CC" w14:textId="77777777" w:rsidR="00A77B3E" w:rsidRPr="007F3725" w:rsidRDefault="004141AE">
      <w:pPr>
        <w:pStyle w:val="Nagwek4"/>
        <w:spacing w:before="5pt" w:after="0pt"/>
        <w:rPr>
          <w:b w:val="0"/>
          <w:color w:val="000000"/>
          <w:sz w:val="24"/>
          <w:lang w:val="pl-PL"/>
        </w:rPr>
      </w:pPr>
      <w:bookmarkStart w:id="23" w:name="_Toc210313272"/>
      <w:r w:rsidRPr="007F3725">
        <w:rPr>
          <w:b w:val="0"/>
          <w:color w:val="000000"/>
          <w:sz w:val="24"/>
          <w:lang w:val="pl-PL"/>
        </w:rPr>
        <w:t>2.1.1.1. Cel szczegółowy: RSO1.2. Czerpanie korzyści z cyfryzacji dla obywateli, przedsiębiorstw, organizacji badawczych i instytucji publicznych (EFRR)</w:t>
      </w:r>
      <w:bookmarkEnd w:id="23"/>
    </w:p>
    <w:p w14:paraId="4CE539FC" w14:textId="77777777" w:rsidR="00A77B3E" w:rsidRPr="007F3725" w:rsidRDefault="00A77B3E">
      <w:pPr>
        <w:spacing w:before="5pt"/>
        <w:rPr>
          <w:color w:val="000000"/>
          <w:sz w:val="0"/>
          <w:lang w:val="pl-PL"/>
        </w:rPr>
      </w:pPr>
    </w:p>
    <w:p w14:paraId="10EE455A" w14:textId="77777777" w:rsidR="00A77B3E" w:rsidRPr="007F3725" w:rsidRDefault="004141AE">
      <w:pPr>
        <w:pStyle w:val="Nagwek4"/>
        <w:spacing w:before="5pt" w:after="0pt"/>
        <w:rPr>
          <w:b w:val="0"/>
          <w:color w:val="000000"/>
          <w:sz w:val="24"/>
          <w:lang w:val="pl-PL"/>
        </w:rPr>
      </w:pPr>
      <w:bookmarkStart w:id="24" w:name="_Toc210313273"/>
      <w:r w:rsidRPr="007F3725">
        <w:rPr>
          <w:b w:val="0"/>
          <w:color w:val="000000"/>
          <w:sz w:val="24"/>
          <w:lang w:val="pl-PL"/>
        </w:rPr>
        <w:t>2.1.1.1.1. Interwencje wspierane z Funduszy</w:t>
      </w:r>
      <w:bookmarkEnd w:id="24"/>
    </w:p>
    <w:p w14:paraId="1FE74824" w14:textId="77777777" w:rsidR="00A77B3E" w:rsidRPr="007F3725" w:rsidRDefault="00A77B3E">
      <w:pPr>
        <w:spacing w:before="5pt"/>
        <w:rPr>
          <w:color w:val="000000"/>
          <w:sz w:val="0"/>
          <w:lang w:val="pl-PL"/>
        </w:rPr>
      </w:pPr>
    </w:p>
    <w:p w14:paraId="06C75AA2" w14:textId="77777777" w:rsidR="00A77B3E" w:rsidRPr="007F3725" w:rsidRDefault="004141AE">
      <w:pPr>
        <w:spacing w:before="5pt"/>
        <w:rPr>
          <w:color w:val="000000"/>
          <w:sz w:val="0"/>
          <w:lang w:val="pl-PL"/>
        </w:rPr>
      </w:pPr>
      <w:r w:rsidRPr="007F3725">
        <w:rPr>
          <w:color w:val="000000"/>
          <w:lang w:val="pl-PL"/>
        </w:rPr>
        <w:t>Podstawa prawna: art. 22 ust. 3 lit. d) ppkt (i), (iii), (iv), (v), (vi) i (vii) rozporządzenia w sprawie wspólnych przepisów</w:t>
      </w:r>
    </w:p>
    <w:p w14:paraId="28ECAC41" w14:textId="77777777" w:rsidR="00A77B3E" w:rsidRPr="007F3725" w:rsidRDefault="004141AE">
      <w:pPr>
        <w:pStyle w:val="Nagwek5"/>
        <w:spacing w:before="5pt" w:after="0pt"/>
        <w:rPr>
          <w:b w:val="0"/>
          <w:i w:val="0"/>
          <w:color w:val="000000"/>
          <w:sz w:val="24"/>
          <w:lang w:val="pl-PL"/>
        </w:rPr>
      </w:pPr>
      <w:bookmarkStart w:id="25" w:name="_Toc210313274"/>
      <w:r w:rsidRPr="007F3725">
        <w:rPr>
          <w:b w:val="0"/>
          <w:i w:val="0"/>
          <w:color w:val="000000"/>
          <w:sz w:val="24"/>
          <w:lang w:val="pl-PL"/>
        </w:rPr>
        <w:t>Powiązane rodzaje działań – art. 22 ust. 3 lit. d) pkt (i) rozporządzenia w sprawie wspólnych przepisów oraz art. 6 rozporządzenia w sprawie EFS+:</w:t>
      </w:r>
      <w:bookmarkEnd w:id="25"/>
    </w:p>
    <w:p w14:paraId="1A990452"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14:paraId="68B0DB3D"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4774EF" w14:textId="77777777" w:rsidR="00A77B3E" w:rsidRPr="007F3725" w:rsidRDefault="00A77B3E">
            <w:pPr>
              <w:spacing w:before="5pt"/>
              <w:rPr>
                <w:color w:val="000000"/>
                <w:sz w:val="0"/>
                <w:lang w:val="pl-PL"/>
              </w:rPr>
            </w:pPr>
          </w:p>
          <w:p w14:paraId="7F5DE909" w14:textId="77777777" w:rsidR="00A77B3E" w:rsidRPr="007F3725" w:rsidRDefault="004141AE">
            <w:pPr>
              <w:spacing w:before="5pt"/>
              <w:rPr>
                <w:color w:val="000000"/>
                <w:lang w:val="pl-PL"/>
              </w:rPr>
            </w:pPr>
            <w:r w:rsidRPr="007F3725">
              <w:rPr>
                <w:color w:val="000000"/>
                <w:lang w:val="pl-PL"/>
              </w:rPr>
              <w:t xml:space="preserve">W priorytecie będą wspierane projekty o oddziaływaniu ogólnokrajowym, których produkty będą mogły być wykorzystywane lokalnie. Projekty udostępnią nowe e-usługi i dane oraz systemy informatyczne. Interwencja umożliwi budowę, modernizację i dalszy rozwój e-usług i systemów niezbędnych do ich świadczenia, w tym procesy back-office. Priorytet uzyskają projekty umożliwiające integrację istniejących już e-usług obszarowych, w kompleksowe procesy. Rozwiązania wdrażane w projektach będą realizowały założenia AIP, zwłaszcza pryncypia zawarte w dokumencie z dn. 25 listopada 2020 r., i Deklaracji tallińskiej, w tym domyślności cyfrowej, jednorazowości, powszechności, dostępności, otwartości, przejrzystości, domyślnej transgraniczności i interoperacyjności oraz niezawodności i bezpieczeństwa oraz będą zapewniały e-usługi o wysokim, co najmniej 4 (transakcja) poziomie dojrzałości. Interwencja obejmie działania ukierunkowane na konsolidację i standaryzację usług cyfrowych, przede wszystkim przez ich integrację w nowo utworzonych lub rozwijanych horyzontalnych, centralnych platformach internetowych oraz poprawę zakresu i jakości udostępnianych danych oraz ich wykorzystania. </w:t>
            </w:r>
            <w:r w:rsidRPr="00261567">
              <w:rPr>
                <w:color w:val="000000"/>
                <w:lang w:val="pl-PL"/>
              </w:rPr>
              <w:t>Działania w obszarze cyberbezpieczeństwa zapewnią sprawne i bezpieczne działanie systemów informatycznych oraz lepszą ochronę informacji.</w:t>
            </w:r>
            <w:r w:rsidRPr="007F3725">
              <w:rPr>
                <w:color w:val="000000"/>
                <w:lang w:val="pl-PL"/>
              </w:rPr>
              <w:t xml:space="preserve"> Realizowane będą działania wspierające współpracę międzysektorową na rzecz cyfrowych rozwiązań problemów społeczno-gospodarczych oraz rozwój zaawansowanych umiejętności cyfrowych kadr.</w:t>
            </w:r>
          </w:p>
          <w:p w14:paraId="50C1F3FB" w14:textId="77777777" w:rsidR="00A77B3E" w:rsidRPr="007F3725" w:rsidRDefault="004141AE">
            <w:pPr>
              <w:spacing w:before="5pt"/>
              <w:rPr>
                <w:color w:val="000000"/>
                <w:lang w:val="pl-PL"/>
              </w:rPr>
            </w:pPr>
            <w:r w:rsidRPr="007F3725">
              <w:rPr>
                <w:color w:val="000000"/>
                <w:lang w:val="pl-PL"/>
              </w:rPr>
              <w:t>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14:paraId="3BB9CBCF" w14:textId="77777777" w:rsidR="00A77B3E" w:rsidRPr="007F3725" w:rsidRDefault="004141AE">
            <w:pPr>
              <w:spacing w:before="5pt"/>
              <w:rPr>
                <w:color w:val="000000"/>
                <w:lang w:val="pl-PL"/>
              </w:rPr>
            </w:pPr>
            <w:r w:rsidRPr="007F3725">
              <w:rPr>
                <w:color w:val="000000"/>
                <w:lang w:val="pl-PL"/>
              </w:rPr>
              <w:t>Inwestycje w infrastrukturę informatyczną będą uzasadnione celami projektu oraz analizą wskazującą na brak wystarczających zasobów w administracji publicznej niezbędnych do tworzenia lub funkcjonowania e-usług publicznych.</w:t>
            </w:r>
          </w:p>
          <w:p w14:paraId="61CCA60E" w14:textId="77777777" w:rsidR="00A77B3E" w:rsidRPr="007F3725" w:rsidRDefault="004141AE">
            <w:pPr>
              <w:spacing w:before="5pt"/>
              <w:rPr>
                <w:color w:val="000000"/>
                <w:lang w:val="pl-PL"/>
              </w:rPr>
            </w:pPr>
            <w:r w:rsidRPr="007F3725">
              <w:rPr>
                <w:color w:val="000000"/>
                <w:lang w:val="pl-PL"/>
              </w:rPr>
              <w:t>Planowany jest cross-financing, którego celem jest wsparcie kompetencji cyfrowych kadr, dotyczący przede wszystkim działań szkoleniowych z obsługi i wykorzystywania powstałych systemów informatycznych.</w:t>
            </w:r>
          </w:p>
          <w:p w14:paraId="030B4979" w14:textId="77777777" w:rsidR="00A77B3E" w:rsidRPr="007F3725" w:rsidRDefault="004141AE">
            <w:pPr>
              <w:spacing w:before="5pt"/>
              <w:rPr>
                <w:color w:val="000000"/>
                <w:lang w:val="pl-PL"/>
              </w:rPr>
            </w:pPr>
            <w:r w:rsidRPr="007F3725">
              <w:rPr>
                <w:color w:val="000000"/>
                <w:lang w:val="pl-PL"/>
              </w:rPr>
              <w:t>Wsparcie w priorytecie będzie udzielane z uwzględnieniem przepisów materialnych i proceduralnych dotyczących pomocy publicznej, obowiązujących w dniu jego udzielenia.</w:t>
            </w:r>
          </w:p>
          <w:p w14:paraId="630E4706" w14:textId="77777777" w:rsidR="00A77B3E" w:rsidRPr="007F3725" w:rsidRDefault="004141AE">
            <w:pPr>
              <w:spacing w:before="5pt"/>
              <w:rPr>
                <w:color w:val="000000"/>
                <w:lang w:val="pl-PL"/>
              </w:rPr>
            </w:pPr>
            <w:r w:rsidRPr="007F3725">
              <w:rPr>
                <w:color w:val="000000"/>
                <w:lang w:val="pl-PL"/>
              </w:rPr>
              <w:t>Możliwa będzie realizacja projektów: łączących różne typy interwencji w priorytecie; w partnerstwie publiczno-prywatnym, pilotaży POPC.</w:t>
            </w:r>
          </w:p>
          <w:p w14:paraId="35C7A77F" w14:textId="77777777" w:rsidR="00A77B3E" w:rsidRPr="007F3725" w:rsidRDefault="004141AE">
            <w:pPr>
              <w:spacing w:before="5pt"/>
              <w:rPr>
                <w:color w:val="000000"/>
                <w:lang w:val="pl-PL"/>
              </w:rPr>
            </w:pPr>
            <w:r w:rsidRPr="007F3725">
              <w:rPr>
                <w:color w:val="000000"/>
                <w:lang w:val="pl-PL"/>
              </w:rPr>
              <w:t>Preferowana będzie realizacja projektów w trybie konkurencyjnym wskazanym w ustawie Prawo zamówień publicznych.</w:t>
            </w:r>
          </w:p>
          <w:p w14:paraId="47717659" w14:textId="77777777" w:rsidR="00A77B3E" w:rsidRPr="007F3725" w:rsidRDefault="004141AE">
            <w:pPr>
              <w:spacing w:before="5pt"/>
              <w:rPr>
                <w:color w:val="000000"/>
                <w:lang w:val="pl-PL"/>
              </w:rPr>
            </w:pPr>
            <w:r w:rsidRPr="007F3725">
              <w:rPr>
                <w:color w:val="000000"/>
                <w:lang w:val="pl-PL"/>
              </w:rPr>
              <w:t>Wszystkie działania będą komplementarne z KPO.</w:t>
            </w:r>
          </w:p>
          <w:p w14:paraId="66D60B8C" w14:textId="77777777" w:rsidR="00A77B3E" w:rsidRPr="007F3725" w:rsidRDefault="004141AE">
            <w:pPr>
              <w:spacing w:before="5pt"/>
              <w:rPr>
                <w:color w:val="000000"/>
                <w:lang w:val="pl-PL"/>
              </w:rPr>
            </w:pPr>
            <w:r w:rsidRPr="007F3725">
              <w:rPr>
                <w:color w:val="000000"/>
                <w:lang w:val="pl-PL"/>
              </w:rPr>
              <w:lastRenderedPageBreak/>
              <w:t>Koordynacja miedzy poziomem krajowym i regionalnym będzie zapewniona przez ministra właściwego ds. informatyzacji m.in. poprzez wytyczne lub zalecenia dla wyboru projektów dla instytucji zarządzających regionalnymi programami oraz informowanie o projektach planowanych na szczeblu centralnym.</w:t>
            </w:r>
          </w:p>
          <w:p w14:paraId="3C85E42F" w14:textId="77777777" w:rsidR="00A77B3E" w:rsidRPr="007F3725" w:rsidRDefault="004141AE">
            <w:pPr>
              <w:spacing w:before="5pt"/>
              <w:rPr>
                <w:color w:val="000000"/>
                <w:lang w:val="pl-PL"/>
              </w:rPr>
            </w:pPr>
            <w:r w:rsidRPr="007F3725">
              <w:rPr>
                <w:color w:val="000000"/>
                <w:lang w:val="pl-PL"/>
              </w:rPr>
              <w:t>Głównym narzędziem koordynacji interwencji podejmowanych w sektorze zdrowia ze środków polityki spójności jest Komitet Sterujący ds. spraw koordynacji wsparcia w sektorze zdrowia. Projekty FERC w obszarze e-zdrowia będą objęte przyjętym systemem koordynacji.</w:t>
            </w:r>
          </w:p>
          <w:p w14:paraId="778FAF3F" w14:textId="77777777" w:rsidR="00A77B3E" w:rsidRPr="007F3725" w:rsidRDefault="004141AE">
            <w:pPr>
              <w:spacing w:before="5pt"/>
              <w:rPr>
                <w:color w:val="000000"/>
                <w:lang w:val="pl-PL"/>
              </w:rPr>
            </w:pPr>
            <w:r w:rsidRPr="007F3725">
              <w:rPr>
                <w:b/>
                <w:bCs/>
                <w:color w:val="000000"/>
                <w:lang w:val="pl-PL"/>
              </w:rPr>
              <w:t xml:space="preserve">2.1: Wysoka jakość i dostępność e-usług publicznych </w:t>
            </w:r>
          </w:p>
          <w:p w14:paraId="5E42EB5C" w14:textId="77777777" w:rsidR="00A77B3E" w:rsidRPr="007F3725" w:rsidRDefault="004141AE">
            <w:pPr>
              <w:spacing w:before="5pt"/>
              <w:rPr>
                <w:color w:val="000000"/>
                <w:lang w:val="pl-PL"/>
              </w:rPr>
            </w:pPr>
            <w:r w:rsidRPr="007F3725">
              <w:rPr>
                <w:b/>
                <w:bCs/>
                <w:color w:val="000000"/>
                <w:lang w:val="pl-PL"/>
              </w:rPr>
              <w:t>e-Państwo</w:t>
            </w:r>
          </w:p>
          <w:p w14:paraId="484C22C8" w14:textId="77777777" w:rsidR="00A77B3E" w:rsidRPr="007F3725" w:rsidRDefault="004141AE">
            <w:pPr>
              <w:spacing w:before="5pt"/>
              <w:rPr>
                <w:color w:val="000000"/>
                <w:lang w:val="pl-PL"/>
              </w:rPr>
            </w:pPr>
            <w:r w:rsidRPr="007F3725">
              <w:rPr>
                <w:color w:val="000000"/>
                <w:lang w:val="pl-PL"/>
              </w:rPr>
              <w:t>Rozwiązania wdrażane w projektach będą zgodne z założeniami AIP. Interwencja obejmie działania ukierunkowane na konsolidację i standaryzację usług cyfrowych. Celem wsparcia będzie optymalizacja procesów w relacji podmiotów publicznych z obywatelem i przedsiębiorcą, tworzenie i rozwój nowoczesnych usług świadczonych drogą elektroniczną (w tym wewnątrzadministracyjnych), cyfryzacja procesów back-office w administracji publicznej oraz budowa i rozwój rozwiązań o charakterze horyzontalnym, usprawniających funkcjonowanie administracji publicznej w kraju.</w:t>
            </w:r>
          </w:p>
          <w:p w14:paraId="2BDF1DE3" w14:textId="77777777" w:rsidR="00A77B3E" w:rsidRPr="007F3725" w:rsidRDefault="004141AE">
            <w:pPr>
              <w:spacing w:before="5pt"/>
              <w:rPr>
                <w:color w:val="000000"/>
                <w:lang w:val="pl-PL"/>
              </w:rPr>
            </w:pPr>
            <w:r w:rsidRPr="007F3725">
              <w:rPr>
                <w:b/>
                <w:bCs/>
                <w:color w:val="000000"/>
                <w:lang w:val="pl-PL"/>
              </w:rPr>
              <w:t>e-Zdrowie</w:t>
            </w:r>
          </w:p>
          <w:p w14:paraId="298A4F07" w14:textId="77777777" w:rsidR="00A77B3E" w:rsidRPr="007F3725" w:rsidRDefault="004141AE">
            <w:pPr>
              <w:spacing w:before="5pt"/>
              <w:rPr>
                <w:color w:val="000000"/>
                <w:lang w:val="pl-PL"/>
              </w:rPr>
            </w:pPr>
            <w:r w:rsidRPr="007F3725">
              <w:rPr>
                <w:color w:val="000000"/>
                <w:lang w:val="pl-PL"/>
              </w:rPr>
              <w:t>Interwencja obejmie rozwój i optymalizację e-usługdostępnych przez Internetowe Konto Pacjenta oraz wdrożenie innowacyjnych rozwiązań w ochronie zdrowia m.in. wykorzystujących rozwiązania z zakresu sztucznej inteligencji i dużych zbiorów danych. Wsparcie uzyskają inwestycje w rozwój elektronicznej dokumentacji medycznej i telemedycyny oraz stworzenie spójnej i efektywnej architektury informacyjnej w ochronie zdrowia. Ma ona zapewnić zmniejszenie obciążeń raportowych placówek medycznych oraz dostęp do danych wysokiej jakości w celu sporządzania analiz na potrzeby przewidywania trendów oraz podejmowania trafnych decyzji.</w:t>
            </w:r>
          </w:p>
          <w:p w14:paraId="3A0696E9" w14:textId="77777777" w:rsidR="00A77B3E" w:rsidRPr="007F3725" w:rsidRDefault="004141AE">
            <w:pPr>
              <w:spacing w:before="5pt"/>
              <w:rPr>
                <w:color w:val="000000"/>
                <w:lang w:val="pl-PL"/>
              </w:rPr>
            </w:pPr>
            <w:r w:rsidRPr="007F3725">
              <w:rPr>
                <w:color w:val="000000"/>
                <w:lang w:val="pl-PL"/>
              </w:rPr>
              <w:t>Wszystkie działania będą oparte i w pełni interoperacyjne z istniejącą infrastrukturą informatyczną w obszarze zdrowia (P1, P2 lub P4) oraz zgodne z Zaleceniem (UE) 2019/243 oraz Wytycznymi Sieci e-Zdrowia.</w:t>
            </w:r>
          </w:p>
          <w:p w14:paraId="29D83A8B" w14:textId="77777777" w:rsidR="00A77B3E" w:rsidRPr="007F3725" w:rsidRDefault="004141AE">
            <w:pPr>
              <w:spacing w:before="5pt"/>
              <w:rPr>
                <w:color w:val="000000"/>
                <w:lang w:val="pl-PL"/>
              </w:rPr>
            </w:pPr>
            <w:r w:rsidRPr="007F3725">
              <w:rPr>
                <w:color w:val="000000"/>
                <w:lang w:val="pl-PL"/>
              </w:rPr>
              <w:t>Rozwój e-zdrowia będzie wspierał profilaktykę, usprawni proces diagnozy, leczenia i zwiększy dostępność i jakość usług specjalistycznych.</w:t>
            </w:r>
          </w:p>
          <w:p w14:paraId="674AAE6D" w14:textId="77777777" w:rsidR="00A77B3E" w:rsidRPr="007F3725" w:rsidRDefault="004141AE">
            <w:pPr>
              <w:spacing w:before="5pt"/>
              <w:rPr>
                <w:color w:val="000000"/>
                <w:lang w:val="pl-PL"/>
              </w:rPr>
            </w:pPr>
            <w:r w:rsidRPr="007F3725">
              <w:rPr>
                <w:b/>
                <w:bCs/>
                <w:color w:val="000000"/>
                <w:lang w:val="pl-PL"/>
              </w:rPr>
              <w:t>Projekty horyzontalne</w:t>
            </w:r>
          </w:p>
          <w:p w14:paraId="371273D3" w14:textId="77777777" w:rsidR="00A77B3E" w:rsidRPr="007F3725" w:rsidRDefault="004141AE">
            <w:pPr>
              <w:spacing w:before="5pt"/>
              <w:rPr>
                <w:color w:val="000000"/>
                <w:lang w:val="pl-PL"/>
              </w:rPr>
            </w:pPr>
            <w:r w:rsidRPr="007F3725">
              <w:rPr>
                <w:color w:val="000000"/>
                <w:lang w:val="pl-PL"/>
              </w:rPr>
              <w:t>Celem projektów będzie zapewnienie odpowiednich warunków do współpracy, efektywnej wymiany danych (zgodnie z założeniami AIP), a także udostępnianie e-usług przy zapewnieniu odpowiedniego poziomu bezpieczeństwa. Kluczowym elementem będzie rozwój zdolności do modernizacji istniejących i wdrażania nowych systemów administracji publicznej przez dostarczenie narzędzi wspierających te procesy.</w:t>
            </w:r>
          </w:p>
          <w:p w14:paraId="59F23287" w14:textId="77777777" w:rsidR="00A77B3E" w:rsidRPr="00261567" w:rsidRDefault="004141AE">
            <w:pPr>
              <w:spacing w:before="5pt"/>
              <w:rPr>
                <w:color w:val="000000"/>
                <w:lang w:val="pl-PL"/>
              </w:rPr>
            </w:pPr>
            <w:r w:rsidRPr="00261567">
              <w:rPr>
                <w:b/>
                <w:bCs/>
                <w:color w:val="000000"/>
                <w:lang w:val="pl-PL"/>
              </w:rPr>
              <w:t>2.2: Wzmocnienie krajowego systemu cyberbezpieczeństwa</w:t>
            </w:r>
          </w:p>
          <w:p w14:paraId="3B894CD2" w14:textId="77777777" w:rsidR="00A77B3E" w:rsidRPr="00261567" w:rsidRDefault="004141AE">
            <w:pPr>
              <w:spacing w:before="5pt"/>
              <w:rPr>
                <w:color w:val="000000"/>
                <w:lang w:val="pl-PL"/>
              </w:rPr>
            </w:pPr>
            <w:r w:rsidRPr="00261567">
              <w:rPr>
                <w:color w:val="000000"/>
                <w:lang w:val="pl-PL"/>
              </w:rPr>
              <w:t>Interwencja obejmie inwestycje zwiększające poziom bezpieczeństwa informacji poprzez wzmacnianie odporności oraz zdolności do skutecznego zapobiegania i reagowania na incydenty w systemach informacyjnych państwa oraz podmiotów mających kluczowe znaczenie dla gospodarki.</w:t>
            </w:r>
          </w:p>
          <w:p w14:paraId="1D54DDB9" w14:textId="77777777" w:rsidR="00A77B3E" w:rsidRPr="007F3725" w:rsidRDefault="004141AE">
            <w:pPr>
              <w:spacing w:before="5pt"/>
              <w:rPr>
                <w:color w:val="000000"/>
                <w:lang w:val="pl-PL"/>
              </w:rPr>
            </w:pPr>
            <w:r w:rsidRPr="00261567">
              <w:rPr>
                <w:color w:val="000000"/>
                <w:lang w:val="pl-PL"/>
              </w:rPr>
              <w:t>Działania będą zgodne z polityką cyberbezpieczeństwa UE i wytycznymi Agencji UE ds. cyberbezpieczenstwa.</w:t>
            </w:r>
          </w:p>
          <w:p w14:paraId="5BCAB5FB" w14:textId="77777777" w:rsidR="00A77B3E" w:rsidRPr="007F3725" w:rsidRDefault="004141AE">
            <w:pPr>
              <w:spacing w:before="5pt"/>
              <w:rPr>
                <w:color w:val="000000"/>
                <w:lang w:val="pl-PL"/>
              </w:rPr>
            </w:pPr>
            <w:r w:rsidRPr="007F3725">
              <w:rPr>
                <w:b/>
                <w:bCs/>
                <w:color w:val="000000"/>
                <w:lang w:val="pl-PL"/>
              </w:rPr>
              <w:t xml:space="preserve">2.3: Cyfrowa dostępność i ponowne wykorzystanie informacji </w:t>
            </w:r>
          </w:p>
          <w:p w14:paraId="0AB44BBB" w14:textId="77777777" w:rsidR="00A77B3E" w:rsidRPr="007F3725" w:rsidRDefault="004141AE">
            <w:pPr>
              <w:spacing w:before="5pt"/>
              <w:rPr>
                <w:color w:val="000000"/>
                <w:lang w:val="pl-PL"/>
              </w:rPr>
            </w:pPr>
            <w:r w:rsidRPr="007F3725">
              <w:rPr>
                <w:color w:val="000000"/>
                <w:lang w:val="pl-PL"/>
              </w:rPr>
              <w:t>Projekty będą zgodne z aktem w sprawie zarzadzania danych (Rozporzadzenie UE 2022/868) oraz/lub Dyrektywą w sprawie otwartych danych (UE 2019/1024).</w:t>
            </w:r>
          </w:p>
          <w:p w14:paraId="41CA0DD7" w14:textId="77777777" w:rsidR="00A77B3E" w:rsidRPr="007F3725" w:rsidRDefault="004141AE">
            <w:pPr>
              <w:spacing w:before="5pt"/>
              <w:rPr>
                <w:color w:val="000000"/>
                <w:lang w:val="pl-PL"/>
              </w:rPr>
            </w:pPr>
            <w:r w:rsidRPr="007F3725">
              <w:rPr>
                <w:b/>
                <w:bCs/>
                <w:color w:val="000000"/>
                <w:lang w:val="pl-PL"/>
              </w:rPr>
              <w:lastRenderedPageBreak/>
              <w:t>Cyfrowa dostępność ISP</w:t>
            </w:r>
          </w:p>
          <w:p w14:paraId="7F81C0D3" w14:textId="77777777" w:rsidR="00A77B3E" w:rsidRPr="007F3725" w:rsidRDefault="004141AE">
            <w:pPr>
              <w:spacing w:before="5pt"/>
              <w:rPr>
                <w:color w:val="000000"/>
                <w:lang w:val="pl-PL"/>
              </w:rPr>
            </w:pPr>
            <w:r w:rsidRPr="007F3725">
              <w:rPr>
                <w:color w:val="000000"/>
                <w:lang w:val="pl-PL"/>
              </w:rPr>
              <w:t>Interwencja obejmie projekty, których priorytetem jest zwiększenie ilości i jakości ISP dostępnych do ponownego wykorzystania, w szczególności danych o wysokiej wartości i danych dynamicznych. Większa dostępność i promocja wykorzystania ISP oraz budowa narzędzi analitycznych posłuży m.in. efektywnemu zarządzaniu w administracji publicznej. Program zakłada działania zwiększające otwartość i poziom ponownego wykorzystania danych z zasobów kultury (w tym niebędących ISP), nauki i administracji. Wsparcie będzie udzielane także na budowę lub modernizację i udostępnianie rozwiązań informatycznych do prowadzenia zaawansowanej analityki danych z wykorzystaniem nowych technologii.</w:t>
            </w:r>
          </w:p>
          <w:p w14:paraId="2FCF690C" w14:textId="77777777" w:rsidR="00A77B3E" w:rsidRDefault="004141AE">
            <w:pPr>
              <w:spacing w:before="5pt"/>
              <w:rPr>
                <w:color w:val="000000"/>
              </w:rPr>
            </w:pPr>
            <w:r>
              <w:rPr>
                <w:color w:val="000000"/>
              </w:rPr>
              <w:t>W tym także na:</w:t>
            </w:r>
          </w:p>
          <w:p w14:paraId="42FDB7B8" w14:textId="77777777" w:rsidR="00A77B3E" w:rsidRPr="007F3725" w:rsidRDefault="004141AE">
            <w:pPr>
              <w:numPr>
                <w:ilvl w:val="0"/>
                <w:numId w:val="9"/>
              </w:numPr>
              <w:spacing w:before="5pt"/>
              <w:rPr>
                <w:color w:val="000000"/>
                <w:lang w:val="pl-PL"/>
              </w:rPr>
            </w:pPr>
            <w:r w:rsidRPr="007F3725">
              <w:rPr>
                <w:color w:val="000000"/>
                <w:lang w:val="pl-PL"/>
              </w:rPr>
              <w:t>opracowywanie i modernizację narzędzi pozwalających na udostępnianie oraz wykorzystywanie danych dynamicznych i danych o wysokiej wartości oraz budowę API,</w:t>
            </w:r>
          </w:p>
          <w:p w14:paraId="1A7DD6D4" w14:textId="77777777" w:rsidR="00A77B3E" w:rsidRPr="007F3725" w:rsidRDefault="004141AE">
            <w:pPr>
              <w:numPr>
                <w:ilvl w:val="0"/>
                <w:numId w:val="9"/>
              </w:numPr>
              <w:spacing w:before="5pt"/>
              <w:rPr>
                <w:color w:val="000000"/>
                <w:lang w:val="pl-PL"/>
              </w:rPr>
            </w:pPr>
            <w:r w:rsidRPr="007F3725">
              <w:rPr>
                <w:color w:val="000000"/>
                <w:lang w:val="pl-PL"/>
              </w:rPr>
              <w:t>budowę i rozbudowę infrastruktury do przechowywania i udostępniania danych,</w:t>
            </w:r>
          </w:p>
          <w:p w14:paraId="68A73358" w14:textId="77777777" w:rsidR="00A77B3E" w:rsidRPr="007F3725" w:rsidRDefault="004141AE">
            <w:pPr>
              <w:numPr>
                <w:ilvl w:val="0"/>
                <w:numId w:val="9"/>
              </w:numPr>
              <w:spacing w:before="5pt"/>
              <w:rPr>
                <w:color w:val="000000"/>
                <w:lang w:val="pl-PL"/>
              </w:rPr>
            </w:pPr>
            <w:r w:rsidRPr="007F3725">
              <w:rPr>
                <w:color w:val="000000"/>
                <w:lang w:val="pl-PL"/>
              </w:rPr>
              <w:t>zwiększenie wymiany danych B2G[1] oraz G2G[2].</w:t>
            </w:r>
          </w:p>
          <w:p w14:paraId="716996E0" w14:textId="77777777" w:rsidR="00A77B3E" w:rsidRPr="007F3725" w:rsidRDefault="004141AE">
            <w:pPr>
              <w:spacing w:before="5pt"/>
              <w:rPr>
                <w:color w:val="000000"/>
                <w:lang w:val="pl-PL"/>
              </w:rPr>
            </w:pPr>
            <w:r w:rsidRPr="007F3725">
              <w:rPr>
                <w:b/>
                <w:bCs/>
                <w:color w:val="000000"/>
                <w:lang w:val="pl-PL"/>
              </w:rPr>
              <w:t>Cyfrowa dostępność i ponowne wykorzystanie informacji przez przedsiębiorstwa</w:t>
            </w:r>
          </w:p>
          <w:p w14:paraId="7ACDFC64" w14:textId="77777777" w:rsidR="00A77B3E" w:rsidRPr="007F3725" w:rsidRDefault="004141AE">
            <w:pPr>
              <w:spacing w:before="5pt"/>
              <w:rPr>
                <w:color w:val="000000"/>
                <w:lang w:val="pl-PL"/>
              </w:rPr>
            </w:pPr>
            <w:r w:rsidRPr="007F3725">
              <w:rPr>
                <w:color w:val="000000"/>
                <w:lang w:val="pl-PL"/>
              </w:rPr>
              <w:t>Wsparcie obejmie projekty, których celem będzie zapewnienie dostępu do danych, w tym danych dynamicznych za pośrednictwem interfejsów programistycznych aplikacji, wykorzystywanie danych i analityki biznesowej w przedsiębiorstwach oraz wsparcie wzajemnego dzielenia się danymi przez przedsiębiorstwa, w tym opracowanie standardów współpracy w zakresie organizacyjnym, technicznym i prawnym. Promowane będzie udostępnianie danych prywatnych instytucjom publicznym, podmiotom systemu szkolnictwa wyższego i nauki w celu realizacji interesu publicznego.</w:t>
            </w:r>
          </w:p>
          <w:p w14:paraId="4B58939F" w14:textId="77777777" w:rsidR="00A77B3E" w:rsidRPr="007F3725" w:rsidRDefault="004141AE">
            <w:pPr>
              <w:spacing w:before="5pt"/>
              <w:rPr>
                <w:color w:val="000000"/>
                <w:lang w:val="pl-PL"/>
              </w:rPr>
            </w:pPr>
            <w:r w:rsidRPr="007F3725">
              <w:rPr>
                <w:b/>
                <w:bCs/>
                <w:color w:val="000000"/>
                <w:lang w:val="pl-PL"/>
              </w:rPr>
              <w:t>2.4: Współpraca międzysektorowa na rzecz cyfrowych rozwiązań problemów społeczno-gospodarczych</w:t>
            </w:r>
          </w:p>
          <w:p w14:paraId="20240804" w14:textId="77777777" w:rsidR="00A77B3E" w:rsidRPr="007F3725" w:rsidRDefault="004141AE">
            <w:pPr>
              <w:spacing w:before="5pt"/>
              <w:rPr>
                <w:color w:val="000000"/>
                <w:lang w:val="pl-PL"/>
              </w:rPr>
            </w:pPr>
            <w:r w:rsidRPr="007F3725">
              <w:rPr>
                <w:color w:val="000000"/>
                <w:lang w:val="pl-PL"/>
              </w:rPr>
              <w:t>Wsparcie obejmie projekty dostarczające skalowalne rozwiązania problemów społeczno-gospodarczych w różnych obszarach, w tym w transporcie, zdrowiu, energetyce, ochronie środowiska, przedsiębiorczości, rolnictwie, gospodarce morskiej przy zastosowaniu nowoczesnych rozwiązań cyfrowych we współpracy międzysektorowej, obejmującej w szczególności administrację publiczną, przedsiębiorców, uczelnie i podmioty nauki. Wdrożone platformy (np. digital twin czy smart city) i usługi usprawnią życie obywateli i działanie administracji. Dopuszcza się realizację projektów na rzecz JST usuwających skutki klęsk żywiołowych.</w:t>
            </w:r>
          </w:p>
          <w:p w14:paraId="21543F59" w14:textId="77777777" w:rsidR="00A77B3E" w:rsidRPr="007F3725" w:rsidRDefault="004141AE">
            <w:pPr>
              <w:spacing w:before="5pt"/>
              <w:rPr>
                <w:color w:val="000000"/>
                <w:lang w:val="pl-PL"/>
              </w:rPr>
            </w:pPr>
            <w:r w:rsidRPr="007F3725">
              <w:rPr>
                <w:b/>
                <w:bCs/>
                <w:color w:val="000000"/>
                <w:lang w:val="pl-PL"/>
              </w:rPr>
              <w:t>2.5: Wsparcie umiejętności cyfrowych</w:t>
            </w:r>
          </w:p>
          <w:p w14:paraId="380EEE28" w14:textId="77777777" w:rsidR="00A77B3E" w:rsidRPr="007F3725" w:rsidRDefault="004141AE">
            <w:pPr>
              <w:spacing w:before="5pt"/>
              <w:rPr>
                <w:color w:val="000000"/>
                <w:lang w:val="pl-PL"/>
              </w:rPr>
            </w:pPr>
            <w:r w:rsidRPr="007F3725">
              <w:rPr>
                <w:color w:val="000000"/>
                <w:lang w:val="pl-PL"/>
              </w:rPr>
              <w:t>Wspierane będą kompetencje cyfrowe kadr zaangażowanych w świadczenie usług, produktów lub procesów cyfrowych przyczyniających się do wzmocnienia efektów operacji wdrażanych w celu szczegółowym (CS) 1.2, w szczególności w obszarze cyberbezpieczeństwa, w ramach finansowania krzyżowego do wysokości 15% priorytetu. Dodatkowo planowane jest wsparcie utworzenia European Digital Innovation Hub dla administracji oraz kampanie mające na celu zwiększanie świadomości obywateli w zakresie korzystania z nowoczesnych technologii wdrażanych w operacjach w CS 1.2.</w:t>
            </w:r>
          </w:p>
          <w:p w14:paraId="2FD3508B" w14:textId="77777777" w:rsidR="00A77B3E" w:rsidRPr="007F3725" w:rsidRDefault="004141AE">
            <w:pPr>
              <w:spacing w:before="5pt"/>
              <w:rPr>
                <w:color w:val="000000"/>
                <w:lang w:val="pl-PL"/>
              </w:rPr>
            </w:pPr>
            <w:r w:rsidRPr="007F3725">
              <w:rPr>
                <w:color w:val="000000"/>
                <w:lang w:val="pl-PL"/>
              </w:rPr>
              <w:t>Planowane w priorytecie rodzaje działań zostały ocenione jako zgodne z zasadą DNSH w KPO.</w:t>
            </w:r>
          </w:p>
          <w:p w14:paraId="58C5C06F" w14:textId="77777777" w:rsidR="00A77B3E" w:rsidRDefault="004141AE">
            <w:pPr>
              <w:spacing w:before="5pt"/>
              <w:rPr>
                <w:color w:val="000000"/>
              </w:rPr>
            </w:pPr>
            <w:r>
              <w:rPr>
                <w:color w:val="000000"/>
              </w:rPr>
              <w:t>[1] B2G - Business-to-Government</w:t>
            </w:r>
          </w:p>
          <w:p w14:paraId="3574374B" w14:textId="77777777" w:rsidR="00A77B3E" w:rsidRDefault="004141AE">
            <w:pPr>
              <w:spacing w:before="5pt"/>
              <w:rPr>
                <w:color w:val="000000"/>
              </w:rPr>
            </w:pPr>
            <w:r>
              <w:rPr>
                <w:color w:val="000000"/>
              </w:rPr>
              <w:t>[2] G2G - Government-to-Government</w:t>
            </w:r>
          </w:p>
          <w:p w14:paraId="467A1156" w14:textId="77777777" w:rsidR="00A77B3E" w:rsidRDefault="00A77B3E">
            <w:pPr>
              <w:spacing w:before="5pt"/>
              <w:rPr>
                <w:color w:val="000000"/>
                <w:sz w:val="6"/>
              </w:rPr>
            </w:pPr>
          </w:p>
          <w:p w14:paraId="53F7E8F5" w14:textId="77777777" w:rsidR="00A77B3E" w:rsidRDefault="00A77B3E">
            <w:pPr>
              <w:spacing w:before="5pt"/>
              <w:rPr>
                <w:color w:val="000000"/>
                <w:sz w:val="6"/>
              </w:rPr>
            </w:pPr>
          </w:p>
        </w:tc>
      </w:tr>
    </w:tbl>
    <w:p w14:paraId="63D7A400" w14:textId="77777777" w:rsidR="00A77B3E" w:rsidRDefault="00A77B3E">
      <w:pPr>
        <w:spacing w:before="5pt"/>
        <w:rPr>
          <w:color w:val="000000"/>
        </w:rPr>
      </w:pPr>
    </w:p>
    <w:p w14:paraId="62BB82F8" w14:textId="77777777" w:rsidR="00A77B3E" w:rsidRPr="007F3725" w:rsidRDefault="004141AE">
      <w:pPr>
        <w:pStyle w:val="Nagwek5"/>
        <w:spacing w:before="5pt" w:after="0pt"/>
        <w:rPr>
          <w:b w:val="0"/>
          <w:i w:val="0"/>
          <w:color w:val="000000"/>
          <w:sz w:val="24"/>
          <w:lang w:val="pl-PL"/>
        </w:rPr>
      </w:pPr>
      <w:bookmarkStart w:id="26" w:name="_Toc210313275"/>
      <w:r w:rsidRPr="007F3725">
        <w:rPr>
          <w:b w:val="0"/>
          <w:i w:val="0"/>
          <w:color w:val="000000"/>
          <w:sz w:val="24"/>
          <w:lang w:val="pl-PL"/>
        </w:rPr>
        <w:t>Główne grupy docelowe – art. 22 ust. 3 lit. d) pkt (iii) rozporządzenia w sprawie wspólnych przepisów:</w:t>
      </w:r>
      <w:bookmarkEnd w:id="26"/>
    </w:p>
    <w:p w14:paraId="4E9C3E4F"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14:paraId="7A31B4C2"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0F2AD9" w14:textId="77777777" w:rsidR="00A77B3E" w:rsidRPr="007F3725" w:rsidRDefault="00A77B3E">
            <w:pPr>
              <w:spacing w:before="5pt"/>
              <w:rPr>
                <w:color w:val="000000"/>
                <w:sz w:val="0"/>
                <w:lang w:val="pl-PL"/>
              </w:rPr>
            </w:pPr>
          </w:p>
          <w:p w14:paraId="6FEBB1FA" w14:textId="77777777" w:rsidR="00A77B3E" w:rsidRPr="007F3725" w:rsidRDefault="004141AE">
            <w:pPr>
              <w:spacing w:before="5pt"/>
              <w:rPr>
                <w:color w:val="000000"/>
                <w:lang w:val="pl-PL"/>
              </w:rPr>
            </w:pPr>
            <w:r w:rsidRPr="007F3725">
              <w:rPr>
                <w:color w:val="000000"/>
                <w:lang w:val="pl-PL"/>
              </w:rPr>
              <w:t>Przede wszystkim:</w:t>
            </w:r>
          </w:p>
          <w:p w14:paraId="4017BA48" w14:textId="77777777" w:rsidR="00A77B3E" w:rsidRPr="007F3725" w:rsidRDefault="004141AE">
            <w:pPr>
              <w:spacing w:before="5pt"/>
              <w:rPr>
                <w:color w:val="000000"/>
                <w:lang w:val="pl-PL"/>
              </w:rPr>
            </w:pPr>
            <w:r w:rsidRPr="007F3725">
              <w:rPr>
                <w:color w:val="000000"/>
                <w:lang w:val="pl-PL"/>
              </w:rPr>
              <w:t>2.1</w:t>
            </w:r>
          </w:p>
          <w:p w14:paraId="69523CBD" w14:textId="77777777" w:rsidR="00A77B3E" w:rsidRPr="007F3725" w:rsidRDefault="004141AE">
            <w:pPr>
              <w:spacing w:before="5pt"/>
              <w:rPr>
                <w:color w:val="000000"/>
                <w:lang w:val="pl-PL"/>
              </w:rPr>
            </w:pPr>
            <w:r w:rsidRPr="007F3725">
              <w:rPr>
                <w:color w:val="000000"/>
                <w:lang w:val="pl-PL"/>
              </w:rPr>
              <w:t>obywatele, przedsiębiorcy, administracja publiczna, instytucje ochrony prawnej, organizacje pozarządowe, podmioty systemu szkolnictwa wyższego i nauki, podmioty lecznicze, samorządy zawodowe, instytucje kultury, archiwa państwowe</w:t>
            </w:r>
          </w:p>
          <w:p w14:paraId="12F0FDAC" w14:textId="77777777" w:rsidR="00A77B3E" w:rsidRPr="00261567" w:rsidRDefault="004141AE">
            <w:pPr>
              <w:spacing w:before="5pt"/>
              <w:rPr>
                <w:color w:val="000000"/>
                <w:lang w:val="pl-PL"/>
              </w:rPr>
            </w:pPr>
            <w:r w:rsidRPr="00261567">
              <w:rPr>
                <w:color w:val="000000"/>
                <w:lang w:val="pl-PL"/>
              </w:rPr>
              <w:t>2.2</w:t>
            </w:r>
          </w:p>
          <w:p w14:paraId="42406F40" w14:textId="77777777" w:rsidR="00A77B3E" w:rsidRPr="007F3725" w:rsidRDefault="004141AE">
            <w:pPr>
              <w:spacing w:before="5pt"/>
              <w:rPr>
                <w:color w:val="000000"/>
                <w:lang w:val="pl-PL"/>
              </w:rPr>
            </w:pPr>
            <w:r w:rsidRPr="00261567">
              <w:rPr>
                <w:color w:val="000000"/>
                <w:lang w:val="pl-PL"/>
              </w:rPr>
              <w:t>administracja publiczna, archiwa państwowe, podmioty kluczowe dla zapewnienia cyberbezpieczeństwa m.in.: operatorzy usług kluczowych infrastruktury krytycznej, dostawcy usług cyfrowych, CSIRT, centra cyberbezpieczeństwa, jednostki certyfikujące w zakresie cyberbezpieczeństwa, podmioty systemu szkolnictwa wyższego i nauki, przedsiębiorcy</w:t>
            </w:r>
          </w:p>
          <w:p w14:paraId="3CF8B3D5" w14:textId="77777777" w:rsidR="00A77B3E" w:rsidRPr="007F3725" w:rsidRDefault="004141AE">
            <w:pPr>
              <w:spacing w:before="5pt"/>
              <w:rPr>
                <w:color w:val="000000"/>
                <w:lang w:val="pl-PL"/>
              </w:rPr>
            </w:pPr>
            <w:r w:rsidRPr="007F3725">
              <w:rPr>
                <w:color w:val="000000"/>
                <w:lang w:val="pl-PL"/>
              </w:rPr>
              <w:t>2.3</w:t>
            </w:r>
          </w:p>
          <w:p w14:paraId="2C17B418" w14:textId="77777777" w:rsidR="00A77B3E" w:rsidRPr="007F3725" w:rsidRDefault="004141AE">
            <w:pPr>
              <w:spacing w:before="5pt"/>
              <w:rPr>
                <w:color w:val="000000"/>
                <w:lang w:val="pl-PL"/>
              </w:rPr>
            </w:pPr>
            <w:r w:rsidRPr="007F3725">
              <w:rPr>
                <w:color w:val="000000"/>
                <w:lang w:val="pl-PL"/>
              </w:rPr>
              <w:t>obywatele, przedsiębiorcy, administracja publiczna, organizacje pozarządowe, podmioty systemu szkolnictwa wyższego i nauki, podmioty lecznicze, samorządy zawodowe, instytucje kultury, archiwa państwowe, nadawcy radiowi i telewizyjni</w:t>
            </w:r>
          </w:p>
          <w:p w14:paraId="2464BBA9" w14:textId="77777777" w:rsidR="00A77B3E" w:rsidRPr="007F3725" w:rsidRDefault="004141AE">
            <w:pPr>
              <w:spacing w:before="5pt"/>
              <w:rPr>
                <w:color w:val="000000"/>
                <w:lang w:val="pl-PL"/>
              </w:rPr>
            </w:pPr>
            <w:r w:rsidRPr="007F3725">
              <w:rPr>
                <w:color w:val="000000"/>
                <w:lang w:val="pl-PL"/>
              </w:rPr>
              <w:t>2.4</w:t>
            </w:r>
          </w:p>
          <w:p w14:paraId="47800C0D" w14:textId="77777777" w:rsidR="00A77B3E" w:rsidRPr="007F3725" w:rsidRDefault="004141AE">
            <w:pPr>
              <w:spacing w:before="5pt"/>
              <w:rPr>
                <w:color w:val="000000"/>
                <w:lang w:val="pl-PL"/>
              </w:rPr>
            </w:pPr>
            <w:r w:rsidRPr="007F3725">
              <w:rPr>
                <w:color w:val="000000"/>
                <w:lang w:val="pl-PL"/>
              </w:rPr>
              <w:t>obywatele, przedsiębiorcy, jednostki sektora finansów publicznych, związki zawodowe i organizacje pracodawców, instytuty badawcze, instytuty Sieci Badawczej Łukasiewicz, organizacje pozarządowe, stowarzyszenia</w:t>
            </w:r>
          </w:p>
          <w:p w14:paraId="165B1768" w14:textId="77777777" w:rsidR="00A77B3E" w:rsidRDefault="004141AE">
            <w:pPr>
              <w:spacing w:before="5pt"/>
              <w:rPr>
                <w:color w:val="000000"/>
              </w:rPr>
            </w:pPr>
            <w:r>
              <w:rPr>
                <w:color w:val="000000"/>
              </w:rPr>
              <w:t>2.5</w:t>
            </w:r>
          </w:p>
          <w:p w14:paraId="3F9DAB9A" w14:textId="77777777" w:rsidR="00A77B3E" w:rsidRDefault="004141AE">
            <w:pPr>
              <w:spacing w:before="5pt"/>
              <w:rPr>
                <w:color w:val="000000"/>
              </w:rPr>
            </w:pPr>
            <w:r>
              <w:rPr>
                <w:color w:val="000000"/>
              </w:rPr>
              <w:t>instytucje sektora publicznego, obywatele, przedsiębiorcy</w:t>
            </w:r>
          </w:p>
          <w:p w14:paraId="1ECCFCFA" w14:textId="77777777" w:rsidR="00A77B3E" w:rsidRDefault="00A77B3E">
            <w:pPr>
              <w:spacing w:before="5pt"/>
              <w:rPr>
                <w:color w:val="000000"/>
                <w:sz w:val="6"/>
              </w:rPr>
            </w:pPr>
          </w:p>
          <w:p w14:paraId="3911C7FB" w14:textId="77777777" w:rsidR="00A77B3E" w:rsidRDefault="00A77B3E">
            <w:pPr>
              <w:spacing w:before="5pt"/>
              <w:rPr>
                <w:color w:val="000000"/>
                <w:sz w:val="6"/>
              </w:rPr>
            </w:pPr>
          </w:p>
        </w:tc>
      </w:tr>
    </w:tbl>
    <w:p w14:paraId="5FF068BE" w14:textId="77777777" w:rsidR="00A77B3E" w:rsidRDefault="00A77B3E">
      <w:pPr>
        <w:spacing w:before="5pt"/>
        <w:rPr>
          <w:color w:val="000000"/>
        </w:rPr>
      </w:pPr>
    </w:p>
    <w:p w14:paraId="24EF1B04" w14:textId="77777777" w:rsidR="00A77B3E" w:rsidRPr="007F3725" w:rsidRDefault="004141AE">
      <w:pPr>
        <w:pStyle w:val="Nagwek5"/>
        <w:spacing w:before="5pt" w:after="0pt"/>
        <w:rPr>
          <w:b w:val="0"/>
          <w:i w:val="0"/>
          <w:color w:val="000000"/>
          <w:sz w:val="24"/>
          <w:lang w:val="pl-PL"/>
        </w:rPr>
      </w:pPr>
      <w:bookmarkStart w:id="27" w:name="_Toc210313276"/>
      <w:r w:rsidRPr="007F3725">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7"/>
    </w:p>
    <w:p w14:paraId="03EC21B4"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35D3C87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D5A12D" w14:textId="77777777" w:rsidR="00A77B3E" w:rsidRPr="007F3725" w:rsidRDefault="00A77B3E">
            <w:pPr>
              <w:spacing w:before="5pt"/>
              <w:rPr>
                <w:color w:val="000000"/>
                <w:sz w:val="0"/>
                <w:lang w:val="pl-PL"/>
              </w:rPr>
            </w:pPr>
          </w:p>
          <w:p w14:paraId="62950A52" w14:textId="77777777" w:rsidR="00A77B3E" w:rsidRPr="007F3725" w:rsidRDefault="004141AE">
            <w:pPr>
              <w:spacing w:before="5pt"/>
              <w:rPr>
                <w:color w:val="000000"/>
                <w:lang w:val="pl-PL"/>
              </w:rPr>
            </w:pPr>
            <w:r w:rsidRPr="007F3725">
              <w:rPr>
                <w:color w:val="000000"/>
                <w:lang w:val="pl-PL"/>
              </w:rPr>
              <w:t>Wdrażanie Programu będzie zgodne z przepisami krajowymi i europejskimi, w tym dyrektywami (UE) 2019/882  w sprawie wymogów dostępności produktów i usług i (UE) 2016/2102 w sprawie dostępności stron internetowych i mobilnych aplikacji organów sektora publicznego.</w:t>
            </w:r>
          </w:p>
          <w:p w14:paraId="0AB9D6DD" w14:textId="77777777" w:rsidR="00A77B3E" w:rsidRPr="007F3725" w:rsidRDefault="004141AE">
            <w:pPr>
              <w:spacing w:before="5pt"/>
              <w:rPr>
                <w:color w:val="000000"/>
                <w:lang w:val="pl-PL"/>
              </w:rPr>
            </w:pPr>
            <w:r w:rsidRPr="007F3725">
              <w:rPr>
                <w:color w:val="000000"/>
                <w:lang w:val="pl-PL"/>
              </w:rPr>
              <w:t>Realizowane działania przyczynią się do poprawy jakości życia poprzez wykorzystanie możliwości, jakie dają nowoczesne TIK oraz do ograniczenia takich  zjawisk, jak wykluczenie społeczne i cyfrowe.</w:t>
            </w:r>
          </w:p>
          <w:p w14:paraId="1674A56B" w14:textId="77777777" w:rsidR="00A77B3E" w:rsidRPr="007F3725" w:rsidRDefault="004141AE">
            <w:pPr>
              <w:spacing w:before="5pt"/>
              <w:rPr>
                <w:color w:val="000000"/>
                <w:lang w:val="pl-PL"/>
              </w:rPr>
            </w:pPr>
            <w:r w:rsidRPr="007F3725">
              <w:rPr>
                <w:color w:val="000000"/>
                <w:lang w:val="pl-PL"/>
              </w:rPr>
              <w:t xml:space="preserve">Warunkiem osiągnięcia trwałego rozwoju społecznego i ekonomicznego jest zapewnienie kobietom i mężczyznom równego udziału we wszystkich sferach życia społecznego. Projekty realizowane w Programie będą uwzględniać na etapie: projektowania, wdrażania i w okresie trwałości, zasadę niedyskryminacji </w:t>
            </w:r>
            <w:r w:rsidRPr="007F3725">
              <w:rPr>
                <w:color w:val="000000"/>
                <w:lang w:val="pl-PL"/>
              </w:rPr>
              <w:lastRenderedPageBreak/>
              <w:t>ze względu na płeć, rasę lub pochodzenie etniczne, religię lub światopogląd, niepełnosprawność, wiek, orientację seksualną. Instytucje zaangażowane we wdrażanie będą zapewniały, aby rezultat projektu miał ogólnodostępny charakter, ze względu na przywołane cechy, a także produkty projektów nie były dyskryminacyjne.</w:t>
            </w:r>
          </w:p>
          <w:p w14:paraId="13FAB824" w14:textId="77777777" w:rsidR="00A77B3E" w:rsidRPr="007F3725" w:rsidRDefault="004141AE">
            <w:pPr>
              <w:spacing w:before="5pt"/>
              <w:rPr>
                <w:color w:val="000000"/>
                <w:lang w:val="pl-PL"/>
              </w:rPr>
            </w:pPr>
            <w:r w:rsidRPr="007F3725">
              <w:rPr>
                <w:color w:val="000000"/>
                <w:lang w:val="pl-PL"/>
              </w:rPr>
              <w:t>Poszanowanie zasad równości będzie odzwierciedlone zarówno w procesie programowania, wdrażania, monitorowania kontroli, informacji i promocji, a także samej realizacji projektów. Nad realizacją zasad czuwać będzie koordynator IZ ds. zasad równościowych, a w Komitecie Monitorującym zostanie zapewniony udział m.in.: przedstawicieli organizacji pozarządowych reprezentujących grupy zagrożone dyskryminacją. W uzasadnionych przypadkach będą m.in. stosowane kryteria premiujące za zaplanowanie działań wyrównujących szanse grup zagrożonych dyskryminacją. Umowy o dofinansowanie będą miały klauzulę zakazującą wszelkiej dyskryminacji w korzystaniu z projektów przez użytkowników końcowych.</w:t>
            </w:r>
          </w:p>
          <w:p w14:paraId="1476EE62" w14:textId="77777777" w:rsidR="00A77B3E" w:rsidRPr="007F3725" w:rsidRDefault="004141AE">
            <w:pPr>
              <w:spacing w:before="5pt"/>
              <w:rPr>
                <w:color w:val="000000"/>
                <w:lang w:val="pl-PL"/>
              </w:rPr>
            </w:pPr>
            <w:r w:rsidRPr="007F3725">
              <w:rPr>
                <w:color w:val="000000"/>
                <w:lang w:val="pl-PL"/>
              </w:rPr>
              <w:t>Wsparcie polityki spójności będzie udzielane wyłącznie projektom i beneficjentom, którzy przestrzegają przepisów antydyskryminacyjnych, o których mowa w art. 9 ust. 3 Rozporządzenia PE i Rady nr 2021/1060. W przypadku, gdy beneficjentem jest JST (lub podmiot przez nią kontrolowany lub od niej zależny), która podjęła jakiekolwiek działania dyskryminujące, sprzeczne z zasadami, o których mowa w art. 9 ust. 3 rozporządzenia nr 2021/1060, wsparcie w ramach polityki spójności nie może być udzielone.</w:t>
            </w:r>
          </w:p>
          <w:p w14:paraId="31A3ED02" w14:textId="77777777" w:rsidR="00A77B3E" w:rsidRPr="007F3725" w:rsidRDefault="00A77B3E">
            <w:pPr>
              <w:spacing w:before="5pt"/>
              <w:rPr>
                <w:color w:val="000000"/>
                <w:sz w:val="6"/>
                <w:lang w:val="pl-PL"/>
              </w:rPr>
            </w:pPr>
          </w:p>
          <w:p w14:paraId="78C84389" w14:textId="77777777" w:rsidR="00A77B3E" w:rsidRPr="007F3725" w:rsidRDefault="00A77B3E">
            <w:pPr>
              <w:spacing w:before="5pt"/>
              <w:rPr>
                <w:color w:val="000000"/>
                <w:sz w:val="6"/>
                <w:lang w:val="pl-PL"/>
              </w:rPr>
            </w:pPr>
          </w:p>
        </w:tc>
      </w:tr>
    </w:tbl>
    <w:p w14:paraId="18BF6F01" w14:textId="77777777" w:rsidR="00A77B3E" w:rsidRPr="007F3725" w:rsidRDefault="00A77B3E">
      <w:pPr>
        <w:spacing w:before="5pt"/>
        <w:rPr>
          <w:color w:val="000000"/>
          <w:lang w:val="pl-PL"/>
        </w:rPr>
      </w:pPr>
    </w:p>
    <w:p w14:paraId="03123C0E" w14:textId="77777777" w:rsidR="00A77B3E" w:rsidRPr="007F3725" w:rsidRDefault="004141AE">
      <w:pPr>
        <w:pStyle w:val="Nagwek5"/>
        <w:spacing w:before="5pt" w:after="0pt"/>
        <w:rPr>
          <w:b w:val="0"/>
          <w:i w:val="0"/>
          <w:color w:val="000000"/>
          <w:sz w:val="24"/>
          <w:lang w:val="pl-PL"/>
        </w:rPr>
      </w:pPr>
      <w:bookmarkStart w:id="28" w:name="_Toc210313277"/>
      <w:r w:rsidRPr="007F3725">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28"/>
    </w:p>
    <w:p w14:paraId="6D968B86"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9E6252" w14:paraId="0FB57116"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3747D" w14:textId="77777777" w:rsidR="00A77B3E" w:rsidRPr="007F3725" w:rsidRDefault="00A77B3E">
            <w:pPr>
              <w:spacing w:before="5pt"/>
              <w:rPr>
                <w:color w:val="000000"/>
                <w:sz w:val="0"/>
                <w:lang w:val="pl-PL"/>
              </w:rPr>
            </w:pPr>
          </w:p>
          <w:p w14:paraId="3F48C40A" w14:textId="77777777" w:rsidR="00A77B3E" w:rsidRPr="007F3725" w:rsidRDefault="004141AE">
            <w:pPr>
              <w:spacing w:before="5pt"/>
              <w:rPr>
                <w:color w:val="000000"/>
                <w:lang w:val="pl-PL"/>
              </w:rPr>
            </w:pPr>
            <w:r w:rsidRPr="007F3725">
              <w:rPr>
                <w:color w:val="000000"/>
                <w:lang w:val="pl-PL"/>
              </w:rPr>
              <w:t>W ramach priorytetu II nie planuje się wydzielenia szczególnych terytoriów docelowych i przypisania im dedykowanej alokacji, gdyż efekty zaplanowanych działań będą oceniane w skali całego kraju. Celem interwencji w obszarze e-administracji, e-zdrowia, cyberbezpieczeństwa, jest uruchomienie e-usług na poziomie krajowym, z których korzystanie powinno być możliwe niezależnie od miejsca pobytu i rodzaju technologii stosowanej przez odbiorcę (sprzętu, oprogramowania). Pozostałe działania w priorytecie II, w tym rozwój cyfrowej dostępności i ponownego wykorzystania informacji, rozwój współpracy międzysektorowej na rzecz cyfrowych rozwiązań problemów społeczno-gospodarczych oraz działania w obszarze wsparcia umiejętności cyfrowych również będą miały charakter ogólnokrajowy. Priorytet II realizuje zatem cele horyzontalne, bez ukierunkowania terytorialnego.</w:t>
            </w:r>
          </w:p>
          <w:p w14:paraId="65958B4C" w14:textId="77777777" w:rsidR="00A77B3E" w:rsidRPr="007F3725" w:rsidRDefault="004141AE">
            <w:pPr>
              <w:spacing w:before="5pt"/>
              <w:rPr>
                <w:color w:val="000000"/>
                <w:lang w:val="pl-PL"/>
              </w:rPr>
            </w:pPr>
            <w:r w:rsidRPr="007F3725">
              <w:rPr>
                <w:color w:val="000000"/>
                <w:lang w:val="pl-PL"/>
              </w:rPr>
              <w:t>W związku z powyższym identyfikacja alokacji skierowanej na OSI, tj. miasta średnie tracące funkcje społeczno-gospodarcze, a także obszary zagrożone trwałą marginalizacją, będzie możliwa po wyborze projektów (ex-post).</w:t>
            </w:r>
          </w:p>
          <w:p w14:paraId="350DD061" w14:textId="77777777" w:rsidR="00A77B3E" w:rsidRPr="007F3725" w:rsidRDefault="00A77B3E">
            <w:pPr>
              <w:spacing w:before="5pt"/>
              <w:rPr>
                <w:color w:val="000000"/>
                <w:sz w:val="6"/>
                <w:lang w:val="pl-PL"/>
              </w:rPr>
            </w:pPr>
          </w:p>
          <w:p w14:paraId="6DFFF70C" w14:textId="77777777" w:rsidR="00A77B3E" w:rsidRPr="007F3725" w:rsidRDefault="00A77B3E">
            <w:pPr>
              <w:spacing w:before="5pt"/>
              <w:rPr>
                <w:color w:val="000000"/>
                <w:sz w:val="6"/>
                <w:lang w:val="pl-PL"/>
              </w:rPr>
            </w:pPr>
          </w:p>
        </w:tc>
      </w:tr>
    </w:tbl>
    <w:p w14:paraId="3EC017DC" w14:textId="77777777" w:rsidR="00A77B3E" w:rsidRPr="007F3725" w:rsidRDefault="00A77B3E">
      <w:pPr>
        <w:spacing w:before="5pt"/>
        <w:rPr>
          <w:color w:val="000000"/>
          <w:lang w:val="pl-PL"/>
        </w:rPr>
      </w:pPr>
    </w:p>
    <w:p w14:paraId="6A60159B" w14:textId="77777777" w:rsidR="00A77B3E" w:rsidRPr="007F3725" w:rsidRDefault="004141AE">
      <w:pPr>
        <w:pStyle w:val="Nagwek5"/>
        <w:spacing w:before="5pt" w:after="0pt"/>
        <w:rPr>
          <w:b w:val="0"/>
          <w:i w:val="0"/>
          <w:color w:val="000000"/>
          <w:sz w:val="24"/>
          <w:lang w:val="pl-PL"/>
        </w:rPr>
      </w:pPr>
      <w:bookmarkStart w:id="29" w:name="_Toc210313278"/>
      <w:r w:rsidRPr="007F3725">
        <w:rPr>
          <w:b w:val="0"/>
          <w:i w:val="0"/>
          <w:color w:val="000000"/>
          <w:sz w:val="24"/>
          <w:lang w:val="pl-PL"/>
        </w:rPr>
        <w:t>Działania międzyregionalne, transgraniczne i transnarodowe – art. 22 ust. 3 lit. d) pkt (vi) rozporządzenia w sprawie wspólnych przepisów</w:t>
      </w:r>
      <w:bookmarkEnd w:id="29"/>
    </w:p>
    <w:p w14:paraId="0329CE7A"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14:paraId="2D9D654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E2D8C3" w14:textId="77777777" w:rsidR="00A77B3E" w:rsidRPr="007F3725" w:rsidRDefault="00A77B3E">
            <w:pPr>
              <w:spacing w:before="5pt"/>
              <w:rPr>
                <w:color w:val="000000"/>
                <w:sz w:val="0"/>
                <w:lang w:val="pl-PL"/>
              </w:rPr>
            </w:pPr>
          </w:p>
          <w:p w14:paraId="1AA2A4C2" w14:textId="77777777" w:rsidR="00A77B3E" w:rsidRPr="007F3725" w:rsidRDefault="004141AE">
            <w:pPr>
              <w:spacing w:before="5pt"/>
              <w:rPr>
                <w:color w:val="000000"/>
                <w:lang w:val="pl-PL"/>
              </w:rPr>
            </w:pPr>
            <w:r w:rsidRPr="007F3725">
              <w:rPr>
                <w:color w:val="000000"/>
                <w:lang w:val="pl-PL"/>
              </w:rPr>
              <w:t xml:space="preserve">W ramach priorytetu II wspierana będzie kontynuacja inicjatywy polegającej na nawiązaniu współpracy bilateralnej i międzynarodowej służącej wymianie dobrych praktyk w zakresie otwierania danych, tak w obszarze budowy niezbędnej infrastruktury, kreowania przyjaznego otoczenia prawno-organizacyjnego, jak również wzmacniania kompetencji. Działania te będą stanowić inspirację dla wdrożenia nowych rozwiązań, m.in. w obszarze </w:t>
            </w:r>
            <w:r w:rsidRPr="007F3725">
              <w:rPr>
                <w:color w:val="000000"/>
                <w:lang w:val="pl-PL"/>
              </w:rPr>
              <w:lastRenderedPageBreak/>
              <w:t>inteligentnych miast, wsi oraz rolnictwa. Współpraca międzynarodowa będzie też elementem projektów w zakresie digitalizacji i udostępniania danych, zwłaszcza danych ze źródeł nauki. Działania międzyregionalne, transgraniczne lub transnarodowe w priorytecie II będą realizowane na podstawie przygotowanych w tym celu kryteriów.</w:t>
            </w:r>
          </w:p>
          <w:p w14:paraId="6C9770E1" w14:textId="77777777" w:rsidR="00A77B3E" w:rsidRPr="007F3725" w:rsidRDefault="004141AE">
            <w:pPr>
              <w:spacing w:before="5pt"/>
              <w:rPr>
                <w:color w:val="000000"/>
                <w:lang w:val="pl-PL"/>
              </w:rPr>
            </w:pPr>
            <w:r w:rsidRPr="007F3725">
              <w:rPr>
                <w:color w:val="000000"/>
                <w:lang w:val="pl-PL"/>
              </w:rPr>
              <w:t>Ponadto w ramach interwencji wspierany będzie rozwój EDIH[1], DIH[2] dla e-administracji. Podmioty te dla efektywniejszego wykonywania swoich zadań, m.in. świadczenia usług i doradztwa oraz budowania potencjału administracyjnego będą nawiązywać współpracę międzyregionalną lub transgraniczną.</w:t>
            </w:r>
          </w:p>
          <w:p w14:paraId="08D24FBE" w14:textId="77777777" w:rsidR="00A77B3E" w:rsidRDefault="004141AE">
            <w:pPr>
              <w:spacing w:before="5pt"/>
              <w:rPr>
                <w:color w:val="000000"/>
              </w:rPr>
            </w:pPr>
            <w:r>
              <w:rPr>
                <w:color w:val="000000"/>
              </w:rPr>
              <w:t>[1] European Digital Innovation Hubs</w:t>
            </w:r>
          </w:p>
          <w:p w14:paraId="0749E400" w14:textId="77777777" w:rsidR="00A77B3E" w:rsidRDefault="004141AE">
            <w:pPr>
              <w:spacing w:before="5pt"/>
              <w:rPr>
                <w:color w:val="000000"/>
              </w:rPr>
            </w:pPr>
            <w:r>
              <w:rPr>
                <w:color w:val="000000"/>
              </w:rPr>
              <w:t>[2] Digital Innovation Hubs</w:t>
            </w:r>
          </w:p>
          <w:p w14:paraId="38BC7B6A" w14:textId="77777777" w:rsidR="00A77B3E" w:rsidRDefault="00A77B3E">
            <w:pPr>
              <w:spacing w:before="5pt"/>
              <w:rPr>
                <w:color w:val="000000"/>
                <w:sz w:val="6"/>
              </w:rPr>
            </w:pPr>
          </w:p>
          <w:p w14:paraId="31D759D1" w14:textId="77777777" w:rsidR="00A77B3E" w:rsidRDefault="00A77B3E">
            <w:pPr>
              <w:spacing w:before="5pt"/>
              <w:rPr>
                <w:color w:val="000000"/>
                <w:sz w:val="6"/>
              </w:rPr>
            </w:pPr>
          </w:p>
        </w:tc>
      </w:tr>
    </w:tbl>
    <w:p w14:paraId="0A42C057" w14:textId="77777777" w:rsidR="00A77B3E" w:rsidRDefault="00A77B3E">
      <w:pPr>
        <w:spacing w:before="5pt"/>
        <w:rPr>
          <w:color w:val="000000"/>
        </w:rPr>
      </w:pPr>
    </w:p>
    <w:p w14:paraId="3DD98CE4" w14:textId="77777777" w:rsidR="00A77B3E" w:rsidRPr="007F3725" w:rsidRDefault="004141AE">
      <w:pPr>
        <w:pStyle w:val="Nagwek5"/>
        <w:spacing w:before="5pt" w:after="0pt"/>
        <w:rPr>
          <w:b w:val="0"/>
          <w:i w:val="0"/>
          <w:color w:val="000000"/>
          <w:sz w:val="24"/>
          <w:lang w:val="pl-PL"/>
        </w:rPr>
      </w:pPr>
      <w:bookmarkStart w:id="30" w:name="_Toc210313279"/>
      <w:r w:rsidRPr="007F3725">
        <w:rPr>
          <w:b w:val="0"/>
          <w:i w:val="0"/>
          <w:color w:val="000000"/>
          <w:sz w:val="24"/>
          <w:lang w:val="pl-PL"/>
        </w:rPr>
        <w:t>Planowane wykorzystanie instrumentów finansowych – art. 22 ust. 3 lit. d) pkt (vii) rozporządzenia w sprawie wspólnych przepisów</w:t>
      </w:r>
      <w:bookmarkEnd w:id="30"/>
    </w:p>
    <w:p w14:paraId="5DFEE503"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14:paraId="15B4AFE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48A4B" w14:textId="77777777" w:rsidR="00A77B3E" w:rsidRPr="007F3725" w:rsidRDefault="00A77B3E">
            <w:pPr>
              <w:spacing w:before="5pt"/>
              <w:rPr>
                <w:color w:val="000000"/>
                <w:sz w:val="0"/>
                <w:lang w:val="pl-PL"/>
              </w:rPr>
            </w:pPr>
          </w:p>
          <w:p w14:paraId="415A2FCB" w14:textId="77777777" w:rsidR="00A77B3E" w:rsidRDefault="004141AE">
            <w:pPr>
              <w:spacing w:before="5pt"/>
              <w:rPr>
                <w:color w:val="000000"/>
              </w:rPr>
            </w:pPr>
            <w:r w:rsidRPr="007F3725">
              <w:rPr>
                <w:color w:val="000000"/>
                <w:lang w:val="pl-PL"/>
              </w:rPr>
              <w:t xml:space="preserve">Wdrażane w priorytecie II przedsięwzięcia będą przyczyniały się przede wszystkim do implementacji e-usług publicznych na rzecz obywateli i przedsiębiorców, zdigitalizowania i udostępniania informacji sektora publicznego, stworzenia rozwiązań w zakresie cyberbezpieczeństwa, powstania cyfrowych rozwiązań problemów społeczno-gospodarczych administracji publicznej oraz podnoszenia e-kompetencji pracowników sektora publicznego. Wytworzone w nich produkty będą udostępnione wszystkim, którzy będą chcieli z nich skorzystać w sposób otwarty, dostępny oraz bezpłatny. Ewentualne odpłatne świadczenie usług lub udostępnianie zdigitalizowanych zasobów nie będzie nastawione na osiągnięcie zysku oraz będzie mieć marginalny udział w kosztach. Ten otwarty, publiczny i bezpłatny charakter wdrażanych rozwiązań sprawia, że co do zasady nie będą one generowały dochodu. </w:t>
            </w:r>
            <w:r>
              <w:rPr>
                <w:color w:val="000000"/>
              </w:rPr>
              <w:t>Determinuje to zastosowanie dotacyjnej formy wsparcia.</w:t>
            </w:r>
          </w:p>
          <w:p w14:paraId="3BE862B3" w14:textId="77777777" w:rsidR="00A77B3E" w:rsidRDefault="00A77B3E">
            <w:pPr>
              <w:spacing w:before="5pt"/>
              <w:rPr>
                <w:color w:val="000000"/>
                <w:sz w:val="6"/>
              </w:rPr>
            </w:pPr>
          </w:p>
          <w:p w14:paraId="5D1F52B4" w14:textId="77777777" w:rsidR="00A77B3E" w:rsidRDefault="00A77B3E">
            <w:pPr>
              <w:spacing w:before="5pt"/>
              <w:rPr>
                <w:color w:val="000000"/>
                <w:sz w:val="6"/>
              </w:rPr>
            </w:pPr>
          </w:p>
        </w:tc>
      </w:tr>
    </w:tbl>
    <w:p w14:paraId="4FCC71E7" w14:textId="77777777" w:rsidR="00A77B3E" w:rsidRDefault="00A77B3E">
      <w:pPr>
        <w:spacing w:before="5pt"/>
        <w:rPr>
          <w:color w:val="000000"/>
        </w:rPr>
      </w:pPr>
    </w:p>
    <w:p w14:paraId="713A8DF8" w14:textId="77777777" w:rsidR="00A77B3E" w:rsidRDefault="004141AE">
      <w:pPr>
        <w:pStyle w:val="Nagwek4"/>
        <w:spacing w:before="5pt" w:after="0pt"/>
        <w:rPr>
          <w:b w:val="0"/>
          <w:color w:val="000000"/>
          <w:sz w:val="24"/>
        </w:rPr>
      </w:pPr>
      <w:bookmarkStart w:id="31" w:name="_Toc210313280"/>
      <w:r>
        <w:rPr>
          <w:b w:val="0"/>
          <w:color w:val="000000"/>
          <w:sz w:val="24"/>
        </w:rPr>
        <w:t>2.1.1.1.2. Wskaźniki</w:t>
      </w:r>
      <w:bookmarkEnd w:id="31"/>
    </w:p>
    <w:p w14:paraId="6E65683D" w14:textId="77777777" w:rsidR="00A77B3E" w:rsidRDefault="00A77B3E">
      <w:pPr>
        <w:spacing w:before="5pt"/>
        <w:rPr>
          <w:color w:val="000000"/>
          <w:sz w:val="0"/>
        </w:rPr>
      </w:pPr>
    </w:p>
    <w:p w14:paraId="435CE3D2" w14:textId="77777777" w:rsidR="00A77B3E" w:rsidRPr="007F3725" w:rsidRDefault="004141AE">
      <w:pPr>
        <w:spacing w:before="5pt"/>
        <w:rPr>
          <w:color w:val="000000"/>
          <w:sz w:val="0"/>
          <w:lang w:val="pl-PL"/>
        </w:rPr>
      </w:pPr>
      <w:r w:rsidRPr="007F3725">
        <w:rPr>
          <w:color w:val="000000"/>
          <w:lang w:val="pl-PL"/>
        </w:rPr>
        <w:t>Podstawa prawna: art. 22 ust. 3 lit. d) pkt (ii) rozporządzenia w sprawie wspólnych przepisów oraz art. 8 rozporządzenia w sprawie EFRR i Funduszu Spójności</w:t>
      </w:r>
    </w:p>
    <w:p w14:paraId="5D9CCC46" w14:textId="77777777" w:rsidR="00A77B3E" w:rsidRDefault="004141AE">
      <w:pPr>
        <w:pStyle w:val="Nagwek5"/>
        <w:spacing w:before="5pt" w:after="0pt"/>
        <w:rPr>
          <w:b w:val="0"/>
          <w:i w:val="0"/>
          <w:color w:val="000000"/>
          <w:sz w:val="24"/>
        </w:rPr>
      </w:pPr>
      <w:bookmarkStart w:id="32" w:name="_Toc210313281"/>
      <w:r>
        <w:rPr>
          <w:b w:val="0"/>
          <w:i w:val="0"/>
          <w:color w:val="000000"/>
          <w:sz w:val="24"/>
        </w:rPr>
        <w:t>Tabela 2: Wskaźniki produktu</w:t>
      </w:r>
      <w:bookmarkEnd w:id="32"/>
    </w:p>
    <w:p w14:paraId="6355833A"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188"/>
        <w:gridCol w:w="1669"/>
        <w:gridCol w:w="1155"/>
        <w:gridCol w:w="1397"/>
        <w:gridCol w:w="1992"/>
        <w:gridCol w:w="2633"/>
        <w:gridCol w:w="1316"/>
        <w:gridCol w:w="1839"/>
        <w:gridCol w:w="1983"/>
      </w:tblGrid>
      <w:tr w:rsidR="00E43E1F" w14:paraId="18CB367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983431"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1719C4"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441F24"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6B5EA1"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1A02F5" w14:textId="77777777" w:rsidR="00A77B3E" w:rsidRDefault="004141AE">
            <w:pPr>
              <w:spacing w:before="5pt"/>
              <w:jc w:val="center"/>
              <w:rPr>
                <w:color w:val="000000"/>
                <w:sz w:val="20"/>
              </w:rPr>
            </w:pPr>
            <w:r>
              <w:rPr>
                <w:color w:val="000000"/>
                <w:sz w:val="20"/>
              </w:rPr>
              <w:t>Nr identyfikacyjny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F03AE3" w14:textId="77777777" w:rsidR="00A77B3E" w:rsidRDefault="004141AE">
            <w:pPr>
              <w:spacing w:before="5pt"/>
              <w:jc w:val="center"/>
              <w:rPr>
                <w:color w:val="000000"/>
                <w:sz w:val="20"/>
              </w:rPr>
            </w:pPr>
            <w:r>
              <w:rPr>
                <w:color w:val="000000"/>
                <w:sz w:val="20"/>
              </w:rPr>
              <w:t>Wskaźnik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20FCDB1" w14:textId="77777777" w:rsidR="00A77B3E" w:rsidRDefault="004141AE">
            <w:pPr>
              <w:spacing w:before="5pt"/>
              <w:jc w:val="center"/>
              <w:rPr>
                <w:color w:val="000000"/>
                <w:sz w:val="20"/>
              </w:rPr>
            </w:pPr>
            <w:r>
              <w:rPr>
                <w:color w:val="000000"/>
                <w:sz w:val="20"/>
              </w:rPr>
              <w:t>Jednostka miary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52ADC2" w14:textId="77777777" w:rsidR="00A77B3E" w:rsidRDefault="004141AE">
            <w:pPr>
              <w:spacing w:before="5pt"/>
              <w:jc w:val="center"/>
              <w:rPr>
                <w:color w:val="000000"/>
                <w:sz w:val="20"/>
              </w:rPr>
            </w:pPr>
            <w:r>
              <w:rPr>
                <w:color w:val="000000"/>
                <w:sz w:val="20"/>
              </w:rPr>
              <w:t>Cel pośredni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E0B6A3" w14:textId="77777777" w:rsidR="00A77B3E" w:rsidRDefault="004141AE">
            <w:pPr>
              <w:spacing w:before="5pt"/>
              <w:jc w:val="center"/>
              <w:rPr>
                <w:color w:val="000000"/>
                <w:sz w:val="20"/>
              </w:rPr>
            </w:pPr>
            <w:r>
              <w:rPr>
                <w:color w:val="000000"/>
                <w:sz w:val="20"/>
              </w:rPr>
              <w:t>Cel końcowy (2029)</w:t>
            </w:r>
          </w:p>
        </w:tc>
      </w:tr>
      <w:tr w:rsidR="00E43E1F" w14:paraId="3916998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F4AC33"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7EF2E0"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3846C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FF299E"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EC3B2A" w14:textId="77777777" w:rsidR="00A77B3E" w:rsidRDefault="004141AE">
            <w:pPr>
              <w:spacing w:before="5pt"/>
              <w:rPr>
                <w:color w:val="000000"/>
                <w:sz w:val="20"/>
              </w:rPr>
            </w:pPr>
            <w:r>
              <w:rPr>
                <w:color w:val="000000"/>
                <w:sz w:val="20"/>
              </w:rPr>
              <w:t>RCO13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A6668A" w14:textId="77777777" w:rsidR="00A77B3E" w:rsidRPr="007F3725" w:rsidRDefault="004141AE">
            <w:pPr>
              <w:spacing w:before="5pt"/>
              <w:rPr>
                <w:color w:val="000000"/>
                <w:sz w:val="20"/>
                <w:lang w:val="pl-PL"/>
              </w:rPr>
            </w:pPr>
            <w:r w:rsidRPr="007F3725">
              <w:rPr>
                <w:color w:val="000000"/>
                <w:sz w:val="20"/>
                <w:lang w:val="pl-PL"/>
              </w:rPr>
              <w:t>Wartość usług, produktów i procesów cyfrowych opracowanych dla przedsiębiorstw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B8A363" w14:textId="77777777" w:rsidR="00A77B3E" w:rsidRDefault="004141AE">
            <w:pPr>
              <w:spacing w:before="5pt"/>
              <w:rPr>
                <w:color w:val="000000"/>
                <w:sz w:val="20"/>
              </w:rPr>
            </w:pPr>
            <w:r>
              <w:rPr>
                <w:color w:val="000000"/>
                <w:sz w:val="20"/>
              </w:rPr>
              <w:t>EUR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60CC21" w14:textId="77777777" w:rsidR="00A77B3E" w:rsidRDefault="004141AE">
            <w:pPr>
              <w:spacing w:before="5pt"/>
              <w:jc w:val="end"/>
              <w:rPr>
                <w:color w:val="000000"/>
                <w:sz w:val="20"/>
              </w:rPr>
            </w:pPr>
            <w:r>
              <w:rPr>
                <w:color w:val="000000"/>
                <w:sz w:val="20"/>
              </w:rPr>
              <w:t>750 539,00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83EC8D" w14:textId="77777777" w:rsidR="00A77B3E" w:rsidRDefault="004141AE">
            <w:pPr>
              <w:spacing w:before="5pt"/>
              <w:jc w:val="end"/>
              <w:rPr>
                <w:color w:val="000000"/>
                <w:sz w:val="20"/>
              </w:rPr>
            </w:pPr>
            <w:r>
              <w:rPr>
                <w:color w:val="000000"/>
                <w:sz w:val="20"/>
              </w:rPr>
              <w:t>7 962 066,00</w:t>
            </w:r>
          </w:p>
        </w:tc>
      </w:tr>
      <w:tr w:rsidR="00E43E1F" w14:paraId="267DE42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0D2571" w14:textId="77777777" w:rsidR="00A77B3E" w:rsidRDefault="004141AE">
            <w:pPr>
              <w:spacing w:before="5pt"/>
              <w:rPr>
                <w:color w:val="000000"/>
                <w:sz w:val="20"/>
              </w:rPr>
            </w:pPr>
            <w:r>
              <w:rPr>
                <w:color w:val="000000"/>
                <w:sz w:val="20"/>
              </w:rPr>
              <w:lastRenderedPageBreak/>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621F85"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5FDF06"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FBBB61"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5035AD" w14:textId="77777777" w:rsidR="00A77B3E" w:rsidRDefault="004141AE">
            <w:pPr>
              <w:spacing w:before="5pt"/>
              <w:rPr>
                <w:color w:val="000000"/>
                <w:sz w:val="20"/>
              </w:rPr>
            </w:pPr>
            <w:r>
              <w:rPr>
                <w:color w:val="000000"/>
                <w:sz w:val="20"/>
              </w:rPr>
              <w:t>RCO14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282BF4" w14:textId="77777777" w:rsidR="00A77B3E" w:rsidRPr="007F3725" w:rsidRDefault="004141AE">
            <w:pPr>
              <w:spacing w:before="5pt"/>
              <w:rPr>
                <w:color w:val="000000"/>
                <w:sz w:val="20"/>
                <w:lang w:val="pl-PL"/>
              </w:rPr>
            </w:pPr>
            <w:r w:rsidRPr="007F3725">
              <w:rPr>
                <w:color w:val="000000"/>
                <w:sz w:val="20"/>
                <w:lang w:val="pl-PL"/>
              </w:rPr>
              <w:t>Instytucje publiczne otrzymujące wsparcie na opracowywanie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2AFE18" w14:textId="77777777" w:rsidR="00A77B3E" w:rsidRDefault="004141AE">
            <w:pPr>
              <w:spacing w:before="5pt"/>
              <w:rPr>
                <w:color w:val="000000"/>
                <w:sz w:val="20"/>
              </w:rPr>
            </w:pPr>
            <w:r>
              <w:rPr>
                <w:color w:val="000000"/>
                <w:sz w:val="20"/>
              </w:rPr>
              <w:t>instytucje publiczne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629904"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94EE12" w14:textId="77777777" w:rsidR="00A77B3E" w:rsidRDefault="004141AE">
            <w:pPr>
              <w:spacing w:before="5pt"/>
              <w:jc w:val="end"/>
              <w:rPr>
                <w:color w:val="000000"/>
                <w:sz w:val="20"/>
              </w:rPr>
            </w:pPr>
            <w:r>
              <w:rPr>
                <w:color w:val="000000"/>
                <w:sz w:val="20"/>
              </w:rPr>
              <w:t>2,00</w:t>
            </w:r>
          </w:p>
        </w:tc>
      </w:tr>
      <w:tr w:rsidR="00E43E1F" w14:paraId="04BECE1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A7A908"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0C6D1A"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C2461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7399F"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3A3FC2" w14:textId="77777777" w:rsidR="00A77B3E" w:rsidRDefault="004141AE">
            <w:pPr>
              <w:spacing w:before="5pt"/>
              <w:rPr>
                <w:color w:val="000000"/>
                <w:sz w:val="20"/>
              </w:rPr>
            </w:pPr>
            <w:r>
              <w:rPr>
                <w:color w:val="000000"/>
                <w:sz w:val="20"/>
              </w:rPr>
              <w:t>PLRO10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ACDBC2" w14:textId="77777777" w:rsidR="00A77B3E" w:rsidRPr="007F3725" w:rsidRDefault="004141AE">
            <w:pPr>
              <w:spacing w:before="5pt"/>
              <w:rPr>
                <w:color w:val="000000"/>
                <w:sz w:val="20"/>
                <w:lang w:val="pl-PL"/>
              </w:rPr>
            </w:pPr>
            <w:r w:rsidRPr="007F3725">
              <w:rPr>
                <w:color w:val="000000"/>
                <w:sz w:val="20"/>
                <w:lang w:val="pl-PL"/>
              </w:rPr>
              <w:t>Liczba podmiotów, które udostępniły informacje sektora publicznego/dane prywatne on-line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7752A1"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A9CA52"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C391D7" w14:textId="77777777" w:rsidR="00A77B3E" w:rsidRDefault="004141AE">
            <w:pPr>
              <w:spacing w:before="5pt"/>
              <w:jc w:val="end"/>
              <w:rPr>
                <w:color w:val="000000"/>
                <w:sz w:val="20"/>
              </w:rPr>
            </w:pPr>
            <w:r>
              <w:rPr>
                <w:color w:val="000000"/>
                <w:sz w:val="20"/>
              </w:rPr>
              <w:t>13,00</w:t>
            </w:r>
          </w:p>
        </w:tc>
      </w:tr>
      <w:tr w:rsidR="00E43E1F" w14:paraId="2D726F8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F4C177"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EB0CC"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C14F4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0B80CF"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593E25" w14:textId="77777777" w:rsidR="00A77B3E" w:rsidRDefault="004141AE">
            <w:pPr>
              <w:spacing w:before="5pt"/>
              <w:rPr>
                <w:color w:val="000000"/>
                <w:sz w:val="20"/>
              </w:rPr>
            </w:pPr>
            <w:r>
              <w:rPr>
                <w:color w:val="000000"/>
                <w:sz w:val="20"/>
              </w:rPr>
              <w:t>PLRO012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B1ED14" w14:textId="77777777" w:rsidR="00A77B3E" w:rsidRPr="007F3725" w:rsidRDefault="004141AE">
            <w:pPr>
              <w:spacing w:before="5pt"/>
              <w:rPr>
                <w:color w:val="000000"/>
                <w:sz w:val="20"/>
                <w:lang w:val="pl-PL"/>
              </w:rPr>
            </w:pPr>
            <w:r w:rsidRPr="007F3725">
              <w:rPr>
                <w:color w:val="000000"/>
                <w:sz w:val="20"/>
                <w:lang w:val="pl-PL"/>
              </w:rPr>
              <w:t>Liczba usług publicznych udostępnionych on-line o stopniu dojrzałości co najmniej 4 - transakcja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E1033B"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4599E4"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2DA727" w14:textId="77777777" w:rsidR="00A77B3E" w:rsidRDefault="004141AE">
            <w:pPr>
              <w:spacing w:before="5pt"/>
              <w:jc w:val="end"/>
              <w:rPr>
                <w:color w:val="000000"/>
                <w:sz w:val="20"/>
              </w:rPr>
            </w:pPr>
            <w:r>
              <w:rPr>
                <w:color w:val="000000"/>
                <w:sz w:val="20"/>
              </w:rPr>
              <w:t>5,00</w:t>
            </w:r>
          </w:p>
        </w:tc>
      </w:tr>
      <w:tr w:rsidR="00E43E1F" w14:paraId="56E7A77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2CE79B"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BDF82E"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E6D28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2677E0"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D1C47D" w14:textId="77777777" w:rsidR="00A77B3E" w:rsidRDefault="004141AE">
            <w:pPr>
              <w:spacing w:before="5pt"/>
              <w:rPr>
                <w:color w:val="000000"/>
                <w:sz w:val="20"/>
              </w:rPr>
            </w:pPr>
            <w:r>
              <w:rPr>
                <w:color w:val="000000"/>
                <w:sz w:val="20"/>
              </w:rPr>
              <w:t>PLRO014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6BA97B" w14:textId="77777777" w:rsidR="00A77B3E" w:rsidRPr="007F3725" w:rsidRDefault="004141AE">
            <w:pPr>
              <w:spacing w:before="5pt"/>
              <w:rPr>
                <w:color w:val="000000"/>
                <w:sz w:val="20"/>
                <w:lang w:val="pl-PL"/>
              </w:rPr>
            </w:pPr>
            <w:r w:rsidRPr="007F3725">
              <w:rPr>
                <w:color w:val="000000"/>
                <w:sz w:val="20"/>
                <w:lang w:val="pl-PL"/>
              </w:rPr>
              <w:t xml:space="preserve">Liczba podmiotów wspartych w zakresie cyberbezpieczeństwa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1A4C2"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2A6E7C"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DD53E1" w14:textId="77777777" w:rsidR="00A77B3E" w:rsidRDefault="004141AE">
            <w:pPr>
              <w:spacing w:before="5pt"/>
              <w:jc w:val="end"/>
              <w:rPr>
                <w:color w:val="000000"/>
                <w:sz w:val="20"/>
              </w:rPr>
            </w:pPr>
            <w:r>
              <w:rPr>
                <w:color w:val="000000"/>
                <w:sz w:val="20"/>
              </w:rPr>
              <w:t>386,00</w:t>
            </w:r>
          </w:p>
        </w:tc>
      </w:tr>
      <w:tr w:rsidR="00E43E1F" w14:paraId="7007364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1174ED"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BF6E02"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EC084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05BB66"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F2EF5B" w14:textId="77777777" w:rsidR="00A77B3E" w:rsidRDefault="004141AE">
            <w:pPr>
              <w:spacing w:before="5pt"/>
              <w:rPr>
                <w:color w:val="000000"/>
                <w:sz w:val="20"/>
              </w:rPr>
            </w:pPr>
            <w:r>
              <w:rPr>
                <w:color w:val="000000"/>
                <w:sz w:val="20"/>
              </w:rPr>
              <w:t>RCO13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52B7C" w14:textId="77777777" w:rsidR="00A77B3E" w:rsidRPr="007F3725" w:rsidRDefault="004141AE">
            <w:pPr>
              <w:spacing w:before="5pt"/>
              <w:rPr>
                <w:color w:val="000000"/>
                <w:sz w:val="20"/>
                <w:lang w:val="pl-PL"/>
              </w:rPr>
            </w:pPr>
            <w:r w:rsidRPr="007F3725">
              <w:rPr>
                <w:color w:val="000000"/>
                <w:sz w:val="20"/>
                <w:lang w:val="pl-PL"/>
              </w:rPr>
              <w:t>Wartość usług, produktów i procesów cyfrowych opracowanych dla przedsiębiorstw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F1FB15" w14:textId="77777777" w:rsidR="00A77B3E" w:rsidRDefault="004141AE">
            <w:pPr>
              <w:spacing w:before="5pt"/>
              <w:rPr>
                <w:color w:val="000000"/>
                <w:sz w:val="20"/>
              </w:rPr>
            </w:pPr>
            <w:r>
              <w:rPr>
                <w:color w:val="000000"/>
                <w:sz w:val="20"/>
              </w:rPr>
              <w:t>EUR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3A0F98" w14:textId="77777777" w:rsidR="00A77B3E" w:rsidRDefault="004141AE">
            <w:pPr>
              <w:spacing w:before="5pt"/>
              <w:jc w:val="end"/>
              <w:rPr>
                <w:color w:val="000000"/>
                <w:sz w:val="20"/>
              </w:rPr>
            </w:pPr>
            <w:r>
              <w:rPr>
                <w:color w:val="000000"/>
                <w:sz w:val="20"/>
              </w:rPr>
              <w:t>1 501 079,00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75388D" w14:textId="77777777" w:rsidR="00A77B3E" w:rsidRDefault="004141AE">
            <w:pPr>
              <w:spacing w:before="5pt"/>
              <w:jc w:val="end"/>
              <w:rPr>
                <w:color w:val="000000"/>
                <w:sz w:val="20"/>
              </w:rPr>
            </w:pPr>
            <w:r>
              <w:rPr>
                <w:color w:val="000000"/>
                <w:sz w:val="20"/>
              </w:rPr>
              <w:t>15 924 132,00</w:t>
            </w:r>
          </w:p>
        </w:tc>
      </w:tr>
      <w:tr w:rsidR="00E43E1F" w14:paraId="5B931BE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BA9025"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38BE93"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F3CCCC"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0454D9"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37DF26" w14:textId="77777777" w:rsidR="00A77B3E" w:rsidRDefault="004141AE">
            <w:pPr>
              <w:spacing w:before="5pt"/>
              <w:rPr>
                <w:color w:val="000000"/>
                <w:sz w:val="20"/>
              </w:rPr>
            </w:pPr>
            <w:r>
              <w:rPr>
                <w:color w:val="000000"/>
                <w:sz w:val="20"/>
              </w:rPr>
              <w:t>RCO14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8AF3C" w14:textId="77777777" w:rsidR="00A77B3E" w:rsidRPr="007F3725" w:rsidRDefault="004141AE">
            <w:pPr>
              <w:spacing w:before="5pt"/>
              <w:rPr>
                <w:color w:val="000000"/>
                <w:sz w:val="20"/>
                <w:lang w:val="pl-PL"/>
              </w:rPr>
            </w:pPr>
            <w:r w:rsidRPr="007F3725">
              <w:rPr>
                <w:color w:val="000000"/>
                <w:sz w:val="20"/>
                <w:lang w:val="pl-PL"/>
              </w:rPr>
              <w:t>Instytucje publiczne otrzymujące wsparcie na opracowywanie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E7895B" w14:textId="77777777" w:rsidR="00A77B3E" w:rsidRDefault="004141AE">
            <w:pPr>
              <w:spacing w:before="5pt"/>
              <w:rPr>
                <w:color w:val="000000"/>
                <w:sz w:val="20"/>
              </w:rPr>
            </w:pPr>
            <w:r>
              <w:rPr>
                <w:color w:val="000000"/>
                <w:sz w:val="20"/>
              </w:rPr>
              <w:t>instytucje publiczne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8D4BDE" w14:textId="77777777" w:rsidR="00A77B3E" w:rsidRDefault="004141AE">
            <w:pPr>
              <w:spacing w:before="5pt"/>
              <w:jc w:val="end"/>
              <w:rPr>
                <w:color w:val="000000"/>
                <w:sz w:val="20"/>
              </w:rPr>
            </w:pPr>
            <w:r>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A43506" w14:textId="77777777" w:rsidR="00A77B3E" w:rsidRDefault="004141AE">
            <w:pPr>
              <w:spacing w:before="5pt"/>
              <w:jc w:val="end"/>
              <w:rPr>
                <w:color w:val="000000"/>
                <w:sz w:val="20"/>
              </w:rPr>
            </w:pPr>
            <w:r>
              <w:rPr>
                <w:color w:val="000000"/>
                <w:sz w:val="20"/>
              </w:rPr>
              <w:t>5,00</w:t>
            </w:r>
          </w:p>
        </w:tc>
      </w:tr>
      <w:tr w:rsidR="00E43E1F" w14:paraId="23811D7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A2E010"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7A898C"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FBA17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6F2C3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01660C" w14:textId="77777777" w:rsidR="00A77B3E" w:rsidRDefault="004141AE">
            <w:pPr>
              <w:spacing w:before="5pt"/>
              <w:rPr>
                <w:color w:val="000000"/>
                <w:sz w:val="20"/>
              </w:rPr>
            </w:pPr>
            <w:r>
              <w:rPr>
                <w:color w:val="000000"/>
                <w:sz w:val="20"/>
              </w:rPr>
              <w:t>PLRO10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B4A943" w14:textId="77777777" w:rsidR="00A77B3E" w:rsidRPr="007F3725" w:rsidRDefault="004141AE">
            <w:pPr>
              <w:spacing w:before="5pt"/>
              <w:rPr>
                <w:color w:val="000000"/>
                <w:sz w:val="20"/>
                <w:lang w:val="pl-PL"/>
              </w:rPr>
            </w:pPr>
            <w:r w:rsidRPr="007F3725">
              <w:rPr>
                <w:color w:val="000000"/>
                <w:sz w:val="20"/>
                <w:lang w:val="pl-PL"/>
              </w:rPr>
              <w:t>Liczba podmiotów, które udostępniły informacje sektora publicznego/dane prywatne on-line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CE2D15"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A44BE2" w14:textId="77777777" w:rsidR="00A77B3E" w:rsidRDefault="004141AE">
            <w:pPr>
              <w:spacing w:before="5pt"/>
              <w:jc w:val="end"/>
              <w:rPr>
                <w:color w:val="000000"/>
                <w:sz w:val="20"/>
              </w:rPr>
            </w:pPr>
            <w:r>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FFDAFE" w14:textId="77777777" w:rsidR="00A77B3E" w:rsidRDefault="004141AE">
            <w:pPr>
              <w:spacing w:before="5pt"/>
              <w:jc w:val="end"/>
              <w:rPr>
                <w:color w:val="000000"/>
                <w:sz w:val="20"/>
              </w:rPr>
            </w:pPr>
            <w:r>
              <w:rPr>
                <w:color w:val="000000"/>
                <w:sz w:val="20"/>
              </w:rPr>
              <w:t>25,00</w:t>
            </w:r>
          </w:p>
        </w:tc>
      </w:tr>
      <w:tr w:rsidR="00E43E1F" w14:paraId="281B9BD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5413E1"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8B7AAD"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E13D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7B1204"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EFC2C" w14:textId="77777777" w:rsidR="00A77B3E" w:rsidRDefault="004141AE">
            <w:pPr>
              <w:spacing w:before="5pt"/>
              <w:rPr>
                <w:color w:val="000000"/>
                <w:sz w:val="20"/>
              </w:rPr>
            </w:pPr>
            <w:r>
              <w:rPr>
                <w:color w:val="000000"/>
                <w:sz w:val="20"/>
              </w:rPr>
              <w:t>PLRO012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CCD9DB" w14:textId="77777777" w:rsidR="00A77B3E" w:rsidRPr="007F3725" w:rsidRDefault="004141AE">
            <w:pPr>
              <w:spacing w:before="5pt"/>
              <w:rPr>
                <w:color w:val="000000"/>
                <w:sz w:val="20"/>
                <w:lang w:val="pl-PL"/>
              </w:rPr>
            </w:pPr>
            <w:r w:rsidRPr="007F3725">
              <w:rPr>
                <w:color w:val="000000"/>
                <w:sz w:val="20"/>
                <w:lang w:val="pl-PL"/>
              </w:rPr>
              <w:t>Liczba usług publicznych udostępnionych on-line o stopniu dojrzałości co najmniej 4 - transakcja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CE9767"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931306"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4DA764" w14:textId="77777777" w:rsidR="00A77B3E" w:rsidRDefault="004141AE">
            <w:pPr>
              <w:spacing w:before="5pt"/>
              <w:jc w:val="end"/>
              <w:rPr>
                <w:color w:val="000000"/>
                <w:sz w:val="20"/>
              </w:rPr>
            </w:pPr>
            <w:r>
              <w:rPr>
                <w:color w:val="000000"/>
                <w:sz w:val="20"/>
              </w:rPr>
              <w:t>10,00</w:t>
            </w:r>
          </w:p>
        </w:tc>
      </w:tr>
      <w:tr w:rsidR="00E43E1F" w14:paraId="07F6606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367254"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CCD795"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774B8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98DF5E"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BDFFE1" w14:textId="77777777" w:rsidR="00A77B3E" w:rsidRDefault="004141AE">
            <w:pPr>
              <w:spacing w:before="5pt"/>
              <w:rPr>
                <w:color w:val="000000"/>
                <w:sz w:val="20"/>
              </w:rPr>
            </w:pPr>
            <w:r>
              <w:rPr>
                <w:color w:val="000000"/>
                <w:sz w:val="20"/>
              </w:rPr>
              <w:t>PLRO014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0E0F6A" w14:textId="77777777" w:rsidR="00A77B3E" w:rsidRPr="007F3725" w:rsidRDefault="004141AE">
            <w:pPr>
              <w:spacing w:before="5pt"/>
              <w:rPr>
                <w:color w:val="000000"/>
                <w:sz w:val="20"/>
                <w:lang w:val="pl-PL"/>
              </w:rPr>
            </w:pPr>
            <w:r w:rsidRPr="007F3725">
              <w:rPr>
                <w:color w:val="000000"/>
                <w:sz w:val="20"/>
                <w:lang w:val="pl-PL"/>
              </w:rPr>
              <w:t xml:space="preserve">Liczba podmiotów wspartych w zakresie cyberbezpieczeństwa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722395"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CBEF50"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A87DFF" w14:textId="77777777" w:rsidR="00A77B3E" w:rsidRDefault="004141AE">
            <w:pPr>
              <w:spacing w:before="5pt"/>
              <w:jc w:val="end"/>
              <w:rPr>
                <w:color w:val="000000"/>
                <w:sz w:val="20"/>
              </w:rPr>
            </w:pPr>
            <w:r>
              <w:rPr>
                <w:color w:val="000000"/>
                <w:sz w:val="20"/>
              </w:rPr>
              <w:t>773,00</w:t>
            </w:r>
          </w:p>
        </w:tc>
      </w:tr>
      <w:tr w:rsidR="00E43E1F" w14:paraId="03761E1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DC1A52" w14:textId="77777777" w:rsidR="00A77B3E" w:rsidRDefault="004141AE">
            <w:pPr>
              <w:spacing w:before="5pt"/>
              <w:rPr>
                <w:color w:val="000000"/>
                <w:sz w:val="20"/>
              </w:rPr>
            </w:pPr>
            <w:r>
              <w:rPr>
                <w:color w:val="000000"/>
                <w:sz w:val="20"/>
              </w:rPr>
              <w:lastRenderedPageBreak/>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EA6E4A"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95F70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33BCAF"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DA754C" w14:textId="77777777" w:rsidR="00A77B3E" w:rsidRDefault="004141AE">
            <w:pPr>
              <w:spacing w:before="5pt"/>
              <w:rPr>
                <w:color w:val="000000"/>
                <w:sz w:val="20"/>
              </w:rPr>
            </w:pPr>
            <w:r>
              <w:rPr>
                <w:color w:val="000000"/>
                <w:sz w:val="20"/>
              </w:rPr>
              <w:t>RCO13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D2917D" w14:textId="77777777" w:rsidR="00A77B3E" w:rsidRPr="007F3725" w:rsidRDefault="004141AE">
            <w:pPr>
              <w:spacing w:before="5pt"/>
              <w:rPr>
                <w:color w:val="000000"/>
                <w:sz w:val="20"/>
                <w:lang w:val="pl-PL"/>
              </w:rPr>
            </w:pPr>
            <w:r w:rsidRPr="007F3725">
              <w:rPr>
                <w:color w:val="000000"/>
                <w:sz w:val="20"/>
                <w:lang w:val="pl-PL"/>
              </w:rPr>
              <w:t>Wartość usług, produktów i procesów cyfrowych opracowanych dla przedsiębiorstw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24610C" w14:textId="77777777" w:rsidR="00A77B3E" w:rsidRDefault="004141AE">
            <w:pPr>
              <w:spacing w:before="5pt"/>
              <w:rPr>
                <w:color w:val="000000"/>
                <w:sz w:val="20"/>
              </w:rPr>
            </w:pPr>
            <w:r>
              <w:rPr>
                <w:color w:val="000000"/>
                <w:sz w:val="20"/>
              </w:rPr>
              <w:t>EUR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ABCDEA" w14:textId="77777777" w:rsidR="00A77B3E" w:rsidRDefault="004141AE">
            <w:pPr>
              <w:spacing w:before="5pt"/>
              <w:jc w:val="end"/>
              <w:rPr>
                <w:color w:val="000000"/>
                <w:sz w:val="20"/>
              </w:rPr>
            </w:pPr>
            <w:r>
              <w:rPr>
                <w:color w:val="000000"/>
                <w:sz w:val="20"/>
              </w:rPr>
              <w:t>10 507 550,00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0791ED" w14:textId="77777777" w:rsidR="00A77B3E" w:rsidRDefault="004141AE">
            <w:pPr>
              <w:spacing w:before="5pt"/>
              <w:jc w:val="end"/>
              <w:rPr>
                <w:color w:val="000000"/>
                <w:sz w:val="20"/>
              </w:rPr>
            </w:pPr>
            <w:r>
              <w:rPr>
                <w:color w:val="000000"/>
                <w:sz w:val="20"/>
              </w:rPr>
              <w:t>111 468 924,00</w:t>
            </w:r>
          </w:p>
        </w:tc>
      </w:tr>
      <w:tr w:rsidR="00E43E1F" w14:paraId="40C553B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6E49D3"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131731"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D9017"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3D7B4C"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B0149D" w14:textId="77777777" w:rsidR="00A77B3E" w:rsidRDefault="004141AE">
            <w:pPr>
              <w:spacing w:before="5pt"/>
              <w:rPr>
                <w:color w:val="000000"/>
                <w:sz w:val="20"/>
              </w:rPr>
            </w:pPr>
            <w:r>
              <w:rPr>
                <w:color w:val="000000"/>
                <w:sz w:val="20"/>
              </w:rPr>
              <w:t>RCO14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138435" w14:textId="77777777" w:rsidR="00A77B3E" w:rsidRPr="007F3725" w:rsidRDefault="004141AE">
            <w:pPr>
              <w:spacing w:before="5pt"/>
              <w:rPr>
                <w:color w:val="000000"/>
                <w:sz w:val="20"/>
                <w:lang w:val="pl-PL"/>
              </w:rPr>
            </w:pPr>
            <w:r w:rsidRPr="007F3725">
              <w:rPr>
                <w:color w:val="000000"/>
                <w:sz w:val="20"/>
                <w:lang w:val="pl-PL"/>
              </w:rPr>
              <w:t>Instytucje publiczne otrzymujące wsparcie na opracowywanie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C3AF70" w14:textId="77777777" w:rsidR="00A77B3E" w:rsidRDefault="004141AE">
            <w:pPr>
              <w:spacing w:before="5pt"/>
              <w:rPr>
                <w:color w:val="000000"/>
                <w:sz w:val="20"/>
              </w:rPr>
            </w:pPr>
            <w:r>
              <w:rPr>
                <w:color w:val="000000"/>
                <w:sz w:val="20"/>
              </w:rPr>
              <w:t>instytucje publiczne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2E086C" w14:textId="77777777" w:rsidR="00A77B3E" w:rsidRDefault="004141AE">
            <w:pPr>
              <w:spacing w:before="5pt"/>
              <w:jc w:val="end"/>
              <w:rPr>
                <w:color w:val="000000"/>
                <w:sz w:val="20"/>
              </w:rPr>
            </w:pPr>
            <w:r>
              <w:rPr>
                <w:color w:val="000000"/>
                <w:sz w:val="20"/>
              </w:rPr>
              <w:t>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05DB93" w14:textId="77777777" w:rsidR="00A77B3E" w:rsidRDefault="004141AE">
            <w:pPr>
              <w:spacing w:before="5pt"/>
              <w:jc w:val="end"/>
              <w:rPr>
                <w:color w:val="000000"/>
                <w:sz w:val="20"/>
              </w:rPr>
            </w:pPr>
            <w:r>
              <w:rPr>
                <w:color w:val="000000"/>
                <w:sz w:val="20"/>
              </w:rPr>
              <w:t>35,00</w:t>
            </w:r>
          </w:p>
        </w:tc>
      </w:tr>
      <w:tr w:rsidR="00E43E1F" w14:paraId="64D700B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289D77"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2DDB36"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3F7F8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0D5BB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84D30D" w14:textId="77777777" w:rsidR="00A77B3E" w:rsidRDefault="004141AE">
            <w:pPr>
              <w:spacing w:before="5pt"/>
              <w:rPr>
                <w:color w:val="000000"/>
                <w:sz w:val="20"/>
              </w:rPr>
            </w:pPr>
            <w:r>
              <w:rPr>
                <w:color w:val="000000"/>
                <w:sz w:val="20"/>
              </w:rPr>
              <w:t>PLRO10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A16373" w14:textId="77777777" w:rsidR="00A77B3E" w:rsidRPr="007F3725" w:rsidRDefault="004141AE">
            <w:pPr>
              <w:spacing w:before="5pt"/>
              <w:rPr>
                <w:color w:val="000000"/>
                <w:sz w:val="20"/>
                <w:lang w:val="pl-PL"/>
              </w:rPr>
            </w:pPr>
            <w:r w:rsidRPr="007F3725">
              <w:rPr>
                <w:color w:val="000000"/>
                <w:sz w:val="20"/>
                <w:lang w:val="pl-PL"/>
              </w:rPr>
              <w:t>Liczba podmiotów, które udostępniły informacje sektora publicznego/dane prywatne on-line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7128C9"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36AA86" w14:textId="77777777" w:rsidR="00A77B3E" w:rsidRDefault="004141AE">
            <w:pPr>
              <w:spacing w:before="5pt"/>
              <w:jc w:val="end"/>
              <w:rPr>
                <w:color w:val="000000"/>
                <w:sz w:val="20"/>
              </w:rPr>
            </w:pPr>
            <w:r>
              <w:rPr>
                <w:color w:val="000000"/>
                <w:sz w:val="20"/>
              </w:rPr>
              <w:t>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3881C3" w14:textId="77777777" w:rsidR="00A77B3E" w:rsidRDefault="004141AE">
            <w:pPr>
              <w:spacing w:before="5pt"/>
              <w:jc w:val="end"/>
              <w:rPr>
                <w:color w:val="000000"/>
                <w:sz w:val="20"/>
              </w:rPr>
            </w:pPr>
            <w:r>
              <w:rPr>
                <w:color w:val="000000"/>
                <w:sz w:val="20"/>
              </w:rPr>
              <w:t>178,00</w:t>
            </w:r>
          </w:p>
        </w:tc>
      </w:tr>
      <w:tr w:rsidR="00E43E1F" w14:paraId="007E1FE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423AAD"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D1D76A"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41CBC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3496E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EA397" w14:textId="77777777" w:rsidR="00A77B3E" w:rsidRDefault="004141AE">
            <w:pPr>
              <w:spacing w:before="5pt"/>
              <w:rPr>
                <w:color w:val="000000"/>
                <w:sz w:val="20"/>
              </w:rPr>
            </w:pPr>
            <w:r>
              <w:rPr>
                <w:color w:val="000000"/>
                <w:sz w:val="20"/>
              </w:rPr>
              <w:t>PLRO012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6B931" w14:textId="77777777" w:rsidR="00A77B3E" w:rsidRPr="007F3725" w:rsidRDefault="004141AE">
            <w:pPr>
              <w:spacing w:before="5pt"/>
              <w:rPr>
                <w:color w:val="000000"/>
                <w:sz w:val="20"/>
                <w:lang w:val="pl-PL"/>
              </w:rPr>
            </w:pPr>
            <w:r w:rsidRPr="007F3725">
              <w:rPr>
                <w:color w:val="000000"/>
                <w:sz w:val="20"/>
                <w:lang w:val="pl-PL"/>
              </w:rPr>
              <w:t>Liczba usług publicznych udostępnionych on-line o stopniu dojrzałości co najmniej 4 - transakcja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9B3E68"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B5D8B3"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7185A" w14:textId="77777777" w:rsidR="00A77B3E" w:rsidRDefault="004141AE">
            <w:pPr>
              <w:spacing w:before="5pt"/>
              <w:jc w:val="end"/>
              <w:rPr>
                <w:color w:val="000000"/>
                <w:sz w:val="20"/>
              </w:rPr>
            </w:pPr>
            <w:r>
              <w:rPr>
                <w:color w:val="000000"/>
                <w:sz w:val="20"/>
              </w:rPr>
              <w:t>73,00</w:t>
            </w:r>
          </w:p>
        </w:tc>
      </w:tr>
      <w:tr w:rsidR="00E43E1F" w14:paraId="349215C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9B5171"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901213"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1246D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339E56"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4E1DFC" w14:textId="77777777" w:rsidR="00A77B3E" w:rsidRDefault="004141AE">
            <w:pPr>
              <w:spacing w:before="5pt"/>
              <w:rPr>
                <w:color w:val="000000"/>
                <w:sz w:val="20"/>
              </w:rPr>
            </w:pPr>
            <w:r>
              <w:rPr>
                <w:color w:val="000000"/>
                <w:sz w:val="20"/>
              </w:rPr>
              <w:t>PLRO014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E13719" w14:textId="77777777" w:rsidR="00A77B3E" w:rsidRPr="007F3725" w:rsidRDefault="004141AE">
            <w:pPr>
              <w:spacing w:before="5pt"/>
              <w:rPr>
                <w:color w:val="000000"/>
                <w:sz w:val="20"/>
                <w:lang w:val="pl-PL"/>
              </w:rPr>
            </w:pPr>
            <w:r w:rsidRPr="007F3725">
              <w:rPr>
                <w:color w:val="000000"/>
                <w:sz w:val="20"/>
                <w:lang w:val="pl-PL"/>
              </w:rPr>
              <w:t xml:space="preserve">Liczba podmiotów wspartych w zakresie cyberbezpieczeństwa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0B78CC" w14:textId="77777777" w:rsidR="00A77B3E" w:rsidRDefault="004141AE">
            <w:pPr>
              <w:spacing w:before="5pt"/>
              <w:rPr>
                <w:color w:val="000000"/>
                <w:sz w:val="20"/>
              </w:rPr>
            </w:pPr>
            <w:r>
              <w:rPr>
                <w:color w:val="000000"/>
                <w:sz w:val="20"/>
              </w:rPr>
              <w:t>szt.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60539"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A330C0" w14:textId="77777777" w:rsidR="00A77B3E" w:rsidRDefault="004141AE">
            <w:pPr>
              <w:spacing w:before="5pt"/>
              <w:jc w:val="end"/>
              <w:rPr>
                <w:color w:val="000000"/>
                <w:sz w:val="20"/>
              </w:rPr>
            </w:pPr>
            <w:r>
              <w:rPr>
                <w:color w:val="000000"/>
                <w:sz w:val="20"/>
              </w:rPr>
              <w:t>5 411,00</w:t>
            </w:r>
          </w:p>
        </w:tc>
      </w:tr>
    </w:tbl>
    <w:p w14:paraId="635B7ACB" w14:textId="77777777" w:rsidR="00A77B3E" w:rsidRDefault="00A77B3E">
      <w:pPr>
        <w:spacing w:before="5pt"/>
        <w:rPr>
          <w:color w:val="000000"/>
          <w:sz w:val="20"/>
        </w:rPr>
      </w:pPr>
    </w:p>
    <w:p w14:paraId="47829A5B" w14:textId="77777777" w:rsidR="00A77B3E" w:rsidRPr="007F3725" w:rsidRDefault="004141AE">
      <w:pPr>
        <w:spacing w:before="5pt"/>
        <w:rPr>
          <w:color w:val="000000"/>
          <w:sz w:val="0"/>
          <w:lang w:val="pl-PL"/>
        </w:rPr>
      </w:pPr>
      <w:r w:rsidRPr="007F3725">
        <w:rPr>
          <w:color w:val="000000"/>
          <w:lang w:val="pl-PL"/>
        </w:rPr>
        <w:t>Podstawa prawna: art. 22 ust. 3 lit. d) ppkt (ii) rozporządzenia w sprawie wspólnych przepisów</w:t>
      </w:r>
    </w:p>
    <w:p w14:paraId="78688260" w14:textId="77777777" w:rsidR="00A77B3E" w:rsidRDefault="004141AE">
      <w:pPr>
        <w:pStyle w:val="Nagwek5"/>
        <w:spacing w:before="5pt" w:after="0pt"/>
        <w:rPr>
          <w:b w:val="0"/>
          <w:i w:val="0"/>
          <w:color w:val="000000"/>
          <w:sz w:val="24"/>
        </w:rPr>
      </w:pPr>
      <w:bookmarkStart w:id="33" w:name="_Toc210313282"/>
      <w:r>
        <w:rPr>
          <w:b w:val="0"/>
          <w:i w:val="0"/>
          <w:color w:val="000000"/>
          <w:sz w:val="24"/>
        </w:rPr>
        <w:t>Tabela 3: Wskaźniki rezultatu</w:t>
      </w:r>
      <w:bookmarkEnd w:id="33"/>
    </w:p>
    <w:p w14:paraId="5C5E9D9A"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37"/>
        <w:gridCol w:w="1315"/>
        <w:gridCol w:w="910"/>
        <w:gridCol w:w="1101"/>
        <w:gridCol w:w="1570"/>
        <w:gridCol w:w="1925"/>
        <w:gridCol w:w="1684"/>
        <w:gridCol w:w="1449"/>
        <w:gridCol w:w="1176"/>
        <w:gridCol w:w="1563"/>
        <w:gridCol w:w="796"/>
        <w:gridCol w:w="746"/>
      </w:tblGrid>
      <w:tr w:rsidR="00E43E1F" w14:paraId="4E23121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D0F92F"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F44A8D"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DCF230"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441C03"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F3939B" w14:textId="77777777" w:rsidR="00A77B3E" w:rsidRDefault="004141AE">
            <w:pPr>
              <w:spacing w:before="5pt"/>
              <w:jc w:val="center"/>
              <w:rPr>
                <w:color w:val="000000"/>
                <w:sz w:val="20"/>
              </w:rPr>
            </w:pPr>
            <w:r>
              <w:rPr>
                <w:color w:val="000000"/>
                <w:sz w:val="20"/>
              </w:rPr>
              <w:t>Nr identyfikacyjny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726619" w14:textId="77777777" w:rsidR="00A77B3E" w:rsidRDefault="004141AE">
            <w:pPr>
              <w:spacing w:before="5pt"/>
              <w:jc w:val="center"/>
              <w:rPr>
                <w:color w:val="000000"/>
                <w:sz w:val="20"/>
              </w:rPr>
            </w:pPr>
            <w:r>
              <w:rPr>
                <w:color w:val="000000"/>
                <w:sz w:val="20"/>
              </w:rPr>
              <w:t>Wskaźnik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C376D1" w14:textId="77777777" w:rsidR="00A77B3E" w:rsidRDefault="004141AE">
            <w:pPr>
              <w:spacing w:before="5pt"/>
              <w:jc w:val="center"/>
              <w:rPr>
                <w:color w:val="000000"/>
                <w:sz w:val="20"/>
              </w:rPr>
            </w:pPr>
            <w:r>
              <w:rPr>
                <w:color w:val="000000"/>
                <w:sz w:val="20"/>
              </w:rPr>
              <w:t>Jednostka miary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B2106F" w14:textId="77777777" w:rsidR="00A77B3E" w:rsidRPr="007F3725" w:rsidRDefault="004141AE">
            <w:pPr>
              <w:spacing w:before="5pt"/>
              <w:jc w:val="center"/>
              <w:rPr>
                <w:color w:val="000000"/>
                <w:sz w:val="20"/>
                <w:lang w:val="pl-PL"/>
              </w:rPr>
            </w:pPr>
            <w:r w:rsidRPr="007F3725">
              <w:rPr>
                <w:color w:val="000000"/>
                <w:sz w:val="20"/>
                <w:lang w:val="pl-PL"/>
              </w:rPr>
              <w:t>Wartość bazowa lub wartość odniesienia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2D4A5E" w14:textId="77777777" w:rsidR="00A77B3E" w:rsidRDefault="004141AE">
            <w:pPr>
              <w:spacing w:before="5pt"/>
              <w:jc w:val="center"/>
              <w:rPr>
                <w:color w:val="000000"/>
                <w:sz w:val="20"/>
              </w:rPr>
            </w:pPr>
            <w:r>
              <w:rPr>
                <w:color w:val="000000"/>
                <w:sz w:val="20"/>
              </w:rPr>
              <w:t>Rok odniesienia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8ABC08" w14:textId="77777777" w:rsidR="00A77B3E" w:rsidRDefault="004141AE">
            <w:pPr>
              <w:spacing w:before="5pt"/>
              <w:jc w:val="center"/>
              <w:rPr>
                <w:color w:val="000000"/>
                <w:sz w:val="20"/>
              </w:rPr>
            </w:pPr>
            <w:r>
              <w:rPr>
                <w:color w:val="000000"/>
                <w:sz w:val="20"/>
              </w:rPr>
              <w:t>Cel końcowy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D5C6E79" w14:textId="77777777" w:rsidR="00A77B3E" w:rsidRDefault="004141AE">
            <w:pPr>
              <w:spacing w:before="5pt"/>
              <w:jc w:val="center"/>
              <w:rPr>
                <w:color w:val="000000"/>
                <w:sz w:val="20"/>
              </w:rPr>
            </w:pPr>
            <w:r>
              <w:rPr>
                <w:color w:val="000000"/>
                <w:sz w:val="20"/>
              </w:rPr>
              <w:t>Źródło danych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0703A1" w14:textId="77777777" w:rsidR="00A77B3E" w:rsidRDefault="004141AE">
            <w:pPr>
              <w:spacing w:before="5pt"/>
              <w:jc w:val="center"/>
              <w:rPr>
                <w:color w:val="000000"/>
                <w:sz w:val="20"/>
              </w:rPr>
            </w:pPr>
            <w:r>
              <w:rPr>
                <w:color w:val="000000"/>
                <w:sz w:val="20"/>
              </w:rPr>
              <w:t>Uwagi</w:t>
            </w:r>
          </w:p>
        </w:tc>
      </w:tr>
      <w:tr w:rsidR="00E43E1F" w14:paraId="1232BF6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7953E5"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944EBB"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9D544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B6AA1D"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A90C93" w14:textId="77777777" w:rsidR="00A77B3E" w:rsidRDefault="004141AE">
            <w:pPr>
              <w:spacing w:before="5pt"/>
              <w:rPr>
                <w:color w:val="000000"/>
                <w:sz w:val="20"/>
              </w:rPr>
            </w:pPr>
            <w:r>
              <w:rPr>
                <w:color w:val="000000"/>
                <w:sz w:val="20"/>
              </w:rPr>
              <w:t>RCR11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544EEC" w14:textId="77777777" w:rsidR="00A77B3E" w:rsidRPr="007F3725" w:rsidRDefault="004141AE">
            <w:pPr>
              <w:spacing w:before="5pt"/>
              <w:rPr>
                <w:color w:val="000000"/>
                <w:sz w:val="20"/>
                <w:lang w:val="pl-PL"/>
              </w:rPr>
            </w:pPr>
            <w:r w:rsidRPr="007F3725">
              <w:rPr>
                <w:color w:val="000000"/>
                <w:sz w:val="20"/>
                <w:lang w:val="pl-PL"/>
              </w:rPr>
              <w:t>Użytkownicy nowych i zmodernizowanych publicznych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64A6AD" w14:textId="77777777" w:rsidR="00A77B3E" w:rsidRDefault="004141AE">
            <w:pPr>
              <w:spacing w:before="5pt"/>
              <w:rPr>
                <w:color w:val="000000"/>
                <w:sz w:val="20"/>
              </w:rPr>
            </w:pPr>
            <w:r>
              <w:rPr>
                <w:color w:val="000000"/>
                <w:sz w:val="20"/>
              </w:rPr>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5B06C0" w14:textId="77777777" w:rsidR="00A77B3E" w:rsidRDefault="004141AE">
            <w:pPr>
              <w:spacing w:before="5pt"/>
              <w:jc w:val="end"/>
              <w:rPr>
                <w:color w:val="000000"/>
                <w:sz w:val="20"/>
              </w:rPr>
            </w:pPr>
            <w:r>
              <w:rPr>
                <w:color w:val="000000"/>
                <w:sz w:val="20"/>
              </w:rPr>
              <w:t>1 665 895,00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1ECDAB"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C4CB67" w14:textId="77777777" w:rsidR="00A77B3E" w:rsidRDefault="004141AE">
            <w:pPr>
              <w:spacing w:before="5pt"/>
              <w:jc w:val="end"/>
              <w:rPr>
                <w:color w:val="000000"/>
                <w:sz w:val="20"/>
              </w:rPr>
            </w:pPr>
            <w:r>
              <w:rPr>
                <w:color w:val="000000"/>
                <w:sz w:val="20"/>
              </w:rPr>
              <w:t>8 934 166,00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BBDD52"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687C0" w14:textId="77777777" w:rsidR="00A77B3E" w:rsidRDefault="00A77B3E">
            <w:pPr>
              <w:spacing w:before="5pt"/>
              <w:rPr>
                <w:color w:val="000000"/>
                <w:sz w:val="20"/>
              </w:rPr>
            </w:pPr>
          </w:p>
        </w:tc>
      </w:tr>
      <w:tr w:rsidR="00E43E1F" w14:paraId="1828D5F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E65093"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ADF60A"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4A0EC"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5E358F"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3985C8" w14:textId="77777777" w:rsidR="00A77B3E" w:rsidRDefault="004141AE">
            <w:pPr>
              <w:spacing w:before="5pt"/>
              <w:rPr>
                <w:color w:val="000000"/>
                <w:sz w:val="20"/>
              </w:rPr>
            </w:pPr>
            <w:r>
              <w:rPr>
                <w:color w:val="000000"/>
                <w:sz w:val="20"/>
              </w:rPr>
              <w:t>RCR12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CE2837" w14:textId="77777777" w:rsidR="00A77B3E" w:rsidRPr="007F3725" w:rsidRDefault="004141AE">
            <w:pPr>
              <w:spacing w:before="5pt"/>
              <w:rPr>
                <w:color w:val="000000"/>
                <w:sz w:val="20"/>
                <w:lang w:val="pl-PL"/>
              </w:rPr>
            </w:pPr>
            <w:r w:rsidRPr="007F3725">
              <w:rPr>
                <w:color w:val="000000"/>
                <w:sz w:val="20"/>
                <w:lang w:val="pl-PL"/>
              </w:rPr>
              <w:t xml:space="preserve">Użytkownicy nowych i zmodernizowanych usług, produktów i procesów cyfrowych </w:t>
            </w:r>
            <w:r w:rsidRPr="007F3725">
              <w:rPr>
                <w:color w:val="000000"/>
                <w:sz w:val="20"/>
                <w:lang w:val="pl-PL"/>
              </w:rPr>
              <w:lastRenderedPageBreak/>
              <w:t>opracowanych przez 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9A8AA" w14:textId="77777777" w:rsidR="00A77B3E" w:rsidRDefault="004141AE">
            <w:pPr>
              <w:spacing w:before="5pt"/>
              <w:rPr>
                <w:color w:val="000000"/>
                <w:sz w:val="20"/>
              </w:rPr>
            </w:pPr>
            <w:r>
              <w:rPr>
                <w:color w:val="000000"/>
                <w:sz w:val="20"/>
              </w:rPr>
              <w:lastRenderedPageBreak/>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F83DB4" w14:textId="77777777" w:rsidR="00A77B3E" w:rsidRDefault="004141AE">
            <w:pPr>
              <w:spacing w:before="5pt"/>
              <w:jc w:val="end"/>
              <w:rPr>
                <w:color w:val="000000"/>
                <w:sz w:val="20"/>
              </w:rPr>
            </w:pPr>
            <w:r>
              <w:rPr>
                <w:color w:val="000000"/>
                <w:sz w:val="20"/>
              </w:rPr>
              <w:t>3 928,00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3E1DB"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DC62A1" w14:textId="77777777" w:rsidR="00A77B3E" w:rsidRDefault="004141AE">
            <w:pPr>
              <w:spacing w:before="5pt"/>
              <w:jc w:val="end"/>
              <w:rPr>
                <w:color w:val="000000"/>
                <w:sz w:val="20"/>
              </w:rPr>
            </w:pPr>
            <w:r>
              <w:rPr>
                <w:color w:val="000000"/>
                <w:sz w:val="20"/>
              </w:rPr>
              <w:t>4 708,00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C08CB0"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E1F962" w14:textId="77777777" w:rsidR="00A77B3E" w:rsidRDefault="00A77B3E">
            <w:pPr>
              <w:spacing w:before="5pt"/>
              <w:rPr>
                <w:color w:val="000000"/>
                <w:sz w:val="20"/>
              </w:rPr>
            </w:pPr>
          </w:p>
        </w:tc>
      </w:tr>
      <w:tr w:rsidR="00E43E1F" w14:paraId="73CBB0C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5CC8E"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A563A5"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EC4E6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81490"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89D37F" w14:textId="77777777" w:rsidR="00A77B3E" w:rsidRDefault="004141AE">
            <w:pPr>
              <w:spacing w:before="5pt"/>
              <w:rPr>
                <w:color w:val="000000"/>
                <w:sz w:val="20"/>
              </w:rPr>
            </w:pPr>
            <w:r>
              <w:rPr>
                <w:color w:val="000000"/>
                <w:sz w:val="20"/>
              </w:rPr>
              <w:t>RCR11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837A49" w14:textId="77777777" w:rsidR="00A77B3E" w:rsidRPr="007F3725" w:rsidRDefault="004141AE">
            <w:pPr>
              <w:spacing w:before="5pt"/>
              <w:rPr>
                <w:color w:val="000000"/>
                <w:sz w:val="20"/>
                <w:lang w:val="pl-PL"/>
              </w:rPr>
            </w:pPr>
            <w:r w:rsidRPr="007F3725">
              <w:rPr>
                <w:color w:val="000000"/>
                <w:sz w:val="20"/>
                <w:lang w:val="pl-PL"/>
              </w:rPr>
              <w:t>Użytkownicy nowych i zmodernizowanych publicznych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F749D7" w14:textId="77777777" w:rsidR="00A77B3E" w:rsidRDefault="004141AE">
            <w:pPr>
              <w:spacing w:before="5pt"/>
              <w:rPr>
                <w:color w:val="000000"/>
                <w:sz w:val="20"/>
              </w:rPr>
            </w:pPr>
            <w:r>
              <w:rPr>
                <w:color w:val="000000"/>
                <w:sz w:val="20"/>
              </w:rPr>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D898BE" w14:textId="77777777" w:rsidR="00A77B3E" w:rsidRDefault="004141AE">
            <w:pPr>
              <w:spacing w:before="5pt"/>
              <w:jc w:val="end"/>
              <w:rPr>
                <w:color w:val="000000"/>
                <w:sz w:val="20"/>
              </w:rPr>
            </w:pPr>
            <w:r>
              <w:rPr>
                <w:color w:val="000000"/>
                <w:sz w:val="20"/>
              </w:rPr>
              <w:t>3 331 790,00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68907C"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7BA842" w14:textId="77777777" w:rsidR="00A77B3E" w:rsidRDefault="004141AE">
            <w:pPr>
              <w:spacing w:before="5pt"/>
              <w:jc w:val="end"/>
              <w:rPr>
                <w:color w:val="000000"/>
                <w:sz w:val="20"/>
              </w:rPr>
            </w:pPr>
            <w:r>
              <w:rPr>
                <w:color w:val="000000"/>
                <w:sz w:val="20"/>
              </w:rPr>
              <w:t>17 868 332,00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2C332"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371921" w14:textId="77777777" w:rsidR="00A77B3E" w:rsidRDefault="00A77B3E">
            <w:pPr>
              <w:spacing w:before="5pt"/>
              <w:rPr>
                <w:color w:val="000000"/>
                <w:sz w:val="20"/>
              </w:rPr>
            </w:pPr>
          </w:p>
        </w:tc>
      </w:tr>
      <w:tr w:rsidR="00E43E1F" w14:paraId="6E60A9D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4A6996"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18A6B"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E7E610"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71E0A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C5707E" w14:textId="77777777" w:rsidR="00A77B3E" w:rsidRDefault="004141AE">
            <w:pPr>
              <w:spacing w:before="5pt"/>
              <w:rPr>
                <w:color w:val="000000"/>
                <w:sz w:val="20"/>
              </w:rPr>
            </w:pPr>
            <w:r>
              <w:rPr>
                <w:color w:val="000000"/>
                <w:sz w:val="20"/>
              </w:rPr>
              <w:t>RCR12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79603A" w14:textId="77777777" w:rsidR="00A77B3E" w:rsidRPr="007F3725" w:rsidRDefault="004141AE">
            <w:pPr>
              <w:spacing w:before="5pt"/>
              <w:rPr>
                <w:color w:val="000000"/>
                <w:sz w:val="20"/>
                <w:lang w:val="pl-PL"/>
              </w:rPr>
            </w:pPr>
            <w:r w:rsidRPr="007F3725">
              <w:rPr>
                <w:color w:val="000000"/>
                <w:sz w:val="20"/>
                <w:lang w:val="pl-PL"/>
              </w:rPr>
              <w:t>Użytkownicy nowych i zmodernizowanych usług, produktów i procesów cyfrowych opracowanych przez 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6D4B5E" w14:textId="77777777" w:rsidR="00A77B3E" w:rsidRDefault="004141AE">
            <w:pPr>
              <w:spacing w:before="5pt"/>
              <w:rPr>
                <w:color w:val="000000"/>
                <w:sz w:val="20"/>
              </w:rPr>
            </w:pPr>
            <w:r>
              <w:rPr>
                <w:color w:val="000000"/>
                <w:sz w:val="20"/>
              </w:rPr>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F114C3" w14:textId="77777777" w:rsidR="00A77B3E" w:rsidRDefault="004141AE">
            <w:pPr>
              <w:spacing w:before="5pt"/>
              <w:jc w:val="end"/>
              <w:rPr>
                <w:color w:val="000000"/>
                <w:sz w:val="20"/>
              </w:rPr>
            </w:pPr>
            <w:r>
              <w:rPr>
                <w:color w:val="000000"/>
                <w:sz w:val="20"/>
              </w:rPr>
              <w:t>7 855,00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65ED8"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618BC9" w14:textId="77777777" w:rsidR="00A77B3E" w:rsidRDefault="004141AE">
            <w:pPr>
              <w:spacing w:before="5pt"/>
              <w:jc w:val="end"/>
              <w:rPr>
                <w:color w:val="000000"/>
                <w:sz w:val="20"/>
              </w:rPr>
            </w:pPr>
            <w:r>
              <w:rPr>
                <w:color w:val="000000"/>
                <w:sz w:val="20"/>
              </w:rPr>
              <w:t>9 416,00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3CA005"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D3BF59" w14:textId="77777777" w:rsidR="00A77B3E" w:rsidRDefault="00A77B3E">
            <w:pPr>
              <w:spacing w:before="5pt"/>
              <w:rPr>
                <w:color w:val="000000"/>
                <w:sz w:val="20"/>
              </w:rPr>
            </w:pPr>
          </w:p>
        </w:tc>
      </w:tr>
      <w:tr w:rsidR="00E43E1F" w14:paraId="7A3D4D8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61C9A0"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0AB1B"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11C8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211CE0"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5D7412" w14:textId="77777777" w:rsidR="00A77B3E" w:rsidRDefault="004141AE">
            <w:pPr>
              <w:spacing w:before="5pt"/>
              <w:rPr>
                <w:color w:val="000000"/>
                <w:sz w:val="20"/>
              </w:rPr>
            </w:pPr>
            <w:r>
              <w:rPr>
                <w:color w:val="000000"/>
                <w:sz w:val="20"/>
              </w:rPr>
              <w:t>RCR11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AC74F" w14:textId="77777777" w:rsidR="00A77B3E" w:rsidRPr="007F3725" w:rsidRDefault="004141AE">
            <w:pPr>
              <w:spacing w:before="5pt"/>
              <w:rPr>
                <w:color w:val="000000"/>
                <w:sz w:val="20"/>
                <w:lang w:val="pl-PL"/>
              </w:rPr>
            </w:pPr>
            <w:r w:rsidRPr="007F3725">
              <w:rPr>
                <w:color w:val="000000"/>
                <w:sz w:val="20"/>
                <w:lang w:val="pl-PL"/>
              </w:rPr>
              <w:t>Użytkownicy nowych i zmodernizowanych publicznych usług, produktów i procesów cyfrowych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FCEEF3" w14:textId="77777777" w:rsidR="00A77B3E" w:rsidRDefault="004141AE">
            <w:pPr>
              <w:spacing w:before="5pt"/>
              <w:rPr>
                <w:color w:val="000000"/>
                <w:sz w:val="20"/>
              </w:rPr>
            </w:pPr>
            <w:r>
              <w:rPr>
                <w:color w:val="000000"/>
                <w:sz w:val="20"/>
              </w:rPr>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67C488" w14:textId="77777777" w:rsidR="00A77B3E" w:rsidRDefault="004141AE">
            <w:pPr>
              <w:spacing w:before="5pt"/>
              <w:jc w:val="end"/>
              <w:rPr>
                <w:color w:val="000000"/>
                <w:sz w:val="20"/>
              </w:rPr>
            </w:pPr>
            <w:r>
              <w:rPr>
                <w:color w:val="000000"/>
                <w:sz w:val="20"/>
              </w:rPr>
              <w:t>23 322 533,00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EB70BF"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5112F8" w14:textId="77777777" w:rsidR="00A77B3E" w:rsidRDefault="004141AE">
            <w:pPr>
              <w:spacing w:before="5pt"/>
              <w:jc w:val="end"/>
              <w:rPr>
                <w:color w:val="000000"/>
                <w:sz w:val="20"/>
              </w:rPr>
            </w:pPr>
            <w:r>
              <w:rPr>
                <w:color w:val="000000"/>
                <w:sz w:val="20"/>
              </w:rPr>
              <w:t>125 078 327,00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51AE27"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2E3E4" w14:textId="77777777" w:rsidR="00A77B3E" w:rsidRDefault="00A77B3E">
            <w:pPr>
              <w:spacing w:before="5pt"/>
              <w:rPr>
                <w:color w:val="000000"/>
                <w:sz w:val="20"/>
              </w:rPr>
            </w:pPr>
          </w:p>
        </w:tc>
      </w:tr>
      <w:tr w:rsidR="00E43E1F" w14:paraId="58EA89D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D37076" w14:textId="77777777" w:rsidR="00A77B3E" w:rsidRDefault="004141AE">
            <w:pPr>
              <w:spacing w:before="5pt"/>
              <w:rPr>
                <w:color w:val="000000"/>
                <w:sz w:val="20"/>
              </w:rPr>
            </w:pPr>
            <w:r>
              <w:rPr>
                <w:color w:val="000000"/>
                <w:sz w:val="20"/>
              </w:rPr>
              <w:t>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8E18A2" w14:textId="77777777" w:rsidR="00A77B3E" w:rsidRDefault="004141AE">
            <w:pPr>
              <w:spacing w:before="5pt"/>
              <w:rPr>
                <w:color w:val="000000"/>
                <w:sz w:val="20"/>
              </w:rPr>
            </w:pPr>
            <w:r>
              <w:rPr>
                <w:color w:val="000000"/>
                <w:sz w:val="20"/>
              </w:rPr>
              <w:t>RSO1.2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5400C7"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AEAAEE"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E06817" w14:textId="77777777" w:rsidR="00A77B3E" w:rsidRDefault="004141AE">
            <w:pPr>
              <w:spacing w:before="5pt"/>
              <w:rPr>
                <w:color w:val="000000"/>
                <w:sz w:val="20"/>
              </w:rPr>
            </w:pPr>
            <w:r>
              <w:rPr>
                <w:color w:val="000000"/>
                <w:sz w:val="20"/>
              </w:rPr>
              <w:t>RCR12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062F51" w14:textId="77777777" w:rsidR="00A77B3E" w:rsidRPr="007F3725" w:rsidRDefault="004141AE">
            <w:pPr>
              <w:spacing w:before="5pt"/>
              <w:rPr>
                <w:color w:val="000000"/>
                <w:sz w:val="20"/>
                <w:lang w:val="pl-PL"/>
              </w:rPr>
            </w:pPr>
            <w:r w:rsidRPr="007F3725">
              <w:rPr>
                <w:color w:val="000000"/>
                <w:sz w:val="20"/>
                <w:lang w:val="pl-PL"/>
              </w:rPr>
              <w:t>Użytkownicy nowych i zmodernizowanych usług, produktów i procesów cyfrowych opracowanych przez przedsiębiorstwa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522519" w14:textId="77777777" w:rsidR="00A77B3E" w:rsidRDefault="004141AE">
            <w:pPr>
              <w:spacing w:before="5pt"/>
              <w:rPr>
                <w:color w:val="000000"/>
                <w:sz w:val="20"/>
              </w:rPr>
            </w:pPr>
            <w:r>
              <w:rPr>
                <w:color w:val="000000"/>
                <w:sz w:val="20"/>
              </w:rPr>
              <w:t>użytkownicy/rok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65EE6C" w14:textId="77777777" w:rsidR="00A77B3E" w:rsidRDefault="004141AE">
            <w:pPr>
              <w:spacing w:before="5pt"/>
              <w:jc w:val="end"/>
              <w:rPr>
                <w:color w:val="000000"/>
                <w:sz w:val="20"/>
              </w:rPr>
            </w:pPr>
            <w:r>
              <w:rPr>
                <w:color w:val="000000"/>
                <w:sz w:val="20"/>
              </w:rPr>
              <w:t>54 985,00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7883DE"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67C54C" w14:textId="77777777" w:rsidR="00A77B3E" w:rsidRDefault="004141AE">
            <w:pPr>
              <w:spacing w:before="5pt"/>
              <w:jc w:val="end"/>
              <w:rPr>
                <w:color w:val="000000"/>
                <w:sz w:val="20"/>
              </w:rPr>
            </w:pPr>
            <w:r>
              <w:rPr>
                <w:color w:val="000000"/>
                <w:sz w:val="20"/>
              </w:rPr>
              <w:t>65 915,00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08D2CB" w14:textId="77777777" w:rsidR="00A77B3E" w:rsidRDefault="004141AE">
            <w:pPr>
              <w:spacing w:before="5pt"/>
              <w:rPr>
                <w:color w:val="000000"/>
                <w:sz w:val="20"/>
              </w:rPr>
            </w:pPr>
            <w:r>
              <w:rPr>
                <w:color w:val="000000"/>
                <w:sz w:val="20"/>
              </w:rPr>
              <w:t>CST 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8B9BF2" w14:textId="77777777" w:rsidR="00A77B3E" w:rsidRDefault="00A77B3E">
            <w:pPr>
              <w:spacing w:before="5pt"/>
              <w:rPr>
                <w:color w:val="000000"/>
                <w:sz w:val="20"/>
              </w:rPr>
            </w:pPr>
          </w:p>
        </w:tc>
      </w:tr>
    </w:tbl>
    <w:p w14:paraId="38B647AF" w14:textId="77777777" w:rsidR="00A77B3E" w:rsidRDefault="00A77B3E">
      <w:pPr>
        <w:spacing w:before="5pt"/>
        <w:rPr>
          <w:color w:val="000000"/>
          <w:sz w:val="20"/>
        </w:rPr>
      </w:pPr>
    </w:p>
    <w:p w14:paraId="43E8CADB" w14:textId="77777777" w:rsidR="00A77B3E" w:rsidRPr="007F3725" w:rsidRDefault="004141AE">
      <w:pPr>
        <w:pStyle w:val="Nagwek4"/>
        <w:spacing w:before="5pt" w:after="0pt"/>
        <w:rPr>
          <w:b w:val="0"/>
          <w:color w:val="000000"/>
          <w:sz w:val="24"/>
          <w:lang w:val="pl-PL"/>
        </w:rPr>
      </w:pPr>
      <w:bookmarkStart w:id="34" w:name="_Toc210313283"/>
      <w:r w:rsidRPr="007F3725">
        <w:rPr>
          <w:b w:val="0"/>
          <w:color w:val="000000"/>
          <w:sz w:val="24"/>
          <w:lang w:val="pl-PL"/>
        </w:rPr>
        <w:t>2.1.1.1.3. Indykatywny podział zaprogramowanych zasobów (UE) według rodzaju interwencji</w:t>
      </w:r>
      <w:bookmarkEnd w:id="34"/>
    </w:p>
    <w:p w14:paraId="54BB1BEF" w14:textId="77777777" w:rsidR="00A77B3E" w:rsidRPr="007F3725" w:rsidRDefault="00A77B3E">
      <w:pPr>
        <w:spacing w:before="5pt"/>
        <w:rPr>
          <w:color w:val="000000"/>
          <w:sz w:val="0"/>
          <w:lang w:val="pl-PL"/>
        </w:rPr>
      </w:pPr>
    </w:p>
    <w:p w14:paraId="292B7AA4" w14:textId="77777777" w:rsidR="00A77B3E" w:rsidRPr="007F3725" w:rsidRDefault="004141AE">
      <w:pPr>
        <w:spacing w:before="5pt"/>
        <w:rPr>
          <w:color w:val="000000"/>
          <w:sz w:val="0"/>
          <w:lang w:val="pl-PL"/>
        </w:rPr>
      </w:pPr>
      <w:r w:rsidRPr="007F3725">
        <w:rPr>
          <w:color w:val="000000"/>
          <w:lang w:val="pl-PL"/>
        </w:rPr>
        <w:t>Podstawa prawna: art. 22 ust. 3 lit. d) pkt (viii) rozporządzenia w sprawie wspólnych przepisów</w:t>
      </w:r>
    </w:p>
    <w:p w14:paraId="040C9EC1" w14:textId="77777777" w:rsidR="00A77B3E" w:rsidRDefault="004141AE">
      <w:pPr>
        <w:pStyle w:val="Nagwek5"/>
        <w:spacing w:before="5pt" w:after="0pt"/>
        <w:rPr>
          <w:b w:val="0"/>
          <w:i w:val="0"/>
          <w:color w:val="000000"/>
          <w:sz w:val="24"/>
        </w:rPr>
      </w:pPr>
      <w:bookmarkStart w:id="35" w:name="_Toc210313284"/>
      <w:r>
        <w:rPr>
          <w:b w:val="0"/>
          <w:i w:val="0"/>
          <w:color w:val="000000"/>
          <w:sz w:val="24"/>
        </w:rPr>
        <w:t>Tabela 4: Wymiar 1 – zakres interwencji</w:t>
      </w:r>
      <w:bookmarkEnd w:id="35"/>
    </w:p>
    <w:p w14:paraId="7332F5ED"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12"/>
        <w:gridCol w:w="2690"/>
        <w:gridCol w:w="1862"/>
        <w:gridCol w:w="2251"/>
        <w:gridCol w:w="2911"/>
        <w:gridCol w:w="3546"/>
      </w:tblGrid>
      <w:tr w:rsidR="00E43E1F" w14:paraId="7539BBA8" w14:textId="77777777" w:rsidTr="00195F59">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117E8F" w14:textId="77777777" w:rsidR="00A77B3E" w:rsidRDefault="004141AE">
            <w:pPr>
              <w:spacing w:before="5pt"/>
              <w:jc w:val="center"/>
              <w:rPr>
                <w:color w:val="000000"/>
                <w:sz w:val="20"/>
              </w:rPr>
            </w:pPr>
            <w:r>
              <w:rPr>
                <w:color w:val="000000"/>
                <w:sz w:val="20"/>
              </w:rPr>
              <w:t>Priorytet</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30F85D" w14:textId="77777777" w:rsidR="00A77B3E" w:rsidRDefault="004141AE">
            <w:pPr>
              <w:spacing w:before="5pt"/>
              <w:jc w:val="center"/>
              <w:rPr>
                <w:color w:val="000000"/>
                <w:sz w:val="20"/>
              </w:rPr>
            </w:pPr>
            <w:r>
              <w:rPr>
                <w:color w:val="000000"/>
                <w:sz w:val="20"/>
              </w:rPr>
              <w:t>Cel szczegółowy</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B4B50A" w14:textId="77777777" w:rsidR="00A77B3E" w:rsidRDefault="004141AE">
            <w:pPr>
              <w:spacing w:before="5pt"/>
              <w:jc w:val="center"/>
              <w:rPr>
                <w:color w:val="000000"/>
                <w:sz w:val="20"/>
              </w:rPr>
            </w:pPr>
            <w:r>
              <w:rPr>
                <w:color w:val="000000"/>
                <w:sz w:val="20"/>
              </w:rPr>
              <w:t>Fundusz</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9235BE" w14:textId="77777777" w:rsidR="00A77B3E" w:rsidRDefault="004141AE">
            <w:pPr>
              <w:spacing w:before="5pt"/>
              <w:jc w:val="center"/>
              <w:rPr>
                <w:color w:val="000000"/>
                <w:sz w:val="20"/>
              </w:rPr>
            </w:pPr>
            <w:r>
              <w:rPr>
                <w:color w:val="000000"/>
                <w:sz w:val="20"/>
              </w:rPr>
              <w:t>Kategoria regionu</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24B6A2" w14:textId="77777777" w:rsidR="00A77B3E" w:rsidRDefault="004141AE">
            <w:pPr>
              <w:spacing w:before="5pt"/>
              <w:jc w:val="center"/>
              <w:rPr>
                <w:color w:val="000000"/>
                <w:sz w:val="20"/>
              </w:rPr>
            </w:pPr>
            <w:r>
              <w:rPr>
                <w:color w:val="000000"/>
                <w:sz w:val="20"/>
              </w:rPr>
              <w:t>Kod</w:t>
            </w:r>
          </w:p>
        </w:tc>
        <w:tc>
          <w:tcPr>
            <w:tcW w:w="17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7F1AF4" w14:textId="77777777" w:rsidR="00A77B3E" w:rsidRDefault="004141AE">
            <w:pPr>
              <w:spacing w:before="5pt"/>
              <w:jc w:val="center"/>
              <w:rPr>
                <w:color w:val="000000"/>
                <w:sz w:val="20"/>
              </w:rPr>
            </w:pPr>
            <w:r>
              <w:rPr>
                <w:color w:val="000000"/>
                <w:sz w:val="20"/>
              </w:rPr>
              <w:t>Kwota (w EUR)</w:t>
            </w:r>
          </w:p>
        </w:tc>
      </w:tr>
      <w:tr w:rsidR="00195F59" w14:paraId="56675C2D"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E12500"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554C56"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5E6931"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F65080" w14:textId="77777777" w:rsidR="00195F59" w:rsidRDefault="00195F59" w:rsidP="00195F59">
            <w:pPr>
              <w:spacing w:before="5pt"/>
              <w:rPr>
                <w:color w:val="000000"/>
                <w:sz w:val="20"/>
              </w:rPr>
            </w:pPr>
            <w:r>
              <w:rPr>
                <w:color w:val="000000"/>
                <w:sz w:val="20"/>
              </w:rPr>
              <w:t>Lepiej rozwinięte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7AEDDB" w14:textId="77777777" w:rsidR="00195F59" w:rsidRPr="007F3725" w:rsidRDefault="00195F59" w:rsidP="00195F59">
            <w:pPr>
              <w:spacing w:before="5pt"/>
              <w:rPr>
                <w:color w:val="000000"/>
                <w:sz w:val="20"/>
                <w:lang w:val="pl-PL"/>
              </w:rPr>
            </w:pPr>
            <w:r w:rsidRPr="007F3725">
              <w:rPr>
                <w:color w:val="000000"/>
                <w:sz w:val="20"/>
                <w:lang w:val="pl-PL"/>
              </w:rPr>
              <w:t>016. Rozwiązania ICT, usługi elektroniczne, aplikacje dla administracji</w:t>
            </w:r>
          </w:p>
        </w:tc>
        <w:tc>
          <w:tcPr>
            <w:tcW w:w="177.30pt" w:type="dxa"/>
            <w:tcBorders>
              <w:top w:val="single" w:sz="8" w:space="0" w:color="auto"/>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1C03BC9C" w14:textId="3787F334" w:rsidR="00195F59" w:rsidRPr="00481776" w:rsidRDefault="00195F59" w:rsidP="00195F59">
            <w:pPr>
              <w:spacing w:before="5pt"/>
              <w:jc w:val="end"/>
              <w:rPr>
                <w:color w:val="000000"/>
                <w:sz w:val="20"/>
                <w:szCs w:val="20"/>
              </w:rPr>
            </w:pPr>
            <w:r w:rsidRPr="00481776">
              <w:rPr>
                <w:color w:val="000000"/>
                <w:sz w:val="20"/>
                <w:szCs w:val="20"/>
              </w:rPr>
              <w:t>53 774 804,00</w:t>
            </w:r>
          </w:p>
        </w:tc>
      </w:tr>
      <w:tr w:rsidR="00195F59" w14:paraId="75D7FD98"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80A54"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C12C82"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D53199"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DC812B" w14:textId="77777777" w:rsidR="00195F59" w:rsidRDefault="00195F59" w:rsidP="00195F59">
            <w:pPr>
              <w:spacing w:before="5pt"/>
              <w:rPr>
                <w:color w:val="000000"/>
                <w:sz w:val="20"/>
              </w:rPr>
            </w:pPr>
            <w:r>
              <w:rPr>
                <w:color w:val="000000"/>
                <w:sz w:val="20"/>
              </w:rPr>
              <w:t>Lepiej rozwinięte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540625" w14:textId="77777777" w:rsidR="00195F59" w:rsidRPr="007F3725" w:rsidRDefault="00195F59" w:rsidP="00195F59">
            <w:pPr>
              <w:spacing w:before="5pt"/>
              <w:rPr>
                <w:color w:val="000000"/>
                <w:sz w:val="20"/>
                <w:lang w:val="pl-PL"/>
              </w:rPr>
            </w:pPr>
            <w:r w:rsidRPr="007F3725">
              <w:rPr>
                <w:color w:val="000000"/>
                <w:sz w:val="20"/>
                <w:lang w:val="pl-PL"/>
              </w:rPr>
              <w:t xml:space="preserve">172. Finansowanie krzyżowe w ramach EFRR (wsparcie dla działań typowych dla EFS+ </w:t>
            </w:r>
            <w:r w:rsidRPr="007F3725">
              <w:rPr>
                <w:color w:val="000000"/>
                <w:sz w:val="20"/>
                <w:lang w:val="pl-PL"/>
              </w:rPr>
              <w:lastRenderedPageBreak/>
              <w:t>koniecznych do wdrożenia części operacji objętej EFRR i bezpośrednio z nią związanych)</w:t>
            </w:r>
          </w:p>
        </w:tc>
        <w:tc>
          <w:tcPr>
            <w:tcW w:w="177.30pt" w:type="dxa"/>
            <w:tcBorders>
              <w:top w:val="single" w:sz="8" w:space="0" w:color="auto"/>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5A7C83C5" w14:textId="7589E7FB" w:rsidR="00195F59" w:rsidRPr="00481776" w:rsidRDefault="00195F59" w:rsidP="00195F59">
            <w:pPr>
              <w:spacing w:before="5pt"/>
              <w:jc w:val="end"/>
              <w:rPr>
                <w:color w:val="000000"/>
                <w:sz w:val="20"/>
                <w:szCs w:val="20"/>
              </w:rPr>
            </w:pPr>
            <w:r w:rsidRPr="00481776">
              <w:rPr>
                <w:color w:val="000000"/>
                <w:sz w:val="20"/>
                <w:szCs w:val="20"/>
              </w:rPr>
              <w:lastRenderedPageBreak/>
              <w:t>8 325 514,00</w:t>
            </w:r>
          </w:p>
        </w:tc>
      </w:tr>
      <w:tr w:rsidR="00195F59" w14:paraId="42FFB1BD"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28B909"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4F8230"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421EEB"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A8C8AE" w14:textId="77777777" w:rsidR="00195F59" w:rsidRDefault="00195F59" w:rsidP="00195F59">
            <w:pPr>
              <w:spacing w:before="5pt"/>
              <w:rPr>
                <w:color w:val="000000"/>
                <w:sz w:val="20"/>
              </w:rPr>
            </w:pPr>
            <w:r>
              <w:rPr>
                <w:color w:val="000000"/>
                <w:sz w:val="20"/>
              </w:rPr>
              <w:t>Przejście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27949B" w14:textId="77777777" w:rsidR="00195F59" w:rsidRPr="007F3725" w:rsidRDefault="00195F59" w:rsidP="00195F59">
            <w:pPr>
              <w:spacing w:before="5pt"/>
              <w:rPr>
                <w:color w:val="000000"/>
                <w:sz w:val="20"/>
                <w:lang w:val="pl-PL"/>
              </w:rPr>
            </w:pPr>
            <w:r w:rsidRPr="007F3725">
              <w:rPr>
                <w:color w:val="000000"/>
                <w:sz w:val="20"/>
                <w:lang w:val="pl-PL"/>
              </w:rPr>
              <w:t>016. Rozwiązania ICT, usługi elektroniczne, aplikacje dla administracji</w:t>
            </w:r>
          </w:p>
        </w:tc>
        <w:tc>
          <w:tcPr>
            <w:tcW w:w="177.30pt" w:type="dxa"/>
            <w:tcBorders>
              <w:top w:val="single" w:sz="8" w:space="0" w:color="auto"/>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427CA62C" w14:textId="46957D12" w:rsidR="00195F59" w:rsidRPr="00481776" w:rsidRDefault="00195F59" w:rsidP="00195F59">
            <w:pPr>
              <w:spacing w:before="5pt"/>
              <w:jc w:val="end"/>
              <w:rPr>
                <w:color w:val="000000"/>
                <w:sz w:val="20"/>
                <w:szCs w:val="20"/>
              </w:rPr>
            </w:pPr>
            <w:r w:rsidRPr="00481776">
              <w:rPr>
                <w:color w:val="000000"/>
                <w:sz w:val="20"/>
                <w:szCs w:val="20"/>
              </w:rPr>
              <w:t>107 549 610,00</w:t>
            </w:r>
          </w:p>
        </w:tc>
      </w:tr>
      <w:tr w:rsidR="00195F59" w14:paraId="0AC23875"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526BA3"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F82D1A"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E6EC9B"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FA598" w14:textId="77777777" w:rsidR="00195F59" w:rsidRDefault="00195F59" w:rsidP="00195F59">
            <w:pPr>
              <w:spacing w:before="5pt"/>
              <w:rPr>
                <w:color w:val="000000"/>
                <w:sz w:val="20"/>
              </w:rPr>
            </w:pPr>
            <w:r>
              <w:rPr>
                <w:color w:val="000000"/>
                <w:sz w:val="20"/>
              </w:rPr>
              <w:t>Przejście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5073EC" w14:textId="77777777" w:rsidR="00195F59" w:rsidRPr="007F3725" w:rsidRDefault="00195F59" w:rsidP="00195F59">
            <w:pPr>
              <w:spacing w:before="5pt"/>
              <w:rPr>
                <w:color w:val="000000"/>
                <w:sz w:val="20"/>
                <w:lang w:val="pl-PL"/>
              </w:rPr>
            </w:pPr>
            <w:r w:rsidRPr="007F3725">
              <w:rPr>
                <w:color w:val="000000"/>
                <w:sz w:val="20"/>
                <w:lang w:val="pl-PL"/>
              </w:rPr>
              <w:t>172. Finansowanie krzyżowe w ramach EFRR (wsparcie dla działań typowych dla EFS+ koniecznych do wdrożenia części operacji objętej EFRR i bezpośrednio z nią związanych)</w:t>
            </w:r>
          </w:p>
        </w:tc>
        <w:tc>
          <w:tcPr>
            <w:tcW w:w="177.3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6F7C3320" w14:textId="6FEC032A" w:rsidR="00195F59" w:rsidRPr="00481776" w:rsidRDefault="00195F59" w:rsidP="00195F59">
            <w:pPr>
              <w:spacing w:before="5pt"/>
              <w:jc w:val="end"/>
              <w:rPr>
                <w:color w:val="000000"/>
                <w:sz w:val="20"/>
                <w:szCs w:val="20"/>
              </w:rPr>
            </w:pPr>
            <w:r w:rsidRPr="00481776">
              <w:rPr>
                <w:color w:val="000000"/>
                <w:sz w:val="20"/>
                <w:szCs w:val="20"/>
              </w:rPr>
              <w:t>16 651 028,00</w:t>
            </w:r>
          </w:p>
        </w:tc>
      </w:tr>
      <w:tr w:rsidR="00195F59" w14:paraId="56F76004"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FC8E49"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EB5FB0"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C29C41"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F16818" w14:textId="77777777" w:rsidR="00195F59" w:rsidRDefault="00195F59" w:rsidP="00195F59">
            <w:pPr>
              <w:spacing w:before="5pt"/>
              <w:rPr>
                <w:color w:val="000000"/>
                <w:sz w:val="20"/>
              </w:rPr>
            </w:pPr>
            <w:r>
              <w:rPr>
                <w:color w:val="000000"/>
                <w:sz w:val="20"/>
              </w:rPr>
              <w:t>Regiony słabiej rozwinięte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332B93" w14:textId="77777777" w:rsidR="00195F59" w:rsidRPr="007F3725" w:rsidRDefault="00195F59" w:rsidP="00195F59">
            <w:pPr>
              <w:spacing w:before="5pt"/>
              <w:rPr>
                <w:color w:val="000000"/>
                <w:sz w:val="20"/>
                <w:lang w:val="pl-PL"/>
              </w:rPr>
            </w:pPr>
            <w:r w:rsidRPr="007F3725">
              <w:rPr>
                <w:color w:val="000000"/>
                <w:sz w:val="20"/>
                <w:lang w:val="pl-PL"/>
              </w:rPr>
              <w:t>016. Rozwiązania ICT, usługi elektroniczne, aplikacje dla administracji</w:t>
            </w:r>
          </w:p>
        </w:tc>
        <w:tc>
          <w:tcPr>
            <w:tcW w:w="177.30pt" w:type="dxa"/>
            <w:tcBorders>
              <w:top w:val="nil"/>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201B6B7D" w14:textId="4C42441D" w:rsidR="00195F59" w:rsidRPr="00481776" w:rsidRDefault="00195F59" w:rsidP="00195F59">
            <w:pPr>
              <w:spacing w:before="5pt"/>
              <w:jc w:val="end"/>
              <w:rPr>
                <w:color w:val="000000"/>
                <w:sz w:val="20"/>
                <w:szCs w:val="20"/>
              </w:rPr>
            </w:pPr>
            <w:r w:rsidRPr="00481776">
              <w:rPr>
                <w:color w:val="000000"/>
                <w:sz w:val="20"/>
                <w:szCs w:val="20"/>
              </w:rPr>
              <w:t>752 847 266,00</w:t>
            </w:r>
          </w:p>
        </w:tc>
      </w:tr>
      <w:tr w:rsidR="00195F59" w14:paraId="18813D11" w14:textId="77777777" w:rsidTr="00481776">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2B6FD6" w14:textId="77777777" w:rsidR="00195F59" w:rsidRDefault="00195F59" w:rsidP="00195F59">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6E64A4" w14:textId="77777777" w:rsidR="00195F59" w:rsidRDefault="00195F59" w:rsidP="00195F59">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17EA2E" w14:textId="77777777" w:rsidR="00195F59" w:rsidRDefault="00195F59" w:rsidP="00195F59">
            <w:pPr>
              <w:spacing w:before="5pt"/>
              <w:rPr>
                <w:color w:val="000000"/>
                <w:sz w:val="20"/>
              </w:rPr>
            </w:pPr>
            <w:r>
              <w:rPr>
                <w:color w:val="000000"/>
                <w:sz w:val="20"/>
              </w:rPr>
              <w:t>EFRR</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7FB143" w14:textId="77777777" w:rsidR="00195F59" w:rsidRDefault="00195F59" w:rsidP="00195F59">
            <w:pPr>
              <w:spacing w:before="5pt"/>
              <w:rPr>
                <w:color w:val="000000"/>
                <w:sz w:val="20"/>
              </w:rPr>
            </w:pPr>
            <w:r>
              <w:rPr>
                <w:color w:val="000000"/>
                <w:sz w:val="20"/>
              </w:rPr>
              <w:t>Regiony słabiej rozwinięte</w:t>
            </w: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C04D46" w14:textId="77777777" w:rsidR="00195F59" w:rsidRPr="007F3725" w:rsidRDefault="00195F59" w:rsidP="00195F59">
            <w:pPr>
              <w:spacing w:before="5pt"/>
              <w:rPr>
                <w:color w:val="000000"/>
                <w:sz w:val="20"/>
                <w:lang w:val="pl-PL"/>
              </w:rPr>
            </w:pPr>
            <w:r w:rsidRPr="007F3725">
              <w:rPr>
                <w:color w:val="000000"/>
                <w:sz w:val="20"/>
                <w:lang w:val="pl-PL"/>
              </w:rPr>
              <w:t>172. Finansowanie krzyżowe w ramach EFRR (wsparcie dla działań typowych dla EFS+ koniecznych do wdrożenia części operacji objętej EFRR i bezpośrednio z nią związanych)</w:t>
            </w:r>
          </w:p>
        </w:tc>
        <w:tc>
          <w:tcPr>
            <w:tcW w:w="177.3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3F6172E3" w14:textId="253BEF11" w:rsidR="00195F59" w:rsidRPr="00481776" w:rsidRDefault="00195F59" w:rsidP="00195F59">
            <w:pPr>
              <w:spacing w:before="5pt"/>
              <w:jc w:val="end"/>
              <w:rPr>
                <w:color w:val="000000"/>
                <w:sz w:val="20"/>
                <w:szCs w:val="20"/>
              </w:rPr>
            </w:pPr>
            <w:r w:rsidRPr="00481776">
              <w:rPr>
                <w:color w:val="000000"/>
                <w:sz w:val="20"/>
                <w:szCs w:val="20"/>
              </w:rPr>
              <w:t>116 557 193,00</w:t>
            </w:r>
          </w:p>
        </w:tc>
      </w:tr>
      <w:tr w:rsidR="00E43E1F" w14:paraId="6BABDB56" w14:textId="77777777" w:rsidTr="00195F59">
        <w:tc>
          <w:tcPr>
            <w:tcW w:w="95.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107D68" w14:textId="77777777" w:rsidR="00A77B3E" w:rsidRDefault="004141AE">
            <w:pPr>
              <w:spacing w:before="5pt"/>
              <w:rPr>
                <w:color w:val="000000"/>
                <w:sz w:val="20"/>
              </w:rPr>
            </w:pPr>
            <w:r>
              <w:rPr>
                <w:color w:val="000000"/>
                <w:sz w:val="20"/>
              </w:rPr>
              <w:t>II</w:t>
            </w:r>
          </w:p>
        </w:tc>
        <w:tc>
          <w:tcPr>
            <w:tcW w:w="134.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A7DC84" w14:textId="77777777" w:rsidR="00A77B3E" w:rsidRDefault="004141AE">
            <w:pPr>
              <w:spacing w:before="5pt"/>
              <w:rPr>
                <w:color w:val="000000"/>
                <w:sz w:val="20"/>
              </w:rPr>
            </w:pPr>
            <w:r>
              <w:rPr>
                <w:color w:val="000000"/>
                <w:sz w:val="20"/>
              </w:rPr>
              <w:t>RSO1.2</w:t>
            </w:r>
          </w:p>
        </w:tc>
        <w:tc>
          <w:tcPr>
            <w:tcW w:w="93.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C396B6" w14:textId="77777777" w:rsidR="00A77B3E" w:rsidRDefault="004141AE">
            <w:pPr>
              <w:spacing w:before="5pt"/>
              <w:rPr>
                <w:color w:val="000000"/>
                <w:sz w:val="20"/>
              </w:rPr>
            </w:pPr>
            <w:r>
              <w:rPr>
                <w:color w:val="000000"/>
                <w:sz w:val="20"/>
              </w:rPr>
              <w:t>Ogółem</w:t>
            </w:r>
          </w:p>
        </w:tc>
        <w:tc>
          <w:tcPr>
            <w:tcW w:w="11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798707" w14:textId="77777777" w:rsidR="00A77B3E" w:rsidRDefault="00A77B3E">
            <w:pPr>
              <w:spacing w:before="5pt"/>
              <w:rPr>
                <w:color w:val="000000"/>
                <w:sz w:val="20"/>
              </w:rPr>
            </w:pPr>
          </w:p>
        </w:tc>
        <w:tc>
          <w:tcPr>
            <w:tcW w:w="14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3DF941" w14:textId="77777777" w:rsidR="00A77B3E" w:rsidRDefault="00A77B3E">
            <w:pPr>
              <w:spacing w:before="5pt"/>
              <w:rPr>
                <w:color w:val="000000"/>
                <w:sz w:val="20"/>
              </w:rPr>
            </w:pPr>
          </w:p>
        </w:tc>
        <w:tc>
          <w:tcPr>
            <w:tcW w:w="177.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DEDCA" w14:textId="77777777" w:rsidR="00F66957" w:rsidRPr="00481776" w:rsidRDefault="00F66957" w:rsidP="00F66957">
            <w:pPr>
              <w:jc w:val="end"/>
              <w:rPr>
                <w:color w:val="000000"/>
                <w:sz w:val="20"/>
                <w:szCs w:val="20"/>
              </w:rPr>
            </w:pPr>
            <w:r w:rsidRPr="00481776">
              <w:rPr>
                <w:color w:val="000000"/>
                <w:sz w:val="20"/>
                <w:szCs w:val="20"/>
              </w:rPr>
              <w:t>1 055 705 415,00</w:t>
            </w:r>
          </w:p>
          <w:p w14:paraId="358FE0B2" w14:textId="074F338C" w:rsidR="00A77B3E" w:rsidRDefault="00A77B3E">
            <w:pPr>
              <w:spacing w:before="5pt"/>
              <w:jc w:val="end"/>
              <w:rPr>
                <w:color w:val="000000"/>
                <w:sz w:val="20"/>
              </w:rPr>
            </w:pPr>
          </w:p>
        </w:tc>
      </w:tr>
    </w:tbl>
    <w:p w14:paraId="3B0A67CE" w14:textId="77777777" w:rsidR="00A77B3E" w:rsidRDefault="00A77B3E">
      <w:pPr>
        <w:spacing w:before="5pt"/>
        <w:rPr>
          <w:color w:val="000000"/>
          <w:sz w:val="20"/>
        </w:rPr>
      </w:pPr>
    </w:p>
    <w:p w14:paraId="193D2387" w14:textId="77777777" w:rsidR="00A77B3E" w:rsidRDefault="004141AE">
      <w:pPr>
        <w:pStyle w:val="Nagwek5"/>
        <w:spacing w:before="5pt" w:after="0pt"/>
        <w:rPr>
          <w:b w:val="0"/>
          <w:i w:val="0"/>
          <w:color w:val="000000"/>
          <w:sz w:val="24"/>
        </w:rPr>
      </w:pPr>
      <w:bookmarkStart w:id="36" w:name="_Toc210313285"/>
      <w:r>
        <w:rPr>
          <w:b w:val="0"/>
          <w:i w:val="0"/>
          <w:color w:val="000000"/>
          <w:sz w:val="24"/>
        </w:rPr>
        <w:t>Tabela 5: Wymiar 2 – forma finansowania</w:t>
      </w:r>
      <w:bookmarkEnd w:id="36"/>
    </w:p>
    <w:p w14:paraId="5988B5C7"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073"/>
        <w:gridCol w:w="2917"/>
        <w:gridCol w:w="2019"/>
        <w:gridCol w:w="2441"/>
        <w:gridCol w:w="1877"/>
        <w:gridCol w:w="3845"/>
      </w:tblGrid>
      <w:tr w:rsidR="00E43E1F" w14:paraId="1A450F5F" w14:textId="77777777" w:rsidTr="00770610">
        <w:tc>
          <w:tcPr>
            <w:tcW w:w="10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B274EC" w14:textId="77777777" w:rsidR="00A77B3E" w:rsidRDefault="004141AE">
            <w:pPr>
              <w:spacing w:before="5pt"/>
              <w:jc w:val="center"/>
              <w:rPr>
                <w:color w:val="000000"/>
                <w:sz w:val="20"/>
              </w:rPr>
            </w:pPr>
            <w:r>
              <w:rPr>
                <w:color w:val="000000"/>
                <w:sz w:val="20"/>
              </w:rPr>
              <w:t>Priorytet</w:t>
            </w:r>
          </w:p>
        </w:tc>
        <w:tc>
          <w:tcPr>
            <w:tcW w:w="14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3C7594" w14:textId="77777777" w:rsidR="00A77B3E" w:rsidRDefault="004141AE">
            <w:pPr>
              <w:spacing w:before="5pt"/>
              <w:jc w:val="center"/>
              <w:rPr>
                <w:color w:val="000000"/>
                <w:sz w:val="20"/>
              </w:rPr>
            </w:pPr>
            <w:r>
              <w:rPr>
                <w:color w:val="000000"/>
                <w:sz w:val="20"/>
              </w:rPr>
              <w:t>Cel szczegółowy</w:t>
            </w:r>
          </w:p>
        </w:tc>
        <w:tc>
          <w:tcPr>
            <w:tcW w:w="100.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775B59" w14:textId="77777777" w:rsidR="00A77B3E" w:rsidRDefault="004141AE">
            <w:pPr>
              <w:spacing w:before="5pt"/>
              <w:jc w:val="center"/>
              <w:rPr>
                <w:color w:val="000000"/>
                <w:sz w:val="20"/>
              </w:rPr>
            </w:pPr>
            <w:r>
              <w:rPr>
                <w:color w:val="000000"/>
                <w:sz w:val="20"/>
              </w:rPr>
              <w:t>Fundusz</w:t>
            </w:r>
          </w:p>
        </w:tc>
        <w:tc>
          <w:tcPr>
            <w:tcW w:w="12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F84218" w14:textId="77777777" w:rsidR="00A77B3E" w:rsidRDefault="004141AE">
            <w:pPr>
              <w:spacing w:before="5pt"/>
              <w:jc w:val="center"/>
              <w:rPr>
                <w:color w:val="000000"/>
                <w:sz w:val="20"/>
              </w:rPr>
            </w:pPr>
            <w:r>
              <w:rPr>
                <w:color w:val="000000"/>
                <w:sz w:val="20"/>
              </w:rPr>
              <w:t>Kategoria regionu</w:t>
            </w:r>
          </w:p>
        </w:tc>
        <w:tc>
          <w:tcPr>
            <w:tcW w:w="9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0C679D" w14:textId="77777777" w:rsidR="00A77B3E" w:rsidRDefault="004141AE">
            <w:pPr>
              <w:spacing w:before="5pt"/>
              <w:jc w:val="center"/>
              <w:rPr>
                <w:color w:val="000000"/>
                <w:sz w:val="20"/>
              </w:rPr>
            </w:pPr>
            <w:r>
              <w:rPr>
                <w:color w:val="000000"/>
                <w:sz w:val="20"/>
              </w:rPr>
              <w:t>Kod</w:t>
            </w:r>
          </w:p>
        </w:tc>
        <w:tc>
          <w:tcPr>
            <w:tcW w:w="192.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EFC428" w14:textId="77777777" w:rsidR="00A77B3E" w:rsidRDefault="004141AE">
            <w:pPr>
              <w:spacing w:before="5pt"/>
              <w:jc w:val="center"/>
              <w:rPr>
                <w:color w:val="000000"/>
                <w:sz w:val="20"/>
              </w:rPr>
            </w:pPr>
            <w:r>
              <w:rPr>
                <w:color w:val="000000"/>
                <w:sz w:val="20"/>
              </w:rPr>
              <w:t>Kwota (w EUR)</w:t>
            </w:r>
          </w:p>
        </w:tc>
      </w:tr>
      <w:tr w:rsidR="00E43E1F" w14:paraId="5FA4F103" w14:textId="77777777" w:rsidTr="00770610">
        <w:tc>
          <w:tcPr>
            <w:tcW w:w="10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6B6502" w14:textId="77777777" w:rsidR="00A77B3E" w:rsidRDefault="004141AE">
            <w:pPr>
              <w:spacing w:before="5pt"/>
              <w:rPr>
                <w:color w:val="000000"/>
                <w:sz w:val="20"/>
              </w:rPr>
            </w:pPr>
            <w:r>
              <w:rPr>
                <w:color w:val="000000"/>
                <w:sz w:val="20"/>
              </w:rPr>
              <w:t>II</w:t>
            </w:r>
          </w:p>
        </w:tc>
        <w:tc>
          <w:tcPr>
            <w:tcW w:w="14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0EF217" w14:textId="77777777" w:rsidR="00A77B3E" w:rsidRDefault="004141AE">
            <w:pPr>
              <w:spacing w:before="5pt"/>
              <w:rPr>
                <w:color w:val="000000"/>
                <w:sz w:val="20"/>
              </w:rPr>
            </w:pPr>
            <w:r>
              <w:rPr>
                <w:color w:val="000000"/>
                <w:sz w:val="20"/>
              </w:rPr>
              <w:t>RSO1.2</w:t>
            </w:r>
          </w:p>
        </w:tc>
        <w:tc>
          <w:tcPr>
            <w:tcW w:w="100.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6A3990" w14:textId="77777777" w:rsidR="00A77B3E" w:rsidRDefault="004141AE">
            <w:pPr>
              <w:spacing w:before="5pt"/>
              <w:rPr>
                <w:color w:val="000000"/>
                <w:sz w:val="20"/>
              </w:rPr>
            </w:pPr>
            <w:r>
              <w:rPr>
                <w:color w:val="000000"/>
                <w:sz w:val="20"/>
              </w:rPr>
              <w:t>EFRR</w:t>
            </w:r>
          </w:p>
        </w:tc>
        <w:tc>
          <w:tcPr>
            <w:tcW w:w="12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2F4805" w14:textId="77777777" w:rsidR="00A77B3E" w:rsidRDefault="004141AE">
            <w:pPr>
              <w:spacing w:before="5pt"/>
              <w:rPr>
                <w:color w:val="000000"/>
                <w:sz w:val="20"/>
              </w:rPr>
            </w:pPr>
            <w:r>
              <w:rPr>
                <w:color w:val="000000"/>
                <w:sz w:val="20"/>
              </w:rPr>
              <w:t>Lepiej rozwinięte</w:t>
            </w:r>
          </w:p>
        </w:tc>
        <w:tc>
          <w:tcPr>
            <w:tcW w:w="9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AA149" w14:textId="77777777" w:rsidR="00A77B3E" w:rsidRDefault="004141AE">
            <w:pPr>
              <w:spacing w:before="5pt"/>
              <w:rPr>
                <w:color w:val="000000"/>
                <w:sz w:val="20"/>
              </w:rPr>
            </w:pPr>
            <w:r>
              <w:rPr>
                <w:color w:val="000000"/>
                <w:sz w:val="20"/>
              </w:rPr>
              <w:t>01. Dotacja</w:t>
            </w:r>
          </w:p>
        </w:tc>
        <w:tc>
          <w:tcPr>
            <w:tcW w:w="192.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9BEC6F" w14:textId="77777777" w:rsidR="00853CB1" w:rsidRPr="00481776" w:rsidRDefault="00853CB1" w:rsidP="00853CB1">
            <w:pPr>
              <w:jc w:val="end"/>
              <w:rPr>
                <w:color w:val="000000"/>
                <w:sz w:val="20"/>
                <w:szCs w:val="20"/>
              </w:rPr>
            </w:pPr>
            <w:r w:rsidRPr="00481776">
              <w:rPr>
                <w:color w:val="000000"/>
                <w:sz w:val="20"/>
                <w:szCs w:val="20"/>
              </w:rPr>
              <w:t>62 100 318,00</w:t>
            </w:r>
          </w:p>
          <w:p w14:paraId="333A5393" w14:textId="04794992" w:rsidR="00A77B3E" w:rsidRPr="00F66957" w:rsidRDefault="00A77B3E">
            <w:pPr>
              <w:spacing w:before="5pt"/>
              <w:jc w:val="end"/>
              <w:rPr>
                <w:color w:val="000000"/>
                <w:sz w:val="20"/>
                <w:szCs w:val="20"/>
              </w:rPr>
            </w:pPr>
          </w:p>
        </w:tc>
      </w:tr>
      <w:tr w:rsidR="00E43E1F" w14:paraId="48099654" w14:textId="77777777" w:rsidTr="00770610">
        <w:tc>
          <w:tcPr>
            <w:tcW w:w="10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BEEC49" w14:textId="77777777" w:rsidR="00A77B3E" w:rsidRDefault="004141AE">
            <w:pPr>
              <w:spacing w:before="5pt"/>
              <w:rPr>
                <w:color w:val="000000"/>
                <w:sz w:val="20"/>
              </w:rPr>
            </w:pPr>
            <w:r>
              <w:rPr>
                <w:color w:val="000000"/>
                <w:sz w:val="20"/>
              </w:rPr>
              <w:t>II</w:t>
            </w:r>
          </w:p>
        </w:tc>
        <w:tc>
          <w:tcPr>
            <w:tcW w:w="14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7B9173" w14:textId="77777777" w:rsidR="00A77B3E" w:rsidRDefault="004141AE">
            <w:pPr>
              <w:spacing w:before="5pt"/>
              <w:rPr>
                <w:color w:val="000000"/>
                <w:sz w:val="20"/>
              </w:rPr>
            </w:pPr>
            <w:r>
              <w:rPr>
                <w:color w:val="000000"/>
                <w:sz w:val="20"/>
              </w:rPr>
              <w:t>RSO1.2</w:t>
            </w:r>
          </w:p>
        </w:tc>
        <w:tc>
          <w:tcPr>
            <w:tcW w:w="100.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87B5F4" w14:textId="77777777" w:rsidR="00A77B3E" w:rsidRDefault="004141AE">
            <w:pPr>
              <w:spacing w:before="5pt"/>
              <w:rPr>
                <w:color w:val="000000"/>
                <w:sz w:val="20"/>
              </w:rPr>
            </w:pPr>
            <w:r>
              <w:rPr>
                <w:color w:val="000000"/>
                <w:sz w:val="20"/>
              </w:rPr>
              <w:t>EFRR</w:t>
            </w:r>
          </w:p>
        </w:tc>
        <w:tc>
          <w:tcPr>
            <w:tcW w:w="12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5C2EEE" w14:textId="77777777" w:rsidR="00A77B3E" w:rsidRDefault="004141AE">
            <w:pPr>
              <w:spacing w:before="5pt"/>
              <w:rPr>
                <w:color w:val="000000"/>
                <w:sz w:val="20"/>
              </w:rPr>
            </w:pPr>
            <w:r>
              <w:rPr>
                <w:color w:val="000000"/>
                <w:sz w:val="20"/>
              </w:rPr>
              <w:t>Przejście</w:t>
            </w:r>
          </w:p>
        </w:tc>
        <w:tc>
          <w:tcPr>
            <w:tcW w:w="9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811968" w14:textId="77777777" w:rsidR="00A77B3E" w:rsidRDefault="004141AE">
            <w:pPr>
              <w:spacing w:before="5pt"/>
              <w:rPr>
                <w:color w:val="000000"/>
                <w:sz w:val="20"/>
              </w:rPr>
            </w:pPr>
            <w:r>
              <w:rPr>
                <w:color w:val="000000"/>
                <w:sz w:val="20"/>
              </w:rPr>
              <w:t>01. Dotacja</w:t>
            </w:r>
          </w:p>
        </w:tc>
        <w:tc>
          <w:tcPr>
            <w:tcW w:w="192.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EC2C52" w14:textId="77777777" w:rsidR="00770610" w:rsidRPr="00481776" w:rsidRDefault="00770610" w:rsidP="00770610">
            <w:pPr>
              <w:jc w:val="end"/>
              <w:rPr>
                <w:color w:val="000000"/>
                <w:sz w:val="20"/>
                <w:szCs w:val="20"/>
              </w:rPr>
            </w:pPr>
            <w:r w:rsidRPr="00481776">
              <w:rPr>
                <w:color w:val="000000"/>
                <w:sz w:val="20"/>
                <w:szCs w:val="20"/>
              </w:rPr>
              <w:t>124 200 638,00</w:t>
            </w:r>
          </w:p>
          <w:p w14:paraId="3EB8866B" w14:textId="3C0812FF" w:rsidR="00A77B3E" w:rsidRPr="00F66957" w:rsidRDefault="00A77B3E">
            <w:pPr>
              <w:spacing w:before="5pt"/>
              <w:jc w:val="end"/>
              <w:rPr>
                <w:color w:val="000000"/>
                <w:sz w:val="20"/>
                <w:szCs w:val="20"/>
              </w:rPr>
            </w:pPr>
          </w:p>
        </w:tc>
      </w:tr>
      <w:tr w:rsidR="00770610" w14:paraId="1185B35A" w14:textId="77777777" w:rsidTr="00481776">
        <w:tc>
          <w:tcPr>
            <w:tcW w:w="10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D8FE17" w14:textId="77777777" w:rsidR="00770610" w:rsidRDefault="00770610" w:rsidP="00770610">
            <w:pPr>
              <w:spacing w:before="5pt"/>
              <w:rPr>
                <w:color w:val="000000"/>
                <w:sz w:val="20"/>
              </w:rPr>
            </w:pPr>
            <w:r>
              <w:rPr>
                <w:color w:val="000000"/>
                <w:sz w:val="20"/>
              </w:rPr>
              <w:t>II</w:t>
            </w:r>
          </w:p>
        </w:tc>
        <w:tc>
          <w:tcPr>
            <w:tcW w:w="14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88F92" w14:textId="77777777" w:rsidR="00770610" w:rsidRDefault="00770610" w:rsidP="00770610">
            <w:pPr>
              <w:spacing w:before="5pt"/>
              <w:rPr>
                <w:color w:val="000000"/>
                <w:sz w:val="20"/>
              </w:rPr>
            </w:pPr>
            <w:r>
              <w:rPr>
                <w:color w:val="000000"/>
                <w:sz w:val="20"/>
              </w:rPr>
              <w:t>RSO1.2</w:t>
            </w:r>
          </w:p>
        </w:tc>
        <w:tc>
          <w:tcPr>
            <w:tcW w:w="100.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C8BE5C" w14:textId="77777777" w:rsidR="00770610" w:rsidRDefault="00770610" w:rsidP="00770610">
            <w:pPr>
              <w:spacing w:before="5pt"/>
              <w:rPr>
                <w:color w:val="000000"/>
                <w:sz w:val="20"/>
              </w:rPr>
            </w:pPr>
            <w:r>
              <w:rPr>
                <w:color w:val="000000"/>
                <w:sz w:val="20"/>
              </w:rPr>
              <w:t>EFRR</w:t>
            </w:r>
          </w:p>
        </w:tc>
        <w:tc>
          <w:tcPr>
            <w:tcW w:w="12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3BC5F6" w14:textId="77777777" w:rsidR="00770610" w:rsidRDefault="00770610" w:rsidP="00770610">
            <w:pPr>
              <w:spacing w:before="5pt"/>
              <w:rPr>
                <w:color w:val="000000"/>
                <w:sz w:val="20"/>
              </w:rPr>
            </w:pPr>
            <w:r>
              <w:rPr>
                <w:color w:val="000000"/>
                <w:sz w:val="20"/>
              </w:rPr>
              <w:t>Regiony słabiej rozwinięte</w:t>
            </w:r>
          </w:p>
        </w:tc>
        <w:tc>
          <w:tcPr>
            <w:tcW w:w="9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262FA1" w14:textId="77777777" w:rsidR="00770610" w:rsidRDefault="00770610" w:rsidP="00770610">
            <w:pPr>
              <w:spacing w:before="5pt"/>
              <w:rPr>
                <w:color w:val="000000"/>
                <w:sz w:val="20"/>
              </w:rPr>
            </w:pPr>
            <w:r>
              <w:rPr>
                <w:color w:val="000000"/>
                <w:sz w:val="20"/>
              </w:rPr>
              <w:t>01. Dotacja</w:t>
            </w:r>
          </w:p>
        </w:tc>
        <w:tc>
          <w:tcPr>
            <w:tcW w:w="192.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FE1558" w14:textId="1CCD99E1" w:rsidR="00770610" w:rsidRPr="00481776" w:rsidRDefault="00770610" w:rsidP="00770610">
            <w:pPr>
              <w:spacing w:before="5pt"/>
              <w:jc w:val="end"/>
              <w:rPr>
                <w:color w:val="000000"/>
                <w:sz w:val="20"/>
                <w:szCs w:val="20"/>
              </w:rPr>
            </w:pPr>
            <w:r w:rsidRPr="00481776">
              <w:rPr>
                <w:color w:val="000000"/>
                <w:sz w:val="20"/>
                <w:szCs w:val="20"/>
              </w:rPr>
              <w:t>869 404 459,00</w:t>
            </w:r>
          </w:p>
        </w:tc>
      </w:tr>
      <w:tr w:rsidR="00E43E1F" w14:paraId="051812A0" w14:textId="77777777" w:rsidTr="00770610">
        <w:tc>
          <w:tcPr>
            <w:tcW w:w="10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3E4A21" w14:textId="77777777" w:rsidR="00A77B3E" w:rsidRDefault="004141AE">
            <w:pPr>
              <w:spacing w:before="5pt"/>
              <w:rPr>
                <w:color w:val="000000"/>
                <w:sz w:val="20"/>
              </w:rPr>
            </w:pPr>
            <w:r>
              <w:rPr>
                <w:color w:val="000000"/>
                <w:sz w:val="20"/>
              </w:rPr>
              <w:t>II</w:t>
            </w:r>
          </w:p>
        </w:tc>
        <w:tc>
          <w:tcPr>
            <w:tcW w:w="14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AEA3EF" w14:textId="77777777" w:rsidR="00A77B3E" w:rsidRDefault="004141AE">
            <w:pPr>
              <w:spacing w:before="5pt"/>
              <w:rPr>
                <w:color w:val="000000"/>
                <w:sz w:val="20"/>
              </w:rPr>
            </w:pPr>
            <w:r>
              <w:rPr>
                <w:color w:val="000000"/>
                <w:sz w:val="20"/>
              </w:rPr>
              <w:t>RSO1.2</w:t>
            </w:r>
          </w:p>
        </w:tc>
        <w:tc>
          <w:tcPr>
            <w:tcW w:w="100.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D400C3" w14:textId="77777777" w:rsidR="00A77B3E" w:rsidRDefault="004141AE">
            <w:pPr>
              <w:spacing w:before="5pt"/>
              <w:rPr>
                <w:color w:val="000000"/>
                <w:sz w:val="20"/>
              </w:rPr>
            </w:pPr>
            <w:r>
              <w:rPr>
                <w:color w:val="000000"/>
                <w:sz w:val="20"/>
              </w:rPr>
              <w:t>Ogółem</w:t>
            </w:r>
          </w:p>
        </w:tc>
        <w:tc>
          <w:tcPr>
            <w:tcW w:w="12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2DF2C2" w14:textId="77777777" w:rsidR="00A77B3E" w:rsidRDefault="00A77B3E">
            <w:pPr>
              <w:spacing w:before="5pt"/>
              <w:rPr>
                <w:color w:val="000000"/>
                <w:sz w:val="20"/>
              </w:rPr>
            </w:pPr>
          </w:p>
        </w:tc>
        <w:tc>
          <w:tcPr>
            <w:tcW w:w="93.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C6E5FA" w14:textId="77777777" w:rsidR="00A77B3E" w:rsidRDefault="00A77B3E">
            <w:pPr>
              <w:spacing w:before="5pt"/>
              <w:rPr>
                <w:color w:val="000000"/>
                <w:sz w:val="20"/>
              </w:rPr>
            </w:pPr>
          </w:p>
        </w:tc>
        <w:tc>
          <w:tcPr>
            <w:tcW w:w="192.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3175AA" w14:textId="77777777" w:rsidR="00F66957" w:rsidRPr="00EF3BA4" w:rsidRDefault="00F66957" w:rsidP="00F66957">
            <w:pPr>
              <w:jc w:val="end"/>
              <w:rPr>
                <w:color w:val="000000"/>
                <w:sz w:val="20"/>
                <w:szCs w:val="20"/>
              </w:rPr>
            </w:pPr>
            <w:r w:rsidRPr="00EF3BA4">
              <w:rPr>
                <w:color w:val="000000"/>
                <w:sz w:val="20"/>
                <w:szCs w:val="20"/>
              </w:rPr>
              <w:t>1 055 705 415,00</w:t>
            </w:r>
          </w:p>
          <w:p w14:paraId="7D717811" w14:textId="16950D08" w:rsidR="00A77B3E" w:rsidRDefault="00A77B3E">
            <w:pPr>
              <w:spacing w:before="5pt"/>
              <w:jc w:val="end"/>
              <w:rPr>
                <w:color w:val="000000"/>
                <w:sz w:val="20"/>
              </w:rPr>
            </w:pPr>
          </w:p>
        </w:tc>
      </w:tr>
    </w:tbl>
    <w:p w14:paraId="078F2DB7" w14:textId="77777777" w:rsidR="00A77B3E" w:rsidRDefault="00A77B3E">
      <w:pPr>
        <w:spacing w:before="5pt"/>
        <w:rPr>
          <w:color w:val="000000"/>
          <w:sz w:val="20"/>
        </w:rPr>
      </w:pPr>
    </w:p>
    <w:p w14:paraId="1AD971B1" w14:textId="77777777" w:rsidR="00A77B3E" w:rsidRPr="007F3725" w:rsidRDefault="004141AE">
      <w:pPr>
        <w:pStyle w:val="Nagwek5"/>
        <w:spacing w:before="5pt" w:after="0pt"/>
        <w:rPr>
          <w:b w:val="0"/>
          <w:i w:val="0"/>
          <w:color w:val="000000"/>
          <w:sz w:val="24"/>
          <w:lang w:val="pl-PL"/>
        </w:rPr>
      </w:pPr>
      <w:bookmarkStart w:id="37" w:name="_Toc210313286"/>
      <w:r w:rsidRPr="007F3725">
        <w:rPr>
          <w:b w:val="0"/>
          <w:i w:val="0"/>
          <w:color w:val="000000"/>
          <w:sz w:val="24"/>
          <w:lang w:val="pl-PL"/>
        </w:rPr>
        <w:t>Tabela 6: Wymiar 3 – terytorialny mechanizm realizacji i ukierunkowanie terytorialne</w:t>
      </w:r>
      <w:bookmarkEnd w:id="37"/>
    </w:p>
    <w:p w14:paraId="22EB4D39"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866"/>
        <w:gridCol w:w="2625"/>
        <w:gridCol w:w="1817"/>
        <w:gridCol w:w="2197"/>
        <w:gridCol w:w="3207"/>
        <w:gridCol w:w="3460"/>
      </w:tblGrid>
      <w:tr w:rsidR="00E43E1F" w14:paraId="4BD87C31" w14:textId="77777777" w:rsidTr="000E5E4F">
        <w:tc>
          <w:tcPr>
            <w:tcW w:w="93.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FE46D8" w14:textId="77777777" w:rsidR="00A77B3E" w:rsidRDefault="004141AE">
            <w:pPr>
              <w:spacing w:before="5pt"/>
              <w:jc w:val="center"/>
              <w:rPr>
                <w:color w:val="000000"/>
                <w:sz w:val="20"/>
              </w:rPr>
            </w:pPr>
            <w:r>
              <w:rPr>
                <w:color w:val="000000"/>
                <w:sz w:val="20"/>
              </w:rPr>
              <w:t>Priorytet</w:t>
            </w:r>
          </w:p>
        </w:tc>
        <w:tc>
          <w:tcPr>
            <w:tcW w:w="131.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F09CB8" w14:textId="77777777" w:rsidR="00A77B3E" w:rsidRDefault="004141AE">
            <w:pPr>
              <w:spacing w:before="5pt"/>
              <w:jc w:val="center"/>
              <w:rPr>
                <w:color w:val="000000"/>
                <w:sz w:val="20"/>
              </w:rPr>
            </w:pPr>
            <w:r>
              <w:rPr>
                <w:color w:val="000000"/>
                <w:sz w:val="20"/>
              </w:rPr>
              <w:t>Cel szczegółowy</w:t>
            </w:r>
          </w:p>
        </w:tc>
        <w:tc>
          <w:tcPr>
            <w:tcW w:w="9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B906ED" w14:textId="77777777" w:rsidR="00A77B3E" w:rsidRDefault="004141AE">
            <w:pPr>
              <w:spacing w:before="5pt"/>
              <w:jc w:val="center"/>
              <w:rPr>
                <w:color w:val="000000"/>
                <w:sz w:val="20"/>
              </w:rPr>
            </w:pPr>
            <w:r>
              <w:rPr>
                <w:color w:val="000000"/>
                <w:sz w:val="20"/>
              </w:rPr>
              <w:t>Fundusz</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A4B81E5" w14:textId="77777777" w:rsidR="00A77B3E" w:rsidRDefault="004141AE">
            <w:pPr>
              <w:spacing w:before="5pt"/>
              <w:jc w:val="center"/>
              <w:rPr>
                <w:color w:val="000000"/>
                <w:sz w:val="20"/>
              </w:rPr>
            </w:pPr>
            <w:r>
              <w:rPr>
                <w:color w:val="000000"/>
                <w:sz w:val="20"/>
              </w:rPr>
              <w:t>Kategoria regionu</w:t>
            </w:r>
          </w:p>
        </w:tc>
        <w:tc>
          <w:tcPr>
            <w:tcW w:w="16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C31930" w14:textId="77777777" w:rsidR="00A77B3E" w:rsidRDefault="004141AE">
            <w:pPr>
              <w:spacing w:before="5pt"/>
              <w:jc w:val="center"/>
              <w:rPr>
                <w:color w:val="000000"/>
                <w:sz w:val="20"/>
              </w:rPr>
            </w:pPr>
            <w:r>
              <w:rPr>
                <w:color w:val="000000"/>
                <w:sz w:val="20"/>
              </w:rPr>
              <w:t>Kod</w:t>
            </w:r>
          </w:p>
        </w:tc>
        <w:tc>
          <w:tcPr>
            <w:tcW w:w="17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AA2EF6" w14:textId="77777777" w:rsidR="00A77B3E" w:rsidRDefault="004141AE">
            <w:pPr>
              <w:spacing w:before="5pt"/>
              <w:jc w:val="center"/>
              <w:rPr>
                <w:color w:val="000000"/>
                <w:sz w:val="20"/>
              </w:rPr>
            </w:pPr>
            <w:r>
              <w:rPr>
                <w:color w:val="000000"/>
                <w:sz w:val="20"/>
              </w:rPr>
              <w:t>Kwota (w EUR)</w:t>
            </w:r>
          </w:p>
        </w:tc>
      </w:tr>
      <w:tr w:rsidR="000E5E4F" w14:paraId="13385688" w14:textId="77777777" w:rsidTr="00481776">
        <w:tc>
          <w:tcPr>
            <w:tcW w:w="93.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214223" w14:textId="77777777" w:rsidR="000E5E4F" w:rsidRDefault="000E5E4F" w:rsidP="000E5E4F">
            <w:pPr>
              <w:spacing w:before="5pt"/>
              <w:rPr>
                <w:color w:val="000000"/>
                <w:sz w:val="20"/>
              </w:rPr>
            </w:pPr>
            <w:r>
              <w:rPr>
                <w:color w:val="000000"/>
                <w:sz w:val="20"/>
              </w:rPr>
              <w:t>II</w:t>
            </w:r>
          </w:p>
        </w:tc>
        <w:tc>
          <w:tcPr>
            <w:tcW w:w="131.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F3067D" w14:textId="77777777" w:rsidR="000E5E4F" w:rsidRDefault="000E5E4F" w:rsidP="000E5E4F">
            <w:pPr>
              <w:spacing w:before="5pt"/>
              <w:rPr>
                <w:color w:val="000000"/>
                <w:sz w:val="20"/>
              </w:rPr>
            </w:pPr>
            <w:r>
              <w:rPr>
                <w:color w:val="000000"/>
                <w:sz w:val="20"/>
              </w:rPr>
              <w:t>RSO1.2</w:t>
            </w:r>
          </w:p>
        </w:tc>
        <w:tc>
          <w:tcPr>
            <w:tcW w:w="9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4CD814" w14:textId="77777777" w:rsidR="000E5E4F" w:rsidRDefault="000E5E4F" w:rsidP="000E5E4F">
            <w:pPr>
              <w:spacing w:before="5pt"/>
              <w:rPr>
                <w:color w:val="000000"/>
                <w:sz w:val="20"/>
              </w:rPr>
            </w:pPr>
            <w:r>
              <w:rPr>
                <w:color w:val="000000"/>
                <w:sz w:val="20"/>
              </w:rPr>
              <w:t>EFRR</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0A5BF9" w14:textId="77777777" w:rsidR="000E5E4F" w:rsidRDefault="000E5E4F" w:rsidP="000E5E4F">
            <w:pPr>
              <w:spacing w:before="5pt"/>
              <w:rPr>
                <w:color w:val="000000"/>
                <w:sz w:val="20"/>
              </w:rPr>
            </w:pPr>
            <w:r>
              <w:rPr>
                <w:color w:val="000000"/>
                <w:sz w:val="20"/>
              </w:rPr>
              <w:t>Lepiej rozwinięte</w:t>
            </w:r>
          </w:p>
        </w:tc>
        <w:tc>
          <w:tcPr>
            <w:tcW w:w="16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7717BA" w14:textId="77777777" w:rsidR="000E5E4F" w:rsidRPr="007F3725" w:rsidRDefault="000E5E4F" w:rsidP="000E5E4F">
            <w:pPr>
              <w:spacing w:before="5pt"/>
              <w:rPr>
                <w:color w:val="000000"/>
                <w:sz w:val="20"/>
                <w:lang w:val="pl-PL"/>
              </w:rPr>
            </w:pPr>
            <w:r w:rsidRPr="007F3725">
              <w:rPr>
                <w:color w:val="000000"/>
                <w:sz w:val="20"/>
                <w:lang w:val="pl-PL"/>
              </w:rPr>
              <w:t>33. Inne podejścia – brak ukierunkowania terytorialnego</w:t>
            </w:r>
          </w:p>
        </w:tc>
        <w:tc>
          <w:tcPr>
            <w:tcW w:w="173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55D62438" w14:textId="6F219989" w:rsidR="000E5E4F" w:rsidRPr="00481776" w:rsidRDefault="000E5E4F" w:rsidP="000E5E4F">
            <w:pPr>
              <w:spacing w:before="5pt"/>
              <w:jc w:val="end"/>
              <w:rPr>
                <w:color w:val="000000"/>
                <w:sz w:val="20"/>
                <w:szCs w:val="20"/>
              </w:rPr>
            </w:pPr>
            <w:r w:rsidRPr="00481776">
              <w:rPr>
                <w:color w:val="000000"/>
                <w:sz w:val="20"/>
                <w:szCs w:val="20"/>
              </w:rPr>
              <w:t>62 100 318,00</w:t>
            </w:r>
          </w:p>
        </w:tc>
      </w:tr>
      <w:tr w:rsidR="000E5E4F" w14:paraId="7599712B" w14:textId="77777777" w:rsidTr="00481776">
        <w:tc>
          <w:tcPr>
            <w:tcW w:w="93.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5C5F3E" w14:textId="77777777" w:rsidR="000E5E4F" w:rsidRDefault="000E5E4F" w:rsidP="000E5E4F">
            <w:pPr>
              <w:spacing w:before="5pt"/>
              <w:rPr>
                <w:color w:val="000000"/>
                <w:sz w:val="20"/>
              </w:rPr>
            </w:pPr>
            <w:r>
              <w:rPr>
                <w:color w:val="000000"/>
                <w:sz w:val="20"/>
              </w:rPr>
              <w:t>II</w:t>
            </w:r>
          </w:p>
        </w:tc>
        <w:tc>
          <w:tcPr>
            <w:tcW w:w="131.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BEC46F" w14:textId="77777777" w:rsidR="000E5E4F" w:rsidRDefault="000E5E4F" w:rsidP="000E5E4F">
            <w:pPr>
              <w:spacing w:before="5pt"/>
              <w:rPr>
                <w:color w:val="000000"/>
                <w:sz w:val="20"/>
              </w:rPr>
            </w:pPr>
            <w:r>
              <w:rPr>
                <w:color w:val="000000"/>
                <w:sz w:val="20"/>
              </w:rPr>
              <w:t>RSO1.2</w:t>
            </w:r>
          </w:p>
        </w:tc>
        <w:tc>
          <w:tcPr>
            <w:tcW w:w="9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2BA5A" w14:textId="77777777" w:rsidR="000E5E4F" w:rsidRDefault="000E5E4F" w:rsidP="000E5E4F">
            <w:pPr>
              <w:spacing w:before="5pt"/>
              <w:rPr>
                <w:color w:val="000000"/>
                <w:sz w:val="20"/>
              </w:rPr>
            </w:pPr>
            <w:r>
              <w:rPr>
                <w:color w:val="000000"/>
                <w:sz w:val="20"/>
              </w:rPr>
              <w:t>EFRR</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33FB57" w14:textId="77777777" w:rsidR="000E5E4F" w:rsidRDefault="000E5E4F" w:rsidP="000E5E4F">
            <w:pPr>
              <w:spacing w:before="5pt"/>
              <w:rPr>
                <w:color w:val="000000"/>
                <w:sz w:val="20"/>
              </w:rPr>
            </w:pPr>
            <w:r>
              <w:rPr>
                <w:color w:val="000000"/>
                <w:sz w:val="20"/>
              </w:rPr>
              <w:t>Przejście</w:t>
            </w:r>
          </w:p>
        </w:tc>
        <w:tc>
          <w:tcPr>
            <w:tcW w:w="16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3E20FC" w14:textId="77777777" w:rsidR="000E5E4F" w:rsidRPr="007F3725" w:rsidRDefault="000E5E4F" w:rsidP="000E5E4F">
            <w:pPr>
              <w:spacing w:before="5pt"/>
              <w:rPr>
                <w:color w:val="000000"/>
                <w:sz w:val="20"/>
                <w:lang w:val="pl-PL"/>
              </w:rPr>
            </w:pPr>
            <w:r w:rsidRPr="007F3725">
              <w:rPr>
                <w:color w:val="000000"/>
                <w:sz w:val="20"/>
                <w:lang w:val="pl-PL"/>
              </w:rPr>
              <w:t>33. Inne podejścia – brak ukierunkowania terytorialnego</w:t>
            </w:r>
          </w:p>
        </w:tc>
        <w:tc>
          <w:tcPr>
            <w:tcW w:w="173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5B8417FF" w14:textId="770C0E5C" w:rsidR="000E5E4F" w:rsidRPr="00481776" w:rsidRDefault="000E5E4F" w:rsidP="000E5E4F">
            <w:pPr>
              <w:spacing w:before="5pt"/>
              <w:jc w:val="end"/>
              <w:rPr>
                <w:color w:val="000000"/>
                <w:sz w:val="20"/>
                <w:szCs w:val="20"/>
              </w:rPr>
            </w:pPr>
            <w:r w:rsidRPr="00481776">
              <w:rPr>
                <w:color w:val="000000"/>
                <w:sz w:val="20"/>
                <w:szCs w:val="20"/>
              </w:rPr>
              <w:t>124 200 638,00</w:t>
            </w:r>
          </w:p>
        </w:tc>
      </w:tr>
      <w:tr w:rsidR="000E5E4F" w14:paraId="78248074" w14:textId="77777777" w:rsidTr="00481776">
        <w:tc>
          <w:tcPr>
            <w:tcW w:w="93.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976F2A" w14:textId="77777777" w:rsidR="000E5E4F" w:rsidRDefault="000E5E4F" w:rsidP="000E5E4F">
            <w:pPr>
              <w:spacing w:before="5pt"/>
              <w:rPr>
                <w:color w:val="000000"/>
                <w:sz w:val="20"/>
              </w:rPr>
            </w:pPr>
            <w:r>
              <w:rPr>
                <w:color w:val="000000"/>
                <w:sz w:val="20"/>
              </w:rPr>
              <w:t>II</w:t>
            </w:r>
          </w:p>
        </w:tc>
        <w:tc>
          <w:tcPr>
            <w:tcW w:w="131.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907181" w14:textId="77777777" w:rsidR="000E5E4F" w:rsidRDefault="000E5E4F" w:rsidP="000E5E4F">
            <w:pPr>
              <w:spacing w:before="5pt"/>
              <w:rPr>
                <w:color w:val="000000"/>
                <w:sz w:val="20"/>
              </w:rPr>
            </w:pPr>
            <w:r>
              <w:rPr>
                <w:color w:val="000000"/>
                <w:sz w:val="20"/>
              </w:rPr>
              <w:t>RSO1.2</w:t>
            </w:r>
          </w:p>
        </w:tc>
        <w:tc>
          <w:tcPr>
            <w:tcW w:w="9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5F3422" w14:textId="77777777" w:rsidR="000E5E4F" w:rsidRDefault="000E5E4F" w:rsidP="000E5E4F">
            <w:pPr>
              <w:spacing w:before="5pt"/>
              <w:rPr>
                <w:color w:val="000000"/>
                <w:sz w:val="20"/>
              </w:rPr>
            </w:pPr>
            <w:r>
              <w:rPr>
                <w:color w:val="000000"/>
                <w:sz w:val="20"/>
              </w:rPr>
              <w:t>EFRR</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5FE720" w14:textId="77777777" w:rsidR="000E5E4F" w:rsidRDefault="000E5E4F" w:rsidP="000E5E4F">
            <w:pPr>
              <w:spacing w:before="5pt"/>
              <w:rPr>
                <w:color w:val="000000"/>
                <w:sz w:val="20"/>
              </w:rPr>
            </w:pPr>
            <w:r>
              <w:rPr>
                <w:color w:val="000000"/>
                <w:sz w:val="20"/>
              </w:rPr>
              <w:t>Regiony słabiej rozwinięte</w:t>
            </w:r>
          </w:p>
        </w:tc>
        <w:tc>
          <w:tcPr>
            <w:tcW w:w="16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328A3E" w14:textId="77777777" w:rsidR="000E5E4F" w:rsidRPr="007F3725" w:rsidRDefault="000E5E4F" w:rsidP="000E5E4F">
            <w:pPr>
              <w:spacing w:before="5pt"/>
              <w:rPr>
                <w:color w:val="000000"/>
                <w:sz w:val="20"/>
                <w:lang w:val="pl-PL"/>
              </w:rPr>
            </w:pPr>
            <w:r w:rsidRPr="007F3725">
              <w:rPr>
                <w:color w:val="000000"/>
                <w:sz w:val="20"/>
                <w:lang w:val="pl-PL"/>
              </w:rPr>
              <w:t>33. Inne podejścia – brak ukierunkowania terytorialnego</w:t>
            </w:r>
          </w:p>
        </w:tc>
        <w:tc>
          <w:tcPr>
            <w:tcW w:w="173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74EE61A2" w14:textId="248FC759" w:rsidR="000E5E4F" w:rsidRPr="00481776" w:rsidRDefault="000E5E4F" w:rsidP="000E5E4F">
            <w:pPr>
              <w:spacing w:before="5pt"/>
              <w:jc w:val="end"/>
              <w:rPr>
                <w:color w:val="000000"/>
                <w:sz w:val="20"/>
                <w:szCs w:val="20"/>
              </w:rPr>
            </w:pPr>
            <w:r w:rsidRPr="00481776">
              <w:rPr>
                <w:color w:val="000000"/>
                <w:sz w:val="20"/>
                <w:szCs w:val="20"/>
              </w:rPr>
              <w:t>869 404 459,00</w:t>
            </w:r>
          </w:p>
        </w:tc>
      </w:tr>
      <w:tr w:rsidR="00E43E1F" w14:paraId="6F39EB4E" w14:textId="77777777" w:rsidTr="000E5E4F">
        <w:tc>
          <w:tcPr>
            <w:tcW w:w="93.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60E50B" w14:textId="77777777" w:rsidR="00A77B3E" w:rsidRDefault="004141AE">
            <w:pPr>
              <w:spacing w:before="5pt"/>
              <w:rPr>
                <w:color w:val="000000"/>
                <w:sz w:val="20"/>
              </w:rPr>
            </w:pPr>
            <w:r>
              <w:rPr>
                <w:color w:val="000000"/>
                <w:sz w:val="20"/>
              </w:rPr>
              <w:t>II</w:t>
            </w:r>
          </w:p>
        </w:tc>
        <w:tc>
          <w:tcPr>
            <w:tcW w:w="131.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3F970F" w14:textId="77777777" w:rsidR="00A77B3E" w:rsidRDefault="004141AE">
            <w:pPr>
              <w:spacing w:before="5pt"/>
              <w:rPr>
                <w:color w:val="000000"/>
                <w:sz w:val="20"/>
              </w:rPr>
            </w:pPr>
            <w:r>
              <w:rPr>
                <w:color w:val="000000"/>
                <w:sz w:val="20"/>
              </w:rPr>
              <w:t>RSO1.2</w:t>
            </w:r>
          </w:p>
        </w:tc>
        <w:tc>
          <w:tcPr>
            <w:tcW w:w="9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92FFE8" w14:textId="77777777" w:rsidR="00A77B3E" w:rsidRDefault="004141AE">
            <w:pPr>
              <w:spacing w:before="5pt"/>
              <w:rPr>
                <w:color w:val="000000"/>
                <w:sz w:val="20"/>
              </w:rPr>
            </w:pPr>
            <w:r>
              <w:rPr>
                <w:color w:val="000000"/>
                <w:sz w:val="20"/>
              </w:rPr>
              <w:t>Ogółem</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701882" w14:textId="77777777" w:rsidR="00A77B3E" w:rsidRDefault="00A77B3E">
            <w:pPr>
              <w:spacing w:before="5pt"/>
              <w:rPr>
                <w:color w:val="000000"/>
                <w:sz w:val="20"/>
              </w:rPr>
            </w:pPr>
          </w:p>
        </w:tc>
        <w:tc>
          <w:tcPr>
            <w:tcW w:w="16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691A08" w14:textId="77777777" w:rsidR="00A77B3E" w:rsidRDefault="00A77B3E">
            <w:pPr>
              <w:spacing w:before="5pt"/>
              <w:rPr>
                <w:color w:val="000000"/>
                <w:sz w:val="20"/>
              </w:rPr>
            </w:pPr>
          </w:p>
        </w:tc>
        <w:tc>
          <w:tcPr>
            <w:tcW w:w="173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6BA30D" w14:textId="77777777" w:rsidR="00F66957" w:rsidRPr="00EF3BA4" w:rsidRDefault="00F66957" w:rsidP="00F66957">
            <w:pPr>
              <w:jc w:val="end"/>
              <w:rPr>
                <w:color w:val="000000"/>
                <w:sz w:val="20"/>
                <w:szCs w:val="20"/>
              </w:rPr>
            </w:pPr>
            <w:r w:rsidRPr="00EF3BA4">
              <w:rPr>
                <w:color w:val="000000"/>
                <w:sz w:val="20"/>
                <w:szCs w:val="20"/>
              </w:rPr>
              <w:t>1 055 705 415,00</w:t>
            </w:r>
          </w:p>
          <w:p w14:paraId="1118607A" w14:textId="3ADF78C6" w:rsidR="00A77B3E" w:rsidRDefault="00A77B3E">
            <w:pPr>
              <w:spacing w:before="5pt"/>
              <w:jc w:val="end"/>
              <w:rPr>
                <w:color w:val="000000"/>
                <w:sz w:val="20"/>
              </w:rPr>
            </w:pPr>
          </w:p>
        </w:tc>
      </w:tr>
    </w:tbl>
    <w:p w14:paraId="1C04F803" w14:textId="77777777" w:rsidR="00A77B3E" w:rsidRDefault="00A77B3E">
      <w:pPr>
        <w:spacing w:before="5pt"/>
        <w:rPr>
          <w:color w:val="000000"/>
          <w:sz w:val="20"/>
        </w:rPr>
      </w:pPr>
    </w:p>
    <w:p w14:paraId="05AB5B7E" w14:textId="77777777" w:rsidR="00A77B3E" w:rsidRPr="007F3725" w:rsidRDefault="004141AE">
      <w:pPr>
        <w:pStyle w:val="Nagwek5"/>
        <w:spacing w:before="5pt" w:after="0pt"/>
        <w:rPr>
          <w:b w:val="0"/>
          <w:i w:val="0"/>
          <w:color w:val="000000"/>
          <w:sz w:val="24"/>
          <w:lang w:val="pl-PL"/>
        </w:rPr>
      </w:pPr>
      <w:bookmarkStart w:id="38" w:name="_Toc210313287"/>
      <w:r w:rsidRPr="007F3725">
        <w:rPr>
          <w:b w:val="0"/>
          <w:i w:val="0"/>
          <w:color w:val="000000"/>
          <w:sz w:val="24"/>
          <w:lang w:val="pl-PL"/>
        </w:rPr>
        <w:t>Tabela 7: Wymiar 6 – dodatkowe tematy EFS+</w:t>
      </w:r>
      <w:bookmarkEnd w:id="38"/>
    </w:p>
    <w:p w14:paraId="19E1A06E"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92"/>
        <w:gridCol w:w="3645"/>
        <w:gridCol w:w="2523"/>
        <w:gridCol w:w="2874"/>
        <w:gridCol w:w="1470"/>
        <w:gridCol w:w="2068"/>
      </w:tblGrid>
      <w:tr w:rsidR="00E43E1F" w14:paraId="1444A25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D46384"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FAAAB4" w14:textId="77777777" w:rsidR="00A77B3E" w:rsidRDefault="004141AE">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7376A8"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9BFEDE"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8D83CE"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066B06" w14:textId="77777777" w:rsidR="00A77B3E" w:rsidRDefault="004141AE">
            <w:pPr>
              <w:spacing w:before="5pt"/>
              <w:jc w:val="center"/>
              <w:rPr>
                <w:color w:val="000000"/>
                <w:sz w:val="20"/>
              </w:rPr>
            </w:pPr>
            <w:r>
              <w:rPr>
                <w:color w:val="000000"/>
                <w:sz w:val="20"/>
              </w:rPr>
              <w:t>Kwota (w EUR)</w:t>
            </w:r>
          </w:p>
        </w:tc>
      </w:tr>
    </w:tbl>
    <w:p w14:paraId="2813CECD" w14:textId="77777777" w:rsidR="00A77B3E" w:rsidRDefault="00A77B3E">
      <w:pPr>
        <w:spacing w:before="5pt"/>
        <w:rPr>
          <w:color w:val="000000"/>
          <w:sz w:val="20"/>
        </w:rPr>
      </w:pPr>
    </w:p>
    <w:p w14:paraId="1AF14BFE" w14:textId="77777777" w:rsidR="00A77B3E" w:rsidRPr="007F3725" w:rsidRDefault="004141AE">
      <w:pPr>
        <w:pStyle w:val="Nagwek5"/>
        <w:spacing w:before="5pt" w:after="0pt"/>
        <w:rPr>
          <w:b w:val="0"/>
          <w:i w:val="0"/>
          <w:color w:val="000000"/>
          <w:sz w:val="24"/>
          <w:lang w:val="pl-PL"/>
        </w:rPr>
      </w:pPr>
      <w:bookmarkStart w:id="39" w:name="_Toc210313288"/>
      <w:r w:rsidRPr="007F3725">
        <w:rPr>
          <w:b w:val="0"/>
          <w:i w:val="0"/>
          <w:color w:val="000000"/>
          <w:sz w:val="24"/>
          <w:lang w:val="pl-PL"/>
        </w:rPr>
        <w:t>Tabela 8: Wymiar 7 – wymiar równouprawnienia płci w ramach EFS+*, EFRR, Funduszu Spójności i FST</w:t>
      </w:r>
      <w:bookmarkEnd w:id="39"/>
    </w:p>
    <w:p w14:paraId="35FD079F"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61"/>
        <w:gridCol w:w="2758"/>
        <w:gridCol w:w="1909"/>
        <w:gridCol w:w="2308"/>
        <w:gridCol w:w="2600"/>
        <w:gridCol w:w="3636"/>
      </w:tblGrid>
      <w:tr w:rsidR="00E43E1F" w14:paraId="0A858F29" w14:textId="77777777" w:rsidTr="000918BB">
        <w:tc>
          <w:tcPr>
            <w:tcW w:w="9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1A2904" w14:textId="77777777" w:rsidR="00A77B3E" w:rsidRDefault="004141AE">
            <w:pPr>
              <w:spacing w:before="5pt"/>
              <w:jc w:val="center"/>
              <w:rPr>
                <w:color w:val="000000"/>
                <w:sz w:val="20"/>
              </w:rPr>
            </w:pPr>
            <w:r>
              <w:rPr>
                <w:color w:val="000000"/>
                <w:sz w:val="20"/>
              </w:rPr>
              <w:t>Priorytet</w:t>
            </w:r>
          </w:p>
        </w:tc>
        <w:tc>
          <w:tcPr>
            <w:tcW w:w="13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A45884" w14:textId="77777777" w:rsidR="00A77B3E" w:rsidRDefault="004141AE">
            <w:pPr>
              <w:spacing w:before="5pt"/>
              <w:jc w:val="center"/>
              <w:rPr>
                <w:color w:val="000000"/>
                <w:sz w:val="20"/>
              </w:rPr>
            </w:pPr>
            <w:r>
              <w:rPr>
                <w:color w:val="000000"/>
                <w:sz w:val="20"/>
              </w:rPr>
              <w:t>Cel szczegółowy</w:t>
            </w:r>
          </w:p>
        </w:tc>
        <w:tc>
          <w:tcPr>
            <w:tcW w:w="9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E4A688" w14:textId="77777777" w:rsidR="00A77B3E" w:rsidRDefault="004141AE">
            <w:pPr>
              <w:spacing w:before="5pt"/>
              <w:jc w:val="center"/>
              <w:rPr>
                <w:color w:val="000000"/>
                <w:sz w:val="20"/>
              </w:rPr>
            </w:pPr>
            <w:r>
              <w:rPr>
                <w:color w:val="000000"/>
                <w:sz w:val="20"/>
              </w:rPr>
              <w:t>Fundusz</w:t>
            </w:r>
          </w:p>
        </w:tc>
        <w:tc>
          <w:tcPr>
            <w:tcW w:w="115.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D57C6E" w14:textId="77777777" w:rsidR="00A77B3E" w:rsidRDefault="004141AE">
            <w:pPr>
              <w:spacing w:before="5pt"/>
              <w:jc w:val="center"/>
              <w:rPr>
                <w:color w:val="000000"/>
                <w:sz w:val="20"/>
              </w:rPr>
            </w:pPr>
            <w:r>
              <w:rPr>
                <w:color w:val="000000"/>
                <w:sz w:val="20"/>
              </w:rPr>
              <w:t>Kategoria regionu</w:t>
            </w:r>
          </w:p>
        </w:tc>
        <w:tc>
          <w:tcPr>
            <w:tcW w:w="1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137DAD" w14:textId="77777777" w:rsidR="00A77B3E" w:rsidRDefault="004141AE">
            <w:pPr>
              <w:spacing w:before="5pt"/>
              <w:jc w:val="center"/>
              <w:rPr>
                <w:color w:val="000000"/>
                <w:sz w:val="20"/>
              </w:rPr>
            </w:pPr>
            <w:r>
              <w:rPr>
                <w:color w:val="000000"/>
                <w:sz w:val="20"/>
              </w:rPr>
              <w:t>Kod</w:t>
            </w:r>
          </w:p>
        </w:tc>
        <w:tc>
          <w:tcPr>
            <w:tcW w:w="181.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C91709" w14:textId="77777777" w:rsidR="00A77B3E" w:rsidRDefault="004141AE">
            <w:pPr>
              <w:spacing w:before="5pt"/>
              <w:jc w:val="center"/>
              <w:rPr>
                <w:color w:val="000000"/>
                <w:sz w:val="20"/>
              </w:rPr>
            </w:pPr>
            <w:r>
              <w:rPr>
                <w:color w:val="000000"/>
                <w:sz w:val="20"/>
              </w:rPr>
              <w:t>Kwota (w EUR)</w:t>
            </w:r>
          </w:p>
        </w:tc>
      </w:tr>
      <w:tr w:rsidR="000918BB" w14:paraId="1452BAD8" w14:textId="77777777" w:rsidTr="00481776">
        <w:tc>
          <w:tcPr>
            <w:tcW w:w="9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D1D809" w14:textId="77777777" w:rsidR="000918BB" w:rsidRDefault="000918BB" w:rsidP="000918BB">
            <w:pPr>
              <w:spacing w:before="5pt"/>
              <w:rPr>
                <w:color w:val="000000"/>
                <w:sz w:val="20"/>
              </w:rPr>
            </w:pPr>
            <w:r>
              <w:rPr>
                <w:color w:val="000000"/>
                <w:sz w:val="20"/>
              </w:rPr>
              <w:t>II</w:t>
            </w:r>
          </w:p>
        </w:tc>
        <w:tc>
          <w:tcPr>
            <w:tcW w:w="13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599754" w14:textId="77777777" w:rsidR="000918BB" w:rsidRDefault="000918BB" w:rsidP="000918BB">
            <w:pPr>
              <w:spacing w:before="5pt"/>
              <w:rPr>
                <w:color w:val="000000"/>
                <w:sz w:val="20"/>
              </w:rPr>
            </w:pPr>
            <w:r>
              <w:rPr>
                <w:color w:val="000000"/>
                <w:sz w:val="20"/>
              </w:rPr>
              <w:t>RSO1.2</w:t>
            </w:r>
          </w:p>
        </w:tc>
        <w:tc>
          <w:tcPr>
            <w:tcW w:w="9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0F44FD" w14:textId="77777777" w:rsidR="000918BB" w:rsidRDefault="000918BB" w:rsidP="000918BB">
            <w:pPr>
              <w:spacing w:before="5pt"/>
              <w:rPr>
                <w:color w:val="000000"/>
                <w:sz w:val="20"/>
              </w:rPr>
            </w:pPr>
            <w:r>
              <w:rPr>
                <w:color w:val="000000"/>
                <w:sz w:val="20"/>
              </w:rPr>
              <w:t>EFRR</w:t>
            </w:r>
          </w:p>
        </w:tc>
        <w:tc>
          <w:tcPr>
            <w:tcW w:w="115.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D65EB9" w14:textId="77777777" w:rsidR="000918BB" w:rsidRDefault="000918BB" w:rsidP="000918BB">
            <w:pPr>
              <w:spacing w:before="5pt"/>
              <w:rPr>
                <w:color w:val="000000"/>
                <w:sz w:val="20"/>
              </w:rPr>
            </w:pPr>
            <w:r>
              <w:rPr>
                <w:color w:val="000000"/>
                <w:sz w:val="20"/>
              </w:rPr>
              <w:t>Lepiej rozwinięte</w:t>
            </w:r>
          </w:p>
        </w:tc>
        <w:tc>
          <w:tcPr>
            <w:tcW w:w="1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FCBD9E" w14:textId="77777777" w:rsidR="000918BB" w:rsidRDefault="000918BB" w:rsidP="000918BB">
            <w:pPr>
              <w:spacing w:before="5pt"/>
              <w:rPr>
                <w:color w:val="000000"/>
                <w:sz w:val="20"/>
              </w:rPr>
            </w:pPr>
            <w:r>
              <w:rPr>
                <w:color w:val="000000"/>
                <w:sz w:val="20"/>
              </w:rPr>
              <w:t>03. Neutralność płciowa</w:t>
            </w:r>
          </w:p>
        </w:tc>
        <w:tc>
          <w:tcPr>
            <w:tcW w:w="181.8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1603369C" w14:textId="2A291CCC" w:rsidR="000918BB" w:rsidRPr="00481776" w:rsidRDefault="000918BB" w:rsidP="000918BB">
            <w:pPr>
              <w:spacing w:before="5pt"/>
              <w:jc w:val="end"/>
              <w:rPr>
                <w:color w:val="000000"/>
                <w:sz w:val="20"/>
                <w:szCs w:val="20"/>
              </w:rPr>
            </w:pPr>
            <w:r w:rsidRPr="00481776">
              <w:rPr>
                <w:color w:val="000000"/>
                <w:sz w:val="20"/>
                <w:szCs w:val="20"/>
              </w:rPr>
              <w:t>62 100 318,00</w:t>
            </w:r>
          </w:p>
        </w:tc>
      </w:tr>
      <w:tr w:rsidR="000918BB" w14:paraId="241349A5" w14:textId="77777777" w:rsidTr="00481776">
        <w:tc>
          <w:tcPr>
            <w:tcW w:w="9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D69E7A" w14:textId="77777777" w:rsidR="000918BB" w:rsidRDefault="000918BB" w:rsidP="000918BB">
            <w:pPr>
              <w:spacing w:before="5pt"/>
              <w:rPr>
                <w:color w:val="000000"/>
                <w:sz w:val="20"/>
              </w:rPr>
            </w:pPr>
            <w:r>
              <w:rPr>
                <w:color w:val="000000"/>
                <w:sz w:val="20"/>
              </w:rPr>
              <w:t>II</w:t>
            </w:r>
          </w:p>
        </w:tc>
        <w:tc>
          <w:tcPr>
            <w:tcW w:w="13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8A7606" w14:textId="77777777" w:rsidR="000918BB" w:rsidRDefault="000918BB" w:rsidP="000918BB">
            <w:pPr>
              <w:spacing w:before="5pt"/>
              <w:rPr>
                <w:color w:val="000000"/>
                <w:sz w:val="20"/>
              </w:rPr>
            </w:pPr>
            <w:r>
              <w:rPr>
                <w:color w:val="000000"/>
                <w:sz w:val="20"/>
              </w:rPr>
              <w:t>RSO1.2</w:t>
            </w:r>
          </w:p>
        </w:tc>
        <w:tc>
          <w:tcPr>
            <w:tcW w:w="9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DEBDDC" w14:textId="77777777" w:rsidR="000918BB" w:rsidRDefault="000918BB" w:rsidP="000918BB">
            <w:pPr>
              <w:spacing w:before="5pt"/>
              <w:rPr>
                <w:color w:val="000000"/>
                <w:sz w:val="20"/>
              </w:rPr>
            </w:pPr>
            <w:r>
              <w:rPr>
                <w:color w:val="000000"/>
                <w:sz w:val="20"/>
              </w:rPr>
              <w:t>EFRR</w:t>
            </w:r>
          </w:p>
        </w:tc>
        <w:tc>
          <w:tcPr>
            <w:tcW w:w="115.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26A086" w14:textId="77777777" w:rsidR="000918BB" w:rsidRDefault="000918BB" w:rsidP="000918BB">
            <w:pPr>
              <w:spacing w:before="5pt"/>
              <w:rPr>
                <w:color w:val="000000"/>
                <w:sz w:val="20"/>
              </w:rPr>
            </w:pPr>
            <w:r>
              <w:rPr>
                <w:color w:val="000000"/>
                <w:sz w:val="20"/>
              </w:rPr>
              <w:t>Przejście</w:t>
            </w:r>
          </w:p>
        </w:tc>
        <w:tc>
          <w:tcPr>
            <w:tcW w:w="1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E91B67" w14:textId="77777777" w:rsidR="000918BB" w:rsidRDefault="000918BB" w:rsidP="000918BB">
            <w:pPr>
              <w:spacing w:before="5pt"/>
              <w:rPr>
                <w:color w:val="000000"/>
                <w:sz w:val="20"/>
              </w:rPr>
            </w:pPr>
            <w:r>
              <w:rPr>
                <w:color w:val="000000"/>
                <w:sz w:val="20"/>
              </w:rPr>
              <w:t>03. Neutralność płciowa</w:t>
            </w:r>
          </w:p>
        </w:tc>
        <w:tc>
          <w:tcPr>
            <w:tcW w:w="181.8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73CD3FBE" w14:textId="064281EC" w:rsidR="000918BB" w:rsidRPr="00481776" w:rsidRDefault="000918BB" w:rsidP="000918BB">
            <w:pPr>
              <w:spacing w:before="5pt"/>
              <w:jc w:val="end"/>
              <w:rPr>
                <w:color w:val="000000"/>
                <w:sz w:val="20"/>
                <w:szCs w:val="20"/>
              </w:rPr>
            </w:pPr>
            <w:r w:rsidRPr="00481776">
              <w:rPr>
                <w:color w:val="000000"/>
                <w:sz w:val="20"/>
                <w:szCs w:val="20"/>
              </w:rPr>
              <w:t>124 200 638,00</w:t>
            </w:r>
          </w:p>
        </w:tc>
      </w:tr>
      <w:tr w:rsidR="000918BB" w14:paraId="73E1DF63" w14:textId="77777777" w:rsidTr="00481776">
        <w:tc>
          <w:tcPr>
            <w:tcW w:w="9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FD0EE5" w14:textId="77777777" w:rsidR="000918BB" w:rsidRDefault="000918BB" w:rsidP="000918BB">
            <w:pPr>
              <w:spacing w:before="5pt"/>
              <w:rPr>
                <w:color w:val="000000"/>
                <w:sz w:val="20"/>
              </w:rPr>
            </w:pPr>
            <w:r>
              <w:rPr>
                <w:color w:val="000000"/>
                <w:sz w:val="20"/>
              </w:rPr>
              <w:t>II</w:t>
            </w:r>
          </w:p>
        </w:tc>
        <w:tc>
          <w:tcPr>
            <w:tcW w:w="13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311367" w14:textId="77777777" w:rsidR="000918BB" w:rsidRDefault="000918BB" w:rsidP="000918BB">
            <w:pPr>
              <w:spacing w:before="5pt"/>
              <w:rPr>
                <w:color w:val="000000"/>
                <w:sz w:val="20"/>
              </w:rPr>
            </w:pPr>
            <w:r>
              <w:rPr>
                <w:color w:val="000000"/>
                <w:sz w:val="20"/>
              </w:rPr>
              <w:t>RSO1.2</w:t>
            </w:r>
          </w:p>
        </w:tc>
        <w:tc>
          <w:tcPr>
            <w:tcW w:w="9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C21057" w14:textId="77777777" w:rsidR="000918BB" w:rsidRDefault="000918BB" w:rsidP="000918BB">
            <w:pPr>
              <w:spacing w:before="5pt"/>
              <w:rPr>
                <w:color w:val="000000"/>
                <w:sz w:val="20"/>
              </w:rPr>
            </w:pPr>
            <w:r>
              <w:rPr>
                <w:color w:val="000000"/>
                <w:sz w:val="20"/>
              </w:rPr>
              <w:t>EFRR</w:t>
            </w:r>
          </w:p>
        </w:tc>
        <w:tc>
          <w:tcPr>
            <w:tcW w:w="115.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F99CBF" w14:textId="77777777" w:rsidR="000918BB" w:rsidRDefault="000918BB" w:rsidP="000918BB">
            <w:pPr>
              <w:spacing w:before="5pt"/>
              <w:rPr>
                <w:color w:val="000000"/>
                <w:sz w:val="20"/>
              </w:rPr>
            </w:pPr>
            <w:r>
              <w:rPr>
                <w:color w:val="000000"/>
                <w:sz w:val="20"/>
              </w:rPr>
              <w:t>Regiony słabiej rozwinięte</w:t>
            </w:r>
          </w:p>
        </w:tc>
        <w:tc>
          <w:tcPr>
            <w:tcW w:w="1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FEF545" w14:textId="77777777" w:rsidR="000918BB" w:rsidRDefault="000918BB" w:rsidP="000918BB">
            <w:pPr>
              <w:spacing w:before="5pt"/>
              <w:rPr>
                <w:color w:val="000000"/>
                <w:sz w:val="20"/>
              </w:rPr>
            </w:pPr>
            <w:r>
              <w:rPr>
                <w:color w:val="000000"/>
                <w:sz w:val="20"/>
              </w:rPr>
              <w:t>03. Neutralność płciowa</w:t>
            </w:r>
          </w:p>
        </w:tc>
        <w:tc>
          <w:tcPr>
            <w:tcW w:w="181.8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1B144683" w14:textId="407EFCF9" w:rsidR="000918BB" w:rsidRPr="00481776" w:rsidRDefault="000918BB" w:rsidP="000918BB">
            <w:pPr>
              <w:spacing w:before="5pt"/>
              <w:jc w:val="end"/>
              <w:rPr>
                <w:color w:val="000000"/>
                <w:sz w:val="20"/>
                <w:szCs w:val="20"/>
              </w:rPr>
            </w:pPr>
            <w:r w:rsidRPr="00481776">
              <w:rPr>
                <w:color w:val="000000"/>
                <w:sz w:val="20"/>
                <w:szCs w:val="20"/>
              </w:rPr>
              <w:t>869 404 459,00</w:t>
            </w:r>
          </w:p>
        </w:tc>
      </w:tr>
      <w:tr w:rsidR="00E43E1F" w14:paraId="0B932BA1" w14:textId="77777777" w:rsidTr="000918BB">
        <w:tc>
          <w:tcPr>
            <w:tcW w:w="9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43C3F7" w14:textId="77777777" w:rsidR="00A77B3E" w:rsidRDefault="004141AE">
            <w:pPr>
              <w:spacing w:before="5pt"/>
              <w:rPr>
                <w:color w:val="000000"/>
                <w:sz w:val="20"/>
              </w:rPr>
            </w:pPr>
            <w:r>
              <w:rPr>
                <w:color w:val="000000"/>
                <w:sz w:val="20"/>
              </w:rPr>
              <w:t>II</w:t>
            </w:r>
          </w:p>
        </w:tc>
        <w:tc>
          <w:tcPr>
            <w:tcW w:w="13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C19CE5" w14:textId="77777777" w:rsidR="00A77B3E" w:rsidRDefault="004141AE">
            <w:pPr>
              <w:spacing w:before="5pt"/>
              <w:rPr>
                <w:color w:val="000000"/>
                <w:sz w:val="20"/>
              </w:rPr>
            </w:pPr>
            <w:r>
              <w:rPr>
                <w:color w:val="000000"/>
                <w:sz w:val="20"/>
              </w:rPr>
              <w:t>RSO1.2</w:t>
            </w:r>
          </w:p>
        </w:tc>
        <w:tc>
          <w:tcPr>
            <w:tcW w:w="9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ACBF93" w14:textId="77777777" w:rsidR="00A77B3E" w:rsidRDefault="004141AE">
            <w:pPr>
              <w:spacing w:before="5pt"/>
              <w:rPr>
                <w:color w:val="000000"/>
                <w:sz w:val="20"/>
              </w:rPr>
            </w:pPr>
            <w:r>
              <w:rPr>
                <w:color w:val="000000"/>
                <w:sz w:val="20"/>
              </w:rPr>
              <w:t>Ogółem</w:t>
            </w:r>
          </w:p>
        </w:tc>
        <w:tc>
          <w:tcPr>
            <w:tcW w:w="115.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3E680E" w14:textId="77777777" w:rsidR="00A77B3E" w:rsidRDefault="00A77B3E">
            <w:pPr>
              <w:spacing w:before="5pt"/>
              <w:rPr>
                <w:color w:val="000000"/>
                <w:sz w:val="20"/>
              </w:rPr>
            </w:pPr>
          </w:p>
        </w:tc>
        <w:tc>
          <w:tcPr>
            <w:tcW w:w="1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2AD274" w14:textId="77777777" w:rsidR="00A77B3E" w:rsidRDefault="00A77B3E">
            <w:pPr>
              <w:spacing w:before="5pt"/>
              <w:rPr>
                <w:color w:val="000000"/>
                <w:sz w:val="20"/>
              </w:rPr>
            </w:pPr>
          </w:p>
        </w:tc>
        <w:tc>
          <w:tcPr>
            <w:tcW w:w="181.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9CE228" w14:textId="77777777" w:rsidR="00F66957" w:rsidRPr="00EF3BA4" w:rsidRDefault="00F66957" w:rsidP="00F66957">
            <w:pPr>
              <w:jc w:val="end"/>
              <w:rPr>
                <w:color w:val="000000"/>
                <w:sz w:val="20"/>
                <w:szCs w:val="20"/>
              </w:rPr>
            </w:pPr>
            <w:r w:rsidRPr="00EF3BA4">
              <w:rPr>
                <w:color w:val="000000"/>
                <w:sz w:val="20"/>
                <w:szCs w:val="20"/>
              </w:rPr>
              <w:t>1 055 705 415,00</w:t>
            </w:r>
          </w:p>
          <w:p w14:paraId="0BD87F2A" w14:textId="62BBA5CF" w:rsidR="00A77B3E" w:rsidRDefault="00A77B3E">
            <w:pPr>
              <w:spacing w:before="5pt"/>
              <w:jc w:val="end"/>
              <w:rPr>
                <w:color w:val="000000"/>
                <w:sz w:val="20"/>
              </w:rPr>
            </w:pPr>
          </w:p>
        </w:tc>
      </w:tr>
    </w:tbl>
    <w:p w14:paraId="27FD69E6" w14:textId="77777777" w:rsidR="00A77B3E" w:rsidRPr="007F3725" w:rsidRDefault="004141AE">
      <w:pPr>
        <w:spacing w:before="5pt"/>
        <w:rPr>
          <w:color w:val="000000"/>
          <w:sz w:val="20"/>
          <w:lang w:val="pl-PL"/>
        </w:rPr>
      </w:pPr>
      <w:r w:rsidRPr="007F3725">
        <w:rPr>
          <w:color w:val="000000"/>
          <w:sz w:val="20"/>
          <w:lang w:val="pl-PL"/>
        </w:rPr>
        <w:t>* Zasadniczo 40 % EFS+ przeznacza się na monitorowanie wydatków na cele związane z równością płci. 100 % ma zastosowanie w sytuacji, gdy państwo członkowskie zdecyduje się stosować art. 6 EFS+</w:t>
      </w:r>
    </w:p>
    <w:p w14:paraId="3FD46F0D" w14:textId="77777777" w:rsidR="00A77B3E" w:rsidRPr="007F3725" w:rsidRDefault="00A77B3E">
      <w:pPr>
        <w:spacing w:before="5pt"/>
        <w:rPr>
          <w:color w:val="000000"/>
          <w:sz w:val="20"/>
          <w:lang w:val="pl-PL"/>
        </w:rPr>
      </w:pPr>
    </w:p>
    <w:p w14:paraId="70C09F6E" w14:textId="60CD1995" w:rsidR="007F3725" w:rsidRDefault="004141AE">
      <w:pPr>
        <w:pStyle w:val="Nagwek2"/>
        <w:spacing w:before="5pt" w:after="0pt"/>
        <w:rPr>
          <w:rFonts w:ascii="Times New Roman" w:hAnsi="Times New Roman" w:cs="Times New Roman"/>
          <w:b w:val="0"/>
          <w:i w:val="0"/>
          <w:color w:val="000000"/>
          <w:sz w:val="20"/>
          <w:lang w:val="pl-PL"/>
        </w:rPr>
      </w:pPr>
      <w:r w:rsidRPr="007F3725">
        <w:rPr>
          <w:rFonts w:ascii="Times New Roman" w:hAnsi="Times New Roman" w:cs="Times New Roman"/>
          <w:b w:val="0"/>
          <w:i w:val="0"/>
          <w:color w:val="000000"/>
          <w:sz w:val="20"/>
          <w:lang w:val="pl-PL"/>
        </w:rPr>
        <w:br w:type="page"/>
      </w:r>
    </w:p>
    <w:p w14:paraId="375B569A" w14:textId="373F8E16" w:rsidR="007F3725" w:rsidRDefault="007F3725" w:rsidP="007F3725">
      <w:pPr>
        <w:rPr>
          <w:lang w:val="pl-PL"/>
        </w:rPr>
      </w:pPr>
    </w:p>
    <w:p w14:paraId="1C3ABAEF" w14:textId="6B0C8C53" w:rsidR="007F3725" w:rsidRDefault="007F3725" w:rsidP="007F3725">
      <w:pPr>
        <w:rPr>
          <w:lang w:val="pl-PL"/>
        </w:rPr>
      </w:pPr>
    </w:p>
    <w:p w14:paraId="7CA72264" w14:textId="50572363" w:rsidR="007F3725" w:rsidRPr="009D7A3B" w:rsidRDefault="007F3725" w:rsidP="007F3725">
      <w:pPr>
        <w:pStyle w:val="Nagwek3"/>
        <w:spacing w:before="5pt" w:after="0pt"/>
        <w:rPr>
          <w:rFonts w:ascii="Times New Roman" w:hAnsi="Times New Roman" w:cs="Times New Roman"/>
          <w:b w:val="0"/>
          <w:color w:val="000000"/>
          <w:sz w:val="24"/>
          <w:lang w:val="pl-PL"/>
        </w:rPr>
      </w:pPr>
      <w:bookmarkStart w:id="40" w:name="_Toc210313289"/>
      <w:r w:rsidRPr="00DF6295">
        <w:rPr>
          <w:rFonts w:ascii="Times New Roman" w:hAnsi="Times New Roman" w:cs="Times New Roman"/>
          <w:b w:val="0"/>
          <w:color w:val="000000"/>
          <w:sz w:val="24"/>
          <w:lang w:val="pl-PL"/>
        </w:rPr>
        <w:t xml:space="preserve">2.1.1. Priorytet: IV. </w:t>
      </w:r>
      <w:r w:rsidR="0004780A" w:rsidRPr="00DF6295">
        <w:rPr>
          <w:rFonts w:ascii="Times New Roman" w:hAnsi="Times New Roman" w:cs="Times New Roman"/>
          <w:b w:val="0"/>
          <w:color w:val="000000"/>
          <w:sz w:val="24"/>
          <w:lang w:val="pl-PL"/>
        </w:rPr>
        <w:t>Wzmocnienie cyberbezpieczeństwa oraz rozwój odpornej infrastruktury przetwarzania danych</w:t>
      </w:r>
      <w:bookmarkEnd w:id="40"/>
    </w:p>
    <w:p w14:paraId="32DF4E11" w14:textId="77777777" w:rsidR="007F3725" w:rsidRPr="009D7A3B" w:rsidRDefault="007F3725" w:rsidP="007F3725">
      <w:pPr>
        <w:spacing w:before="5pt"/>
        <w:rPr>
          <w:color w:val="000000"/>
          <w:sz w:val="0"/>
          <w:lang w:val="pl-PL"/>
        </w:rPr>
      </w:pPr>
    </w:p>
    <w:p w14:paraId="3BC29FD8" w14:textId="290EBD79" w:rsidR="007F3725" w:rsidRPr="009D7A3B" w:rsidRDefault="007F3725" w:rsidP="007F3725">
      <w:pPr>
        <w:pStyle w:val="Nagwek4"/>
        <w:spacing w:before="5pt" w:after="0pt"/>
        <w:rPr>
          <w:b w:val="0"/>
          <w:color w:val="000000"/>
          <w:sz w:val="24"/>
          <w:lang w:val="pl-PL"/>
        </w:rPr>
      </w:pPr>
      <w:bookmarkStart w:id="41" w:name="_Toc210313290"/>
      <w:r w:rsidRPr="00DF6295">
        <w:rPr>
          <w:b w:val="0"/>
          <w:color w:val="000000"/>
          <w:sz w:val="24"/>
          <w:lang w:val="pl-PL"/>
        </w:rPr>
        <w:t xml:space="preserve">2.1.1.1. Cel szczegółowy: </w:t>
      </w:r>
      <w:r w:rsidR="000770D7" w:rsidRPr="00DF6295">
        <w:rPr>
          <w:b w:val="0"/>
          <w:color w:val="000000"/>
          <w:sz w:val="24"/>
          <w:lang w:val="pl-PL"/>
        </w:rPr>
        <w:t>RSO3.3. Rozwój odpornej infrastruktury obronnej, przy priorytetowym traktowaniu infrastruktury podwójnego zastosowania, w tym w celu wspierania mobilności wojskowej w Unii, oraz zwiększanie gotowości cywilnej.</w:t>
      </w:r>
      <w:bookmarkEnd w:id="41"/>
    </w:p>
    <w:p w14:paraId="347AE7C1" w14:textId="77777777" w:rsidR="007F3725" w:rsidRPr="009D7A3B" w:rsidRDefault="007F3725" w:rsidP="007F3725">
      <w:pPr>
        <w:spacing w:before="5pt"/>
        <w:rPr>
          <w:color w:val="000000"/>
          <w:sz w:val="0"/>
          <w:lang w:val="pl-PL"/>
        </w:rPr>
      </w:pPr>
    </w:p>
    <w:p w14:paraId="6A19991F" w14:textId="77777777" w:rsidR="007F3725" w:rsidRPr="009D7A3B" w:rsidRDefault="007F3725" w:rsidP="007F3725">
      <w:pPr>
        <w:pStyle w:val="Nagwek4"/>
        <w:spacing w:before="5pt" w:after="0pt"/>
        <w:rPr>
          <w:b w:val="0"/>
          <w:color w:val="000000"/>
          <w:sz w:val="24"/>
          <w:lang w:val="pl-PL"/>
        </w:rPr>
      </w:pPr>
      <w:bookmarkStart w:id="42" w:name="_Toc210313291"/>
      <w:r w:rsidRPr="009D7A3B">
        <w:rPr>
          <w:b w:val="0"/>
          <w:color w:val="000000"/>
          <w:sz w:val="24"/>
          <w:lang w:val="pl-PL"/>
        </w:rPr>
        <w:t>2.1.1.1.1. Interwencje wspierane z Funduszy</w:t>
      </w:r>
      <w:bookmarkEnd w:id="42"/>
    </w:p>
    <w:p w14:paraId="73143B6F" w14:textId="77777777" w:rsidR="007F3725" w:rsidRPr="009D7A3B" w:rsidRDefault="007F3725" w:rsidP="007F3725">
      <w:pPr>
        <w:spacing w:before="5pt"/>
        <w:rPr>
          <w:color w:val="000000"/>
          <w:sz w:val="0"/>
          <w:lang w:val="pl-PL"/>
        </w:rPr>
      </w:pPr>
    </w:p>
    <w:p w14:paraId="6A391738" w14:textId="77777777" w:rsidR="007F3725" w:rsidRPr="009D7A3B" w:rsidRDefault="007F3725" w:rsidP="007F3725">
      <w:pPr>
        <w:spacing w:before="5pt"/>
        <w:rPr>
          <w:color w:val="000000"/>
          <w:sz w:val="0"/>
          <w:lang w:val="pl-PL"/>
        </w:rPr>
      </w:pPr>
      <w:r w:rsidRPr="009D7A3B">
        <w:rPr>
          <w:color w:val="000000"/>
          <w:lang w:val="pl-PL"/>
        </w:rPr>
        <w:t xml:space="preserve">Podstawa prawna: </w:t>
      </w:r>
      <w:r w:rsidRPr="007D6B4F">
        <w:rPr>
          <w:color w:val="000000"/>
          <w:lang w:val="pl-PL"/>
        </w:rPr>
        <w:t>art. 22 ust. 3 lit. d) ppkt (i), (iii), (iv), (v), (vi) i (vii) rozporządzenia w sprawie wspólnych przepisów</w:t>
      </w:r>
    </w:p>
    <w:p w14:paraId="2B3CAFF6" w14:textId="77777777" w:rsidR="007F3725" w:rsidRPr="009D7A3B" w:rsidRDefault="007F3725" w:rsidP="007F3725">
      <w:pPr>
        <w:pStyle w:val="Nagwek5"/>
        <w:spacing w:before="5pt" w:after="0pt"/>
        <w:rPr>
          <w:b w:val="0"/>
          <w:i w:val="0"/>
          <w:color w:val="000000"/>
          <w:sz w:val="24"/>
          <w:lang w:val="pl-PL"/>
        </w:rPr>
      </w:pPr>
      <w:bookmarkStart w:id="43" w:name="_Toc210313292"/>
      <w:r w:rsidRPr="009D7A3B">
        <w:rPr>
          <w:b w:val="0"/>
          <w:i w:val="0"/>
          <w:color w:val="000000"/>
          <w:sz w:val="24"/>
          <w:lang w:val="pl-PL"/>
        </w:rPr>
        <w:t xml:space="preserve">Powiązane rodzaje działań – </w:t>
      </w:r>
      <w:r w:rsidRPr="007D6B4F">
        <w:rPr>
          <w:b w:val="0"/>
          <w:i w:val="0"/>
          <w:color w:val="000000"/>
          <w:sz w:val="24"/>
          <w:lang w:val="pl-PL"/>
        </w:rPr>
        <w:t>art. 22 ust. 3 lit. d) pkt (i) rozporządzenia w sprawie wspólnych przepisów oraz art. 6 rozporządzenia w sprawie EFS+:</w:t>
      </w:r>
      <w:bookmarkEnd w:id="43"/>
    </w:p>
    <w:p w14:paraId="52374A6E"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CA2E1B" w14:paraId="10B5B755" w14:textId="77777777" w:rsidTr="00457586">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F448A" w14:textId="77777777" w:rsidR="007F3725" w:rsidRPr="009D7A3B" w:rsidRDefault="007F3725" w:rsidP="00457586">
            <w:pPr>
              <w:spacing w:before="5pt"/>
              <w:rPr>
                <w:color w:val="000000"/>
                <w:sz w:val="0"/>
                <w:lang w:val="pl-PL"/>
              </w:rPr>
            </w:pPr>
          </w:p>
          <w:p w14:paraId="66652F28" w14:textId="2434F080" w:rsidR="007F3725" w:rsidRDefault="007F3725" w:rsidP="00457586">
            <w:pPr>
              <w:spacing w:before="5pt"/>
              <w:rPr>
                <w:color w:val="000000"/>
                <w:lang w:val="pl-PL"/>
              </w:rPr>
            </w:pPr>
            <w:r w:rsidRPr="009D7A3B">
              <w:rPr>
                <w:color w:val="000000"/>
                <w:lang w:val="pl-PL"/>
              </w:rPr>
              <w:t>W priorytecie będą wspierane projekty o oddziaływaniu ogólnokrajowym, których produkty będą mogły być wykorzystywane lokalnie. Rozwiązania wdrażane w projektach będą realizowały założenia AIP, zwłaszcza pryncypia zawarte w dokumencie z dn. 25 listopada 2020 r.</w:t>
            </w:r>
            <w:r w:rsidR="00276BE7">
              <w:rPr>
                <w:color w:val="000000"/>
                <w:lang w:val="pl-PL"/>
              </w:rPr>
              <w:t>[1]</w:t>
            </w:r>
            <w:r w:rsidRPr="00276BE7">
              <w:rPr>
                <w:color w:val="000000"/>
                <w:lang w:val="pl-PL"/>
              </w:rPr>
              <w:t>,</w:t>
            </w:r>
            <w:r w:rsidRPr="009D7A3B">
              <w:rPr>
                <w:color w:val="000000"/>
                <w:lang w:val="pl-PL"/>
              </w:rPr>
              <w:t xml:space="preserve"> </w:t>
            </w:r>
            <w:r w:rsidR="00276BE7">
              <w:rPr>
                <w:color w:val="000000"/>
                <w:lang w:val="pl-PL"/>
              </w:rPr>
              <w:t>a także w</w:t>
            </w:r>
            <w:r w:rsidRPr="009D7A3B">
              <w:rPr>
                <w:color w:val="000000"/>
                <w:lang w:val="pl-PL"/>
              </w:rPr>
              <w:t xml:space="preserve"> Deklaracji tallińskiej, w tym domyślności cyfrowej, jednorazowości, powszechności, dostępności, otwartości, przejrzystości, domyślnej transgraniczności i interoperacyjności oraz niezawodności i bezpieczeństwa</w:t>
            </w:r>
            <w:r w:rsidR="00EE5216">
              <w:rPr>
                <w:color w:val="000000"/>
                <w:lang w:val="pl-PL"/>
              </w:rPr>
              <w:t>.</w:t>
            </w:r>
          </w:p>
          <w:p w14:paraId="52CF073E" w14:textId="77777777" w:rsidR="007F3725" w:rsidRPr="009D7A3B" w:rsidRDefault="007F3725" w:rsidP="00457586">
            <w:pPr>
              <w:spacing w:before="5pt"/>
              <w:rPr>
                <w:color w:val="000000"/>
                <w:lang w:val="pl-PL"/>
              </w:rPr>
            </w:pPr>
            <w:r w:rsidRPr="009D7A3B">
              <w:rPr>
                <w:color w:val="000000"/>
                <w:lang w:val="pl-PL"/>
              </w:rPr>
              <w:t>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14:paraId="07B9E8D3" w14:textId="3CA41CFD" w:rsidR="00EE5216" w:rsidRPr="009D7A3B" w:rsidRDefault="00EE5216" w:rsidP="00457586">
            <w:pPr>
              <w:spacing w:before="5pt"/>
              <w:rPr>
                <w:color w:val="000000"/>
                <w:lang w:val="pl-PL"/>
              </w:rPr>
            </w:pPr>
            <w:r>
              <w:rPr>
                <w:color w:val="000000"/>
                <w:lang w:val="pl-PL"/>
              </w:rPr>
              <w:t>Projekty będą wybierane w sposób konkurencyjny i niekonkurencyjny.</w:t>
            </w:r>
          </w:p>
          <w:p w14:paraId="53435CCA" w14:textId="77777777" w:rsidR="007F3725" w:rsidRPr="009D7A3B" w:rsidRDefault="007F3725" w:rsidP="00457586">
            <w:pPr>
              <w:spacing w:before="5pt"/>
              <w:rPr>
                <w:color w:val="000000"/>
                <w:lang w:val="pl-PL"/>
              </w:rPr>
            </w:pPr>
            <w:r w:rsidRPr="009D7A3B">
              <w:rPr>
                <w:color w:val="000000"/>
                <w:lang w:val="pl-PL"/>
              </w:rPr>
              <w:t xml:space="preserve">Planowany jest cross-financing, którego celem jest wsparcie kompetencji cyfrowych kadr, </w:t>
            </w:r>
            <w:r w:rsidRPr="008362FB">
              <w:rPr>
                <w:color w:val="000000"/>
                <w:lang w:val="pl-PL"/>
              </w:rPr>
              <w:t>dotyczący</w:t>
            </w:r>
            <w:r w:rsidRPr="009D7A3B">
              <w:rPr>
                <w:color w:val="000000"/>
                <w:lang w:val="pl-PL"/>
              </w:rPr>
              <w:t xml:space="preserve"> przede wszystkim działań szkoleniowych z obsługi i wykorzystywania powstałych systemów informatycznych.</w:t>
            </w:r>
          </w:p>
          <w:p w14:paraId="5A4B97F5" w14:textId="77777777" w:rsidR="007F3725" w:rsidRPr="009D7A3B" w:rsidRDefault="007F3725" w:rsidP="00457586">
            <w:pPr>
              <w:spacing w:before="5pt"/>
              <w:rPr>
                <w:color w:val="000000"/>
                <w:lang w:val="pl-PL"/>
              </w:rPr>
            </w:pPr>
            <w:r w:rsidRPr="009D7A3B">
              <w:rPr>
                <w:color w:val="000000"/>
                <w:lang w:val="pl-PL"/>
              </w:rPr>
              <w:t>Wsparcie w priorytecie będzie udzielane z uwzględnieniem przepisów materialnych i proceduralnych dotyczących pomocy publicznej, obowiązujących w dniu jego udzielenia.</w:t>
            </w:r>
          </w:p>
          <w:p w14:paraId="21118565" w14:textId="0FF74907" w:rsidR="007F3725" w:rsidRPr="009D7A3B" w:rsidRDefault="007F3725" w:rsidP="00457586">
            <w:pPr>
              <w:spacing w:before="5pt"/>
              <w:rPr>
                <w:color w:val="000000"/>
                <w:lang w:val="pl-PL"/>
              </w:rPr>
            </w:pPr>
            <w:r w:rsidRPr="009D7A3B">
              <w:rPr>
                <w:color w:val="000000"/>
                <w:lang w:val="pl-PL"/>
              </w:rPr>
              <w:t>Możliwa będzie realizacja projektów</w:t>
            </w:r>
            <w:r w:rsidR="0007498F">
              <w:rPr>
                <w:color w:val="000000"/>
                <w:lang w:val="pl-PL"/>
              </w:rPr>
              <w:t xml:space="preserve"> </w:t>
            </w:r>
            <w:r w:rsidRPr="009D7A3B">
              <w:rPr>
                <w:color w:val="000000"/>
                <w:lang w:val="pl-PL"/>
              </w:rPr>
              <w:t>w partnerstwie publiczno-prywatnym.</w:t>
            </w:r>
          </w:p>
          <w:p w14:paraId="3B13BE2F" w14:textId="77777777" w:rsidR="007F3725" w:rsidRPr="009D7A3B" w:rsidRDefault="007F3725" w:rsidP="00457586">
            <w:pPr>
              <w:spacing w:before="5pt"/>
              <w:rPr>
                <w:color w:val="000000"/>
                <w:lang w:val="pl-PL"/>
              </w:rPr>
            </w:pPr>
            <w:r w:rsidRPr="009D7A3B">
              <w:rPr>
                <w:color w:val="000000"/>
                <w:lang w:val="pl-PL"/>
              </w:rPr>
              <w:t>Wszystkie działania będą komplementarne z KPO.</w:t>
            </w:r>
          </w:p>
          <w:p w14:paraId="7F73EBF5" w14:textId="77777777" w:rsidR="007F3725" w:rsidRPr="009D7A3B" w:rsidRDefault="007F3725" w:rsidP="00457586">
            <w:pPr>
              <w:spacing w:before="5pt"/>
              <w:rPr>
                <w:color w:val="000000"/>
                <w:lang w:val="pl-PL"/>
              </w:rPr>
            </w:pPr>
            <w:r w:rsidRPr="009D7A3B">
              <w:rPr>
                <w:color w:val="000000"/>
                <w:lang w:val="pl-PL"/>
              </w:rPr>
              <w:t>Koordynacja miedzy poziomem krajowym i regionalnym będzie zapewniona przez ministra właściwego ds. informatyzacji m.in. poprzez wytyczne lub zalecenia dla wyboru projektów dla instytucji zarządzających regionalnymi programami oraz informowanie o projektach planowanych na szczeblu centralnym.</w:t>
            </w:r>
          </w:p>
          <w:p w14:paraId="6DCE779C" w14:textId="01821DF5" w:rsidR="007F3725" w:rsidRPr="009D7A3B" w:rsidRDefault="007F3725" w:rsidP="007F3725">
            <w:pPr>
              <w:spacing w:before="5pt"/>
              <w:rPr>
                <w:color w:val="000000"/>
                <w:lang w:val="pl-PL"/>
              </w:rPr>
            </w:pPr>
            <w:r>
              <w:rPr>
                <w:b/>
                <w:bCs/>
                <w:color w:val="000000"/>
                <w:lang w:val="pl-PL"/>
              </w:rPr>
              <w:t>4</w:t>
            </w:r>
            <w:r w:rsidRPr="009D7A3B">
              <w:rPr>
                <w:b/>
                <w:bCs/>
                <w:color w:val="000000"/>
                <w:lang w:val="pl-PL"/>
              </w:rPr>
              <w:t xml:space="preserve">.1: </w:t>
            </w:r>
            <w:r w:rsidR="0004780A" w:rsidRPr="0004780A">
              <w:rPr>
                <w:b/>
                <w:bCs/>
                <w:color w:val="000000"/>
                <w:lang w:val="pl-PL"/>
              </w:rPr>
              <w:t>Wzmocnienie cyberbezpieczeństwa oraz rozwój odpornej infrastruktury przetwarzania danych</w:t>
            </w:r>
          </w:p>
          <w:p w14:paraId="24CF96A2" w14:textId="162E3BBA" w:rsidR="007F3725" w:rsidRDefault="007F3725" w:rsidP="00457586">
            <w:pPr>
              <w:spacing w:before="5pt"/>
              <w:rPr>
                <w:color w:val="000000"/>
                <w:lang w:val="pl-PL"/>
              </w:rPr>
            </w:pPr>
            <w:r w:rsidRPr="009D7A3B">
              <w:rPr>
                <w:color w:val="000000"/>
                <w:lang w:val="pl-PL"/>
              </w:rPr>
              <w:t>Interwencja obejmie inwestycje zwiększające poziom bezpieczeństwa informacji poprzez wzmacnianie odporności oraz zdolności do skutecznego zapobiegania i reagowania na incydenty w systemach informacyjnych państwa oraz podmiotów mających kluczowe znaczenie dla gospodarki.</w:t>
            </w:r>
          </w:p>
          <w:p w14:paraId="147B728F" w14:textId="6CE2896B" w:rsidR="008566E5" w:rsidRDefault="00F81C13" w:rsidP="00DC2300">
            <w:pPr>
              <w:spacing w:before="5pt"/>
              <w:rPr>
                <w:rFonts w:cstheme="minorHAnsi"/>
                <w:lang w:val="pl-PL" w:eastAsia="pl-PL"/>
              </w:rPr>
            </w:pPr>
            <w:r>
              <w:rPr>
                <w:color w:val="000000"/>
                <w:lang w:val="pl-PL"/>
              </w:rPr>
              <w:lastRenderedPageBreak/>
              <w:t>Przewiduje się wsparcie</w:t>
            </w:r>
            <w:r w:rsidR="006C2627" w:rsidRPr="005F7E69">
              <w:rPr>
                <w:color w:val="000000"/>
                <w:lang w:val="pl-PL"/>
              </w:rPr>
              <w:t xml:space="preserve"> bezpiecznej, skalowalnej i odpornej infrastruktury cyfrowej, która zwiększa zarówno gotowość cywilną administracji publicznej, jak i odporność systemów istotnych dla bezpieczeństwa państwa i Unii Europejskiej</w:t>
            </w:r>
            <w:r w:rsidR="00DC2300">
              <w:rPr>
                <w:color w:val="000000"/>
                <w:lang w:val="pl-PL"/>
              </w:rPr>
              <w:t>, a także w</w:t>
            </w:r>
            <w:r w:rsidR="00DC2300" w:rsidRPr="005F7E69">
              <w:rPr>
                <w:rFonts w:cstheme="minorHAnsi"/>
                <w:lang w:val="pl-PL" w:eastAsia="pl-PL"/>
              </w:rPr>
              <w:t>zmacnianie zdolnoś</w:t>
            </w:r>
            <w:r w:rsidR="002C44A8">
              <w:rPr>
                <w:rFonts w:cstheme="minorHAnsi"/>
                <w:lang w:val="pl-PL" w:eastAsia="pl-PL"/>
              </w:rPr>
              <w:t>ci</w:t>
            </w:r>
            <w:r w:rsidR="00DC2300" w:rsidRPr="005F7E69">
              <w:rPr>
                <w:rFonts w:cstheme="minorHAnsi"/>
                <w:lang w:val="pl-PL" w:eastAsia="pl-PL"/>
              </w:rPr>
              <w:t xml:space="preserve"> państwa do</w:t>
            </w:r>
            <w:r w:rsidR="00A558F5">
              <w:rPr>
                <w:rFonts w:cstheme="minorHAnsi"/>
                <w:lang w:val="pl-PL" w:eastAsia="pl-PL"/>
              </w:rPr>
              <w:t>:</w:t>
            </w:r>
          </w:p>
          <w:p w14:paraId="506544E7" w14:textId="61ED3018" w:rsidR="008566E5" w:rsidRPr="00F725EB" w:rsidRDefault="008566E5" w:rsidP="005F7E69">
            <w:pPr>
              <w:pStyle w:val="Akapitzlist"/>
              <w:numPr>
                <w:ilvl w:val="0"/>
                <w:numId w:val="22"/>
              </w:numPr>
              <w:spacing w:before="5pt"/>
              <w:rPr>
                <w:rFonts w:cstheme="minorHAnsi"/>
                <w:lang w:val="pl-PL" w:eastAsia="pl-PL"/>
              </w:rPr>
            </w:pPr>
            <w:r w:rsidRPr="00F725EB">
              <w:rPr>
                <w:lang w:val="pl-PL"/>
              </w:rPr>
              <w:t>skutecznego zapobiegania i reagowania na incydenty w systemach przepływu informacji pomiędzy organami odpowiedzialnymi za realizację zadań z zakresu zarządzania kryzysowego, bezpieczeństwa państwa, ochrony porządku publicznego, ratownictwa, ochrony ludności i obrony cywilnej,</w:t>
            </w:r>
          </w:p>
          <w:p w14:paraId="4D505945" w14:textId="77777777" w:rsidR="00805E5F" w:rsidRDefault="00DC2300" w:rsidP="005F7E69">
            <w:pPr>
              <w:pStyle w:val="Akapitzlist"/>
              <w:numPr>
                <w:ilvl w:val="0"/>
                <w:numId w:val="22"/>
              </w:numPr>
              <w:spacing w:before="5pt"/>
              <w:rPr>
                <w:rFonts w:cstheme="minorHAnsi"/>
                <w:lang w:val="pl-PL" w:eastAsia="pl-PL"/>
              </w:rPr>
            </w:pPr>
            <w:r w:rsidRPr="005F7E69">
              <w:rPr>
                <w:rFonts w:cstheme="minorHAnsi"/>
                <w:lang w:val="pl-PL" w:eastAsia="pl-PL"/>
              </w:rPr>
              <w:t>zapewnienia ciągłości działania usług referencyjnych pozycji, nawigacji i czasu, krytycznych dla sektorów energetyki, łączności, transportu, budownictwa i bezpieczeństwa publicznego</w:t>
            </w:r>
            <w:r w:rsidR="00805E5F">
              <w:rPr>
                <w:rFonts w:cstheme="minorHAnsi"/>
                <w:lang w:val="pl-PL" w:eastAsia="pl-PL"/>
              </w:rPr>
              <w:t>,</w:t>
            </w:r>
          </w:p>
          <w:p w14:paraId="23E27800" w14:textId="6D13E688" w:rsidR="00805E5F" w:rsidRPr="00805E5F" w:rsidRDefault="00805E5F" w:rsidP="00805E5F">
            <w:pPr>
              <w:pStyle w:val="Akapitzlist"/>
              <w:numPr>
                <w:ilvl w:val="0"/>
                <w:numId w:val="22"/>
              </w:numPr>
              <w:spacing w:before="5pt"/>
              <w:rPr>
                <w:rFonts w:cstheme="minorHAnsi"/>
                <w:lang w:val="pl-PL" w:eastAsia="pl-PL"/>
              </w:rPr>
            </w:pPr>
            <w:r w:rsidRPr="00805E5F">
              <w:rPr>
                <w:rFonts w:cstheme="minorHAnsi"/>
                <w:lang w:val="pl-PL" w:eastAsia="pl-PL"/>
              </w:rPr>
              <w:t xml:space="preserve">zapewnienia skutecznego zapobiegania i reagowania na incydenty cyberbezpieczeństwa w podmiotach krajowego systemu cyberbezpieczeństwa oraz w realizacji przez te podmioty obowiązków wynikających z nowelizacji ustawy o krajowym systemie cyberbezpieczeństwa wprowadzającej wymagania Dyrektywy Parlamentu Europejskiego i Rady (UE) 2022/2555 z dnia 14 grudnia 2022 r. w sprawie środków na rzecz wysokiego wspólnego poziomu cyberbezpieczeństwa na terytorium Unii, </w:t>
            </w:r>
            <w:r w:rsidRPr="005A0241">
              <w:rPr>
                <w:rFonts w:cstheme="minorHAnsi"/>
                <w:lang w:val="pl-PL" w:eastAsia="pl-PL"/>
              </w:rPr>
              <w:t>zmieniając</w:t>
            </w:r>
            <w:r w:rsidR="005A0241">
              <w:rPr>
                <w:rFonts w:cstheme="minorHAnsi"/>
                <w:lang w:val="pl-PL" w:eastAsia="pl-PL"/>
              </w:rPr>
              <w:t>ej</w:t>
            </w:r>
            <w:r w:rsidRPr="00805E5F">
              <w:rPr>
                <w:rFonts w:cstheme="minorHAnsi"/>
                <w:lang w:val="pl-PL" w:eastAsia="pl-PL"/>
              </w:rPr>
              <w:t xml:space="preserve"> rozporządzenie (UE) nr 910/2014 i dyrektywę (UE) 2018/1972 oraz </w:t>
            </w:r>
            <w:r w:rsidRPr="005A0241">
              <w:rPr>
                <w:rFonts w:cstheme="minorHAnsi"/>
                <w:lang w:val="pl-PL" w:eastAsia="pl-PL"/>
              </w:rPr>
              <w:t>uchylając</w:t>
            </w:r>
            <w:r w:rsidR="005A0241">
              <w:rPr>
                <w:rFonts w:cstheme="minorHAnsi"/>
                <w:lang w:val="pl-PL" w:eastAsia="pl-PL"/>
              </w:rPr>
              <w:t>ej</w:t>
            </w:r>
            <w:r w:rsidRPr="00805E5F">
              <w:rPr>
                <w:rFonts w:cstheme="minorHAnsi"/>
                <w:lang w:val="pl-PL" w:eastAsia="pl-PL"/>
              </w:rPr>
              <w:t xml:space="preserve"> dyrektywę (UE) 2016/1148 (Dyrektywa NIS2),</w:t>
            </w:r>
          </w:p>
          <w:p w14:paraId="42224AF4" w14:textId="3719D382" w:rsidR="00805E5F" w:rsidRPr="00805E5F" w:rsidRDefault="00805E5F" w:rsidP="00805E5F">
            <w:pPr>
              <w:pStyle w:val="Akapitzlist"/>
              <w:numPr>
                <w:ilvl w:val="0"/>
                <w:numId w:val="22"/>
              </w:numPr>
              <w:spacing w:before="5pt"/>
              <w:rPr>
                <w:rFonts w:cstheme="minorHAnsi"/>
                <w:lang w:val="pl-PL" w:eastAsia="pl-PL"/>
              </w:rPr>
            </w:pPr>
            <w:r w:rsidRPr="00805E5F">
              <w:rPr>
                <w:rFonts w:cstheme="minorHAnsi"/>
                <w:lang w:val="pl-PL" w:eastAsia="pl-PL"/>
              </w:rPr>
              <w:t>usprawnienie mechanizmów koordynacji i zarządzania cyber</w:t>
            </w:r>
            <w:r w:rsidR="00C378D0">
              <w:rPr>
                <w:rFonts w:cstheme="minorHAnsi"/>
                <w:lang w:val="pl-PL" w:eastAsia="pl-PL"/>
              </w:rPr>
              <w:t>b</w:t>
            </w:r>
            <w:r w:rsidRPr="00805E5F">
              <w:rPr>
                <w:rFonts w:cstheme="minorHAnsi"/>
                <w:lang w:val="pl-PL" w:eastAsia="pl-PL"/>
              </w:rPr>
              <w:t xml:space="preserve">ezpieczeństwem na poziomie krajowym w zakresie zapewnienia poprawy odporności i bezpieczeństwa państwa, </w:t>
            </w:r>
          </w:p>
          <w:p w14:paraId="24B641B7" w14:textId="295A840F" w:rsidR="00DC2300" w:rsidRPr="00805E5F" w:rsidRDefault="00805E5F" w:rsidP="00805E5F">
            <w:pPr>
              <w:pStyle w:val="Akapitzlist"/>
              <w:numPr>
                <w:ilvl w:val="0"/>
                <w:numId w:val="22"/>
              </w:numPr>
              <w:spacing w:before="5pt"/>
              <w:rPr>
                <w:rFonts w:cstheme="minorHAnsi"/>
                <w:lang w:val="pl-PL" w:eastAsia="pl-PL"/>
              </w:rPr>
            </w:pPr>
            <w:r w:rsidRPr="00805E5F">
              <w:rPr>
                <w:rFonts w:cstheme="minorHAnsi"/>
                <w:lang w:val="pl-PL" w:eastAsia="pl-PL"/>
              </w:rPr>
              <w:t>zapewnienia bezpieczeństwa danych z kluczowych rejestrów i systemów, które wykorzystywane są przez administrację publiczną i obywateli</w:t>
            </w:r>
            <w:r w:rsidR="00DC2300" w:rsidRPr="00805E5F">
              <w:rPr>
                <w:rFonts w:cstheme="minorHAnsi"/>
                <w:lang w:val="pl-PL" w:eastAsia="pl-PL"/>
              </w:rPr>
              <w:t>.</w:t>
            </w:r>
          </w:p>
          <w:p w14:paraId="57FA922A" w14:textId="72D8602F" w:rsidR="00336BCF" w:rsidRPr="005F7E69" w:rsidRDefault="00336BCF" w:rsidP="00DC2300">
            <w:pPr>
              <w:spacing w:before="5pt"/>
              <w:rPr>
                <w:rFonts w:cstheme="minorHAnsi"/>
                <w:lang w:val="pl-PL" w:eastAsia="pl-PL"/>
              </w:rPr>
            </w:pPr>
            <w:r>
              <w:rPr>
                <w:rFonts w:cstheme="minorHAnsi"/>
                <w:lang w:val="pl-PL" w:eastAsia="pl-PL"/>
              </w:rPr>
              <w:t>Zakłada się realizację p</w:t>
            </w:r>
            <w:r w:rsidR="00DC2300">
              <w:rPr>
                <w:rFonts w:cstheme="minorHAnsi"/>
                <w:lang w:val="pl-PL" w:eastAsia="pl-PL"/>
              </w:rPr>
              <w:t>rojekt</w:t>
            </w:r>
            <w:r>
              <w:rPr>
                <w:rFonts w:cstheme="minorHAnsi"/>
                <w:lang w:val="pl-PL" w:eastAsia="pl-PL"/>
              </w:rPr>
              <w:t>ów, które</w:t>
            </w:r>
            <w:r w:rsidR="00DC2300">
              <w:rPr>
                <w:rFonts w:cstheme="minorHAnsi"/>
                <w:lang w:val="pl-PL" w:eastAsia="pl-PL"/>
              </w:rPr>
              <w:t xml:space="preserve"> </w:t>
            </w:r>
            <w:r>
              <w:rPr>
                <w:rFonts w:cstheme="minorHAnsi"/>
                <w:lang w:val="pl-PL" w:eastAsia="pl-PL"/>
              </w:rPr>
              <w:t>z</w:t>
            </w:r>
            <w:r w:rsidR="00DC2300" w:rsidRPr="00DC2300">
              <w:rPr>
                <w:rFonts w:cstheme="minorHAnsi"/>
                <w:lang w:val="pl-PL" w:eastAsia="pl-PL"/>
              </w:rPr>
              <w:t xml:space="preserve">apewnią wsparcie dla samorządów w zakresie </w:t>
            </w:r>
            <w:r w:rsidR="00E31575">
              <w:rPr>
                <w:rFonts w:cstheme="minorHAnsi"/>
                <w:lang w:val="pl-PL" w:eastAsia="pl-PL"/>
              </w:rPr>
              <w:t xml:space="preserve">budowy kompetencji i zdolności w zakresie cyberbezpieczeństwa oraz </w:t>
            </w:r>
            <w:r w:rsidR="00DC2300" w:rsidRPr="00DC2300">
              <w:rPr>
                <w:rFonts w:cstheme="minorHAnsi"/>
                <w:lang w:val="pl-PL" w:eastAsia="pl-PL"/>
              </w:rPr>
              <w:t>monitorowania i reagowania na incydenty cyberbezpieczeństwa</w:t>
            </w:r>
            <w:r w:rsidRPr="00336BCF">
              <w:rPr>
                <w:rFonts w:cstheme="minorHAnsi"/>
                <w:lang w:val="pl-PL" w:eastAsia="pl-PL"/>
              </w:rPr>
              <w:t>.</w:t>
            </w:r>
          </w:p>
          <w:p w14:paraId="31D98A60" w14:textId="3B3525D5" w:rsidR="006C2627" w:rsidRDefault="00F81C13" w:rsidP="00CB645E">
            <w:pPr>
              <w:spacing w:before="5pt"/>
              <w:rPr>
                <w:color w:val="000000"/>
                <w:lang w:val="pl-PL"/>
              </w:rPr>
            </w:pPr>
            <w:r>
              <w:rPr>
                <w:color w:val="000000"/>
                <w:lang w:val="pl-PL"/>
              </w:rPr>
              <w:t xml:space="preserve">Planowana jest realizacja </w:t>
            </w:r>
            <w:r w:rsidR="004B6BB6">
              <w:rPr>
                <w:color w:val="000000"/>
                <w:lang w:val="pl-PL"/>
              </w:rPr>
              <w:t>projektów dotyczących budowy centrów przetwarzania danych</w:t>
            </w:r>
            <w:r w:rsidR="004B6BB6" w:rsidRPr="004B6BB6">
              <w:rPr>
                <w:color w:val="000000"/>
                <w:lang w:val="pl-PL"/>
              </w:rPr>
              <w:t>, któr</w:t>
            </w:r>
            <w:r w:rsidR="004B6BB6">
              <w:rPr>
                <w:color w:val="000000"/>
                <w:lang w:val="pl-PL"/>
              </w:rPr>
              <w:t xml:space="preserve">e w sposób </w:t>
            </w:r>
            <w:r w:rsidR="004B6BB6" w:rsidRPr="004B6BB6">
              <w:rPr>
                <w:color w:val="000000"/>
                <w:lang w:val="pl-PL"/>
              </w:rPr>
              <w:t>istot</w:t>
            </w:r>
            <w:r w:rsidR="004B6BB6">
              <w:rPr>
                <w:color w:val="000000"/>
                <w:lang w:val="pl-PL"/>
              </w:rPr>
              <w:t>ny</w:t>
            </w:r>
            <w:r w:rsidR="004B6BB6" w:rsidRPr="004B6BB6">
              <w:rPr>
                <w:color w:val="000000"/>
                <w:lang w:val="pl-PL"/>
              </w:rPr>
              <w:t xml:space="preserve"> wpłyn</w:t>
            </w:r>
            <w:r w:rsidR="004B6BB6">
              <w:rPr>
                <w:color w:val="000000"/>
                <w:lang w:val="pl-PL"/>
              </w:rPr>
              <w:t>ą</w:t>
            </w:r>
            <w:r w:rsidR="004B6BB6" w:rsidRPr="004B6BB6">
              <w:rPr>
                <w:color w:val="000000"/>
                <w:lang w:val="pl-PL"/>
              </w:rPr>
              <w:t xml:space="preserve"> na zapewnienie ciągłości działania systemów o krytycznym znaczeniu dla państwa, np. działanie rejestrów państwowych i chmury rządowej, stanowiących bazę do świadczenia e-usług niezbędnych dla stabilnego funkcjonowania społeczeństwa i administracji </w:t>
            </w:r>
            <w:r w:rsidR="00E31575">
              <w:rPr>
                <w:color w:val="000000"/>
                <w:lang w:val="pl-PL"/>
              </w:rPr>
              <w:t>publicznej</w:t>
            </w:r>
            <w:r w:rsidR="004B6BB6" w:rsidRPr="004B6BB6">
              <w:rPr>
                <w:color w:val="000000"/>
                <w:lang w:val="pl-PL"/>
              </w:rPr>
              <w:t xml:space="preserve"> na co dzień oraz w sytuacjach kryzysowych.</w:t>
            </w:r>
          </w:p>
          <w:p w14:paraId="0CAF864B" w14:textId="28DB4008" w:rsidR="006C2627" w:rsidRDefault="006C2627" w:rsidP="00CB645E">
            <w:pPr>
              <w:spacing w:before="5pt"/>
              <w:rPr>
                <w:color w:val="000000"/>
                <w:lang w:val="pl-PL"/>
              </w:rPr>
            </w:pPr>
            <w:r w:rsidRPr="005F7E69">
              <w:rPr>
                <w:color w:val="000000"/>
                <w:lang w:val="pl-PL"/>
              </w:rPr>
              <w:t xml:space="preserve">W projektach </w:t>
            </w:r>
            <w:r w:rsidR="00AE4884">
              <w:rPr>
                <w:color w:val="000000"/>
                <w:lang w:val="pl-PL"/>
              </w:rPr>
              <w:t>obejmujących budowę centrów przetwarzania danych</w:t>
            </w:r>
            <w:r w:rsidRPr="005F7E69">
              <w:rPr>
                <w:color w:val="000000"/>
                <w:lang w:val="pl-PL"/>
              </w:rPr>
              <w:t xml:space="preserve"> zastosowanie będą miały przepisy krajowe i unijne dotyczące ekoprojektów dla serwerów oraz produktów do przechowywania danych</w:t>
            </w:r>
            <w:r w:rsidRPr="006C2627">
              <w:rPr>
                <w:color w:val="000000"/>
                <w:lang w:val="pl-PL"/>
              </w:rPr>
              <w:t>,</w:t>
            </w:r>
            <w:r>
              <w:rPr>
                <w:color w:val="000000"/>
                <w:lang w:val="pl-PL"/>
              </w:rPr>
              <w:t xml:space="preserve"> w tym</w:t>
            </w:r>
            <w:r w:rsidR="004B6BB6">
              <w:rPr>
                <w:color w:val="000000"/>
                <w:lang w:val="pl-PL"/>
              </w:rPr>
              <w:t xml:space="preserve"> </w:t>
            </w:r>
            <w:r w:rsidR="004B6BB6" w:rsidRPr="004B6BB6">
              <w:rPr>
                <w:color w:val="000000"/>
                <w:lang w:val="pl-PL"/>
              </w:rPr>
              <w:t>Rozporządzenie Komisji (UE) 2019/424 z dnia 15 marca 2019 r. ustanawiające wymogi dotyczące ekoprojektu dla serwerów i produktów do przechowywania danych zgodnie z dyrektywą Parlamentu Europejskiego i Rady 2009/125/WE oraz  rozporządzenie Komisji (UE) nr 617/2013</w:t>
            </w:r>
            <w:r w:rsidR="004B6BB6">
              <w:rPr>
                <w:color w:val="000000"/>
                <w:lang w:val="pl-PL"/>
              </w:rPr>
              <w:t>.</w:t>
            </w:r>
          </w:p>
          <w:p w14:paraId="5631710C" w14:textId="72C47DF9" w:rsidR="00F81C13" w:rsidRDefault="00F81C13" w:rsidP="00F81C13">
            <w:pPr>
              <w:spacing w:before="5pt"/>
              <w:rPr>
                <w:color w:val="000000"/>
                <w:lang w:val="pl-PL"/>
              </w:rPr>
            </w:pPr>
            <w:r w:rsidRPr="00F81C13">
              <w:rPr>
                <w:color w:val="000000"/>
                <w:lang w:val="pl-PL"/>
              </w:rPr>
              <w:t xml:space="preserve">Efektem </w:t>
            </w:r>
            <w:r>
              <w:rPr>
                <w:color w:val="000000"/>
                <w:lang w:val="pl-PL"/>
              </w:rPr>
              <w:t xml:space="preserve">planowanych </w:t>
            </w:r>
            <w:r w:rsidRPr="00F81C13">
              <w:rPr>
                <w:color w:val="000000"/>
                <w:lang w:val="pl-PL"/>
              </w:rPr>
              <w:t xml:space="preserve">projektów będzie </w:t>
            </w:r>
            <w:r w:rsidRPr="009B1FEA">
              <w:rPr>
                <w:color w:val="000000"/>
                <w:lang w:val="pl-PL"/>
              </w:rPr>
              <w:t>zwiększeni</w:t>
            </w:r>
            <w:r w:rsidRPr="00F81C13">
              <w:rPr>
                <w:color w:val="000000"/>
                <w:lang w:val="pl-PL"/>
              </w:rPr>
              <w:t>e</w:t>
            </w:r>
            <w:r w:rsidRPr="009B1FEA">
              <w:rPr>
                <w:color w:val="000000"/>
                <w:lang w:val="pl-PL"/>
              </w:rPr>
              <w:t xml:space="preserve"> poziomu cyberbezpieczeństwa</w:t>
            </w:r>
            <w:r w:rsidRPr="00F81C13">
              <w:rPr>
                <w:color w:val="000000"/>
                <w:lang w:val="pl-PL"/>
              </w:rPr>
              <w:t xml:space="preserve"> </w:t>
            </w:r>
            <w:r w:rsidRPr="009B1FEA">
              <w:rPr>
                <w:color w:val="000000"/>
                <w:lang w:val="pl-PL"/>
              </w:rPr>
              <w:t>przez</w:t>
            </w:r>
            <w:r w:rsidRPr="00F81C13">
              <w:rPr>
                <w:color w:val="000000"/>
                <w:lang w:val="pl-PL"/>
              </w:rPr>
              <w:t xml:space="preserve"> podniesienie poziomu bezpieczeństwa fizycznego danych i infrastruktury teleinformatycznej. </w:t>
            </w:r>
            <w:r w:rsidR="00E31575">
              <w:rPr>
                <w:color w:val="000000"/>
                <w:lang w:val="pl-PL"/>
              </w:rPr>
              <w:t>Systemy</w:t>
            </w:r>
            <w:r w:rsidR="00F77E90">
              <w:rPr>
                <w:color w:val="000000"/>
                <w:lang w:val="pl-PL"/>
              </w:rPr>
              <w:t xml:space="preserve"> działające w ramach zbudowanych centrów </w:t>
            </w:r>
            <w:r w:rsidR="00E31575">
              <w:rPr>
                <w:color w:val="000000"/>
                <w:lang w:val="pl-PL"/>
              </w:rPr>
              <w:t>przetwarzan</w:t>
            </w:r>
            <w:r w:rsidR="00F77E90">
              <w:rPr>
                <w:color w:val="000000"/>
                <w:lang w:val="pl-PL"/>
              </w:rPr>
              <w:t xml:space="preserve">ia danych </w:t>
            </w:r>
            <w:r>
              <w:rPr>
                <w:color w:val="000000"/>
                <w:lang w:val="pl-PL"/>
              </w:rPr>
              <w:t xml:space="preserve">oraz </w:t>
            </w:r>
            <w:r w:rsidRPr="00F81C13">
              <w:rPr>
                <w:color w:val="000000"/>
                <w:lang w:val="pl-PL"/>
              </w:rPr>
              <w:t>infrastruktura krytyczna zapewni</w:t>
            </w:r>
            <w:r>
              <w:rPr>
                <w:color w:val="000000"/>
                <w:lang w:val="pl-PL"/>
              </w:rPr>
              <w:t>ą</w:t>
            </w:r>
            <w:r w:rsidRPr="00F81C13">
              <w:rPr>
                <w:color w:val="000000"/>
                <w:lang w:val="pl-PL"/>
              </w:rPr>
              <w:t xml:space="preserve"> ciągłość działania i integralność przetwarzania informacji w sytuacjach kryzysowych, w tym w scenariuszach zakłóceń łańcuchów dostaw, ataków DDoS, sabotażu lub rozproszonych zdarzeń pogodowych i energetycznych. </w:t>
            </w:r>
            <w:r w:rsidR="004D1D8F" w:rsidRPr="004D1D8F">
              <w:rPr>
                <w:color w:val="000000"/>
                <w:lang w:val="pl-PL"/>
              </w:rPr>
              <w:t>Tym samym realnie wzmocnią one cyberbezpieczeństwo i bezpieczeństwo cywilne przez gwarancję dostępności usług cyfrowych niezbędnych dla administracji</w:t>
            </w:r>
            <w:r w:rsidR="00E31575">
              <w:rPr>
                <w:color w:val="000000"/>
                <w:lang w:val="pl-PL"/>
              </w:rPr>
              <w:t xml:space="preserve"> publicznej</w:t>
            </w:r>
            <w:r w:rsidR="004D1D8F" w:rsidRPr="004D1D8F">
              <w:rPr>
                <w:color w:val="000000"/>
                <w:lang w:val="pl-PL"/>
              </w:rPr>
              <w:t>, bezpieczeństwa publicznego i obronności</w:t>
            </w:r>
            <w:r w:rsidRPr="00F81C13">
              <w:rPr>
                <w:color w:val="000000"/>
                <w:lang w:val="pl-PL"/>
              </w:rPr>
              <w:t>.</w:t>
            </w:r>
            <w:r w:rsidR="00E31575">
              <w:rPr>
                <w:color w:val="000000"/>
                <w:lang w:val="pl-PL"/>
              </w:rPr>
              <w:t xml:space="preserve"> Centra przetwarzania danych </w:t>
            </w:r>
            <w:r w:rsidR="00F77E90">
              <w:rPr>
                <w:color w:val="000000"/>
                <w:lang w:val="pl-PL"/>
              </w:rPr>
              <w:t xml:space="preserve">zwiększą cyberbezpieczeństwo przetwarzanych danych publicznych również poprzez ewentualną modernizację systemów i rejestrów publicznych umieszczonych w ww. centrach. </w:t>
            </w:r>
          </w:p>
          <w:p w14:paraId="66757873" w14:textId="77219D42" w:rsidR="007F3725" w:rsidRPr="009D7A3B" w:rsidRDefault="007F3725" w:rsidP="007F3725">
            <w:pPr>
              <w:spacing w:before="5pt"/>
              <w:rPr>
                <w:color w:val="000000"/>
                <w:lang w:val="pl-PL"/>
              </w:rPr>
            </w:pPr>
            <w:r w:rsidRPr="009D7A3B">
              <w:rPr>
                <w:color w:val="000000"/>
                <w:lang w:val="pl-PL"/>
              </w:rPr>
              <w:t>Działania będą zgodne z polityką cyberbezpieczeństwa UE i wytycznymi Agencji UE ds. cyberbezpiecze</w:t>
            </w:r>
            <w:r w:rsidR="00E31575">
              <w:rPr>
                <w:color w:val="000000"/>
                <w:lang w:val="pl-PL"/>
              </w:rPr>
              <w:t>ń</w:t>
            </w:r>
            <w:r w:rsidRPr="009D7A3B">
              <w:rPr>
                <w:color w:val="000000"/>
                <w:lang w:val="pl-PL"/>
              </w:rPr>
              <w:t>stwa.</w:t>
            </w:r>
          </w:p>
          <w:p w14:paraId="46B3758C" w14:textId="77777777" w:rsidR="007F3725" w:rsidRDefault="007F3725" w:rsidP="00457586">
            <w:pPr>
              <w:spacing w:before="5pt"/>
              <w:rPr>
                <w:color w:val="000000"/>
                <w:lang w:val="pl-PL"/>
              </w:rPr>
            </w:pPr>
            <w:r w:rsidRPr="009D7A3B">
              <w:rPr>
                <w:color w:val="000000"/>
                <w:lang w:val="pl-PL"/>
              </w:rPr>
              <w:t>Planowane w priorytecie rodzaje działań zostały ocenione jako zgodne z zasadą DNSH w KPO.</w:t>
            </w:r>
          </w:p>
          <w:p w14:paraId="010DFD29" w14:textId="5620B9B3" w:rsidR="00276BE7" w:rsidRPr="00276BE7" w:rsidRDefault="00276BE7" w:rsidP="00457586">
            <w:pPr>
              <w:spacing w:before="5pt"/>
              <w:rPr>
                <w:color w:val="000000"/>
                <w:lang w:val="pl-PL"/>
              </w:rPr>
            </w:pPr>
            <w:r>
              <w:rPr>
                <w:color w:val="000000"/>
                <w:lang w:val="pl-PL"/>
              </w:rPr>
              <w:lastRenderedPageBreak/>
              <w:t xml:space="preserve">[1] </w:t>
            </w:r>
            <w:r w:rsidRPr="00276BE7">
              <w:rPr>
                <w:lang w:val="pl-PL"/>
              </w:rPr>
              <w:t>https://www.gov.pl/web/krmc/rekomendacje-rady-architektury-it-zespolu-zadaniowego-krmc-w-sprawie-pryncypiow-architektury-informacyjnej-wraz-z-zaleceniami-za-podstawe-budowy-interoperacyjnych-rozwiazan-teleinformatycznych-i-swiadczenia-uslug-w-administracji-rzadowej-ich-publikacje-i-wskazanie-koniecznosci-stosowania-przez-jednostki-administracji-rzadowej</w:t>
            </w:r>
          </w:p>
        </w:tc>
      </w:tr>
    </w:tbl>
    <w:p w14:paraId="2646FC84" w14:textId="77777777" w:rsidR="007F3725" w:rsidRPr="005F7E69" w:rsidRDefault="007F3725" w:rsidP="007F3725">
      <w:pPr>
        <w:spacing w:before="5pt"/>
        <w:rPr>
          <w:color w:val="000000"/>
          <w:lang w:val="pl-PL"/>
        </w:rPr>
      </w:pPr>
    </w:p>
    <w:p w14:paraId="0C52219F" w14:textId="77777777" w:rsidR="007F3725" w:rsidRPr="009D7A3B" w:rsidRDefault="007F3725" w:rsidP="007F3725">
      <w:pPr>
        <w:pStyle w:val="Nagwek5"/>
        <w:spacing w:before="5pt" w:after="0pt"/>
        <w:rPr>
          <w:b w:val="0"/>
          <w:i w:val="0"/>
          <w:color w:val="000000"/>
          <w:sz w:val="24"/>
          <w:lang w:val="pl-PL"/>
        </w:rPr>
      </w:pPr>
      <w:bookmarkStart w:id="44" w:name="_Toc210313293"/>
      <w:r w:rsidRPr="009D7A3B">
        <w:rPr>
          <w:b w:val="0"/>
          <w:i w:val="0"/>
          <w:color w:val="000000"/>
          <w:sz w:val="24"/>
          <w:lang w:val="pl-PL"/>
        </w:rPr>
        <w:t>Główne grupy docelowe – art. 22 ust. 3 lit. d) pkt (iii) rozporządzenia w sprawie wspólnych przepisów:</w:t>
      </w:r>
      <w:bookmarkEnd w:id="44"/>
    </w:p>
    <w:p w14:paraId="45E07B6F"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CA2E1B" w14:paraId="6AC2A947" w14:textId="77777777" w:rsidTr="00457586">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EC2907" w14:textId="77777777" w:rsidR="007F3725" w:rsidRPr="009D7A3B" w:rsidRDefault="007F3725" w:rsidP="00457586">
            <w:pPr>
              <w:spacing w:before="5pt"/>
              <w:rPr>
                <w:color w:val="000000"/>
                <w:sz w:val="0"/>
                <w:lang w:val="pl-PL"/>
              </w:rPr>
            </w:pPr>
          </w:p>
          <w:p w14:paraId="09B7C9BA" w14:textId="58FB7225" w:rsidR="007F3725" w:rsidRPr="009D7A3B" w:rsidRDefault="007F3725" w:rsidP="00805E5F">
            <w:pPr>
              <w:spacing w:before="5pt"/>
              <w:rPr>
                <w:color w:val="000000"/>
                <w:lang w:val="pl-PL"/>
              </w:rPr>
            </w:pPr>
            <w:r w:rsidRPr="009D7A3B">
              <w:rPr>
                <w:color w:val="000000"/>
                <w:lang w:val="pl-PL"/>
              </w:rPr>
              <w:t>Przede wszystkim</w:t>
            </w:r>
            <w:r w:rsidR="00805E5F">
              <w:rPr>
                <w:color w:val="000000"/>
                <w:lang w:val="pl-PL"/>
              </w:rPr>
              <w:t xml:space="preserve"> </w:t>
            </w:r>
            <w:r w:rsidRPr="009D7A3B">
              <w:rPr>
                <w:color w:val="000000"/>
                <w:lang w:val="pl-PL"/>
              </w:rPr>
              <w:t>administracja publiczna, archiwa państwowe, podmioty kluczowe dla zapewnienia cyberbezpieczeństwa</w:t>
            </w:r>
            <w:r w:rsidR="005A0241">
              <w:rPr>
                <w:color w:val="000000"/>
                <w:lang w:val="pl-PL"/>
              </w:rPr>
              <w:t>,</w:t>
            </w:r>
            <w:r w:rsidRPr="009D7A3B">
              <w:rPr>
                <w:color w:val="000000"/>
                <w:lang w:val="pl-PL"/>
              </w:rPr>
              <w:t xml:space="preserve"> m.in.: operatorzy usług kluczowych infrastruktury krytycznej, dostawcy usług cyfrowych, CSIRT, centra cyberbezpieczeństwa, jednostki certyfikujące w zakresie cyberbezpieczeństwa, podmioty systemu szkolnictwa wyższego i nauki, przedsiębiorcy</w:t>
            </w:r>
            <w:r w:rsidR="00805E5F">
              <w:rPr>
                <w:color w:val="000000"/>
                <w:lang w:val="pl-PL"/>
              </w:rPr>
              <w:t>, p</w:t>
            </w:r>
            <w:r w:rsidR="00805E5F" w:rsidRPr="00805E5F">
              <w:rPr>
                <w:color w:val="000000"/>
                <w:lang w:val="pl-PL"/>
              </w:rPr>
              <w:t>odmioty kluczowe i podmioty ważne krajowego systemu cyberbezpieczeństwa</w:t>
            </w:r>
            <w:r w:rsidR="00805E5F">
              <w:rPr>
                <w:color w:val="000000"/>
                <w:lang w:val="pl-PL"/>
              </w:rPr>
              <w:t>.</w:t>
            </w:r>
          </w:p>
        </w:tc>
      </w:tr>
    </w:tbl>
    <w:p w14:paraId="48E4F849" w14:textId="77777777" w:rsidR="007F3725" w:rsidRPr="005F7E69" w:rsidRDefault="007F3725" w:rsidP="007F3725">
      <w:pPr>
        <w:spacing w:before="5pt"/>
        <w:rPr>
          <w:color w:val="000000"/>
          <w:lang w:val="pl-PL"/>
        </w:rPr>
      </w:pPr>
    </w:p>
    <w:p w14:paraId="1315ED27" w14:textId="77777777" w:rsidR="007F3725" w:rsidRPr="009D7A3B" w:rsidRDefault="007F3725" w:rsidP="007F3725">
      <w:pPr>
        <w:pStyle w:val="Nagwek5"/>
        <w:spacing w:before="5pt" w:after="0pt"/>
        <w:rPr>
          <w:b w:val="0"/>
          <w:i w:val="0"/>
          <w:color w:val="000000"/>
          <w:sz w:val="24"/>
          <w:lang w:val="pl-PL"/>
        </w:rPr>
      </w:pPr>
      <w:bookmarkStart w:id="45" w:name="_Toc210313294"/>
      <w:r w:rsidRPr="009D7A3B">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5"/>
    </w:p>
    <w:p w14:paraId="4B37A278"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CA2E1B" w14:paraId="2DFC879B" w14:textId="77777777" w:rsidTr="00457586">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60C35D" w14:textId="77777777" w:rsidR="007F3725" w:rsidRPr="009D7A3B" w:rsidRDefault="007F3725" w:rsidP="00457586">
            <w:pPr>
              <w:spacing w:before="5pt"/>
              <w:rPr>
                <w:color w:val="000000"/>
                <w:sz w:val="0"/>
                <w:lang w:val="pl-PL"/>
              </w:rPr>
            </w:pPr>
          </w:p>
          <w:p w14:paraId="0B33A499" w14:textId="569B83F9" w:rsidR="007F3725" w:rsidRPr="009D7A3B" w:rsidRDefault="007F3725" w:rsidP="00457586">
            <w:pPr>
              <w:spacing w:before="5pt"/>
              <w:rPr>
                <w:color w:val="000000"/>
                <w:lang w:val="pl-PL"/>
              </w:rPr>
            </w:pPr>
            <w:r w:rsidRPr="009D7A3B">
              <w:rPr>
                <w:color w:val="000000"/>
                <w:lang w:val="pl-PL"/>
              </w:rPr>
              <w:t xml:space="preserve">Wdrażanie Programu będzie zgodne z przepisami krajowymi i europejskimi, w tym dyrektywami (UE) 2019/882 w sprawie wymogów dostępności produktów i usług </w:t>
            </w:r>
            <w:r w:rsidR="005A0241">
              <w:rPr>
                <w:color w:val="000000"/>
                <w:lang w:val="pl-PL"/>
              </w:rPr>
              <w:t>oraz</w:t>
            </w:r>
            <w:r w:rsidRPr="009D7A3B">
              <w:rPr>
                <w:color w:val="000000"/>
                <w:lang w:val="pl-PL"/>
              </w:rPr>
              <w:t> (UE) 2016/2102 w sprawie dostępności stron internetowych i mobilnych aplikacji organów sektora publicznego.</w:t>
            </w:r>
          </w:p>
          <w:p w14:paraId="0AE7B6B5" w14:textId="77777777" w:rsidR="007F3725" w:rsidRPr="009D7A3B" w:rsidRDefault="007F3725" w:rsidP="00457586">
            <w:pPr>
              <w:spacing w:before="5pt"/>
              <w:rPr>
                <w:color w:val="000000"/>
                <w:lang w:val="pl-PL"/>
              </w:rPr>
            </w:pPr>
            <w:r w:rsidRPr="009D7A3B">
              <w:rPr>
                <w:color w:val="000000"/>
                <w:lang w:val="pl-PL"/>
              </w:rPr>
              <w:t>Warunkiem osiągnięcia trwałego rozwoju społecznego i ekonomicznego jest zapewnienie kobietom i mężczyznom równego udziału we wszystkich sferach życia społecznego. Projekty realizowane w Programie będą uwzględniać na etapie: projektowania, wdrażania i w okresie trwałości, zasadę niedyskryminacji ze względu na płeć, rasę lub pochodzenie etniczne, religię lub światopogląd, niepełnosprawność, wiek, orientację seksualną. Instytucje zaangażowane we wdrażanie będą zapewniały, aby rezultat projektu miał ogólnodostępny charakter, ze względu na przywołane cechy, a także produkty projektów nie były dyskryminacyjne.</w:t>
            </w:r>
          </w:p>
          <w:p w14:paraId="7658F978" w14:textId="4156E72F" w:rsidR="007F3725" w:rsidRPr="009D7A3B" w:rsidRDefault="007F3725" w:rsidP="00457586">
            <w:pPr>
              <w:spacing w:before="5pt"/>
              <w:rPr>
                <w:color w:val="000000"/>
                <w:lang w:val="pl-PL"/>
              </w:rPr>
            </w:pPr>
            <w:r w:rsidRPr="009D7A3B">
              <w:rPr>
                <w:color w:val="000000"/>
                <w:lang w:val="pl-PL"/>
              </w:rPr>
              <w:t>Poszanowanie zasad równości będzie odzwierciedlone zarówno w procesie programowania, wdrażania, monitorowania kontroli, informacji i promocji, a także samej realizacji projektów. Nad realizacją zasad czuwać będzie koordynator IZ ds. zasad równościowych, a w Komitecie Monitorującym zostanie zapewniony udział m.in. przedstawicieli organizacji pozarządowych reprezentujących grupy zagrożone dyskryminacją. W uzasadnionych przypadkach będą m.in. stosowane kryteria premiujące za zaplanowanie działań wyrównujących szanse grup zagrożonych dyskryminacją. Umowy o dofinansowanie będą miały klauzulę zakazującą wszelkiej dyskryminacji w korzystaniu z projektów przez użytkowników końcowych.</w:t>
            </w:r>
          </w:p>
          <w:p w14:paraId="24CB800F" w14:textId="18F365DE" w:rsidR="007F3725" w:rsidRPr="009D7A3B" w:rsidRDefault="007F3725" w:rsidP="00457586">
            <w:pPr>
              <w:spacing w:before="5pt"/>
              <w:rPr>
                <w:color w:val="000000"/>
                <w:lang w:val="pl-PL"/>
              </w:rPr>
            </w:pPr>
            <w:r w:rsidRPr="009D7A3B">
              <w:rPr>
                <w:color w:val="000000"/>
                <w:lang w:val="pl-PL"/>
              </w:rPr>
              <w:t>Wsparcie polityki spójności będzie udzielane wyłącznie projektom i beneficjentom, którzy przestrzegają przepisów antydyskryminacyjnych, o których mowa w art. 9 ust. 3 Rozporządzenia PE i Rady nr 2021/1060. W przypadku, gdy beneficjentem jest JST (lub podmiot przez nią kontrolowany lub od niej zależny), która podjęła jakiekolwiek działania dyskryminujące, sprzeczne z zasadami, o których mowa w art. 9 ust. 3 rozporządzenia nr 2021/1060, wsparcie w ramach polityki spójności nie może być udzielone.</w:t>
            </w:r>
          </w:p>
        </w:tc>
      </w:tr>
    </w:tbl>
    <w:p w14:paraId="4BEB1C13" w14:textId="77777777" w:rsidR="007F3725" w:rsidRPr="005F7E69" w:rsidRDefault="007F3725" w:rsidP="007F3725">
      <w:pPr>
        <w:spacing w:before="5pt"/>
        <w:rPr>
          <w:color w:val="000000"/>
          <w:lang w:val="pl-PL"/>
        </w:rPr>
      </w:pPr>
    </w:p>
    <w:p w14:paraId="15A0EBC8" w14:textId="77777777" w:rsidR="007F3725" w:rsidRPr="005F7E69" w:rsidRDefault="007F3725" w:rsidP="007F3725">
      <w:pPr>
        <w:pStyle w:val="Nagwek5"/>
        <w:spacing w:before="5pt" w:after="0pt"/>
        <w:rPr>
          <w:b w:val="0"/>
          <w:i w:val="0"/>
          <w:color w:val="000000"/>
          <w:sz w:val="24"/>
          <w:lang w:val="pl-PL"/>
        </w:rPr>
      </w:pPr>
      <w:bookmarkStart w:id="46" w:name="_Toc210313295"/>
      <w:r w:rsidRPr="005F7E69">
        <w:rPr>
          <w:b w:val="0"/>
          <w:i w:val="0"/>
          <w:color w:val="000000"/>
          <w:sz w:val="24"/>
          <w:lang w:val="pl-PL"/>
        </w:rPr>
        <w:lastRenderedPageBreak/>
        <w:t>Wskazanie konkretnych terytoriów objętych wsparciem, z uwzględnieniem planowanego wykorzystania narzędzi terytorialnych – art. 22 ust. 3 lit. d) pkt (v) rozporządzenia w sprawie wspólnych przepisów</w:t>
      </w:r>
      <w:bookmarkEnd w:id="46"/>
    </w:p>
    <w:p w14:paraId="59821A31" w14:textId="77777777" w:rsidR="007F3725" w:rsidRPr="005F7E69"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CA2E1B" w14:paraId="1D1F3E05" w14:textId="77777777" w:rsidTr="005F7E69">
        <w:trPr>
          <w:trHeight w:val="1312"/>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33AF07" w14:textId="77777777" w:rsidR="007F3725" w:rsidRPr="005F7E69" w:rsidRDefault="007F3725" w:rsidP="00457586">
            <w:pPr>
              <w:spacing w:before="5pt"/>
              <w:rPr>
                <w:color w:val="000000"/>
                <w:sz w:val="0"/>
                <w:lang w:val="pl-PL"/>
              </w:rPr>
            </w:pPr>
          </w:p>
          <w:p w14:paraId="2CCE8898" w14:textId="159DD9F5" w:rsidR="007F3725" w:rsidRPr="009D7A3B" w:rsidRDefault="007F3725" w:rsidP="00457586">
            <w:pPr>
              <w:spacing w:before="5pt"/>
              <w:rPr>
                <w:color w:val="000000"/>
                <w:lang w:val="pl-PL"/>
              </w:rPr>
            </w:pPr>
            <w:r w:rsidRPr="005F7E69">
              <w:rPr>
                <w:color w:val="000000"/>
                <w:lang w:val="pl-PL"/>
              </w:rPr>
              <w:t>W ramach priorytetu I</w:t>
            </w:r>
            <w:r>
              <w:rPr>
                <w:color w:val="000000"/>
                <w:lang w:val="pl-PL"/>
              </w:rPr>
              <w:t>V</w:t>
            </w:r>
            <w:r w:rsidRPr="009D7A3B">
              <w:rPr>
                <w:color w:val="000000"/>
                <w:lang w:val="pl-PL"/>
              </w:rPr>
              <w:t xml:space="preserve"> nie planuje się wydzielenia szczególnych terytoriów docelowych i przypisania im dedykowanej alokacji, gdyż efekty zaplanowanych działań będą oceniane w skali całego kraju.</w:t>
            </w:r>
          </w:p>
          <w:p w14:paraId="22E09776" w14:textId="46CBF143" w:rsidR="007F3725" w:rsidRPr="009D7A3B" w:rsidRDefault="007F3725" w:rsidP="00457586">
            <w:pPr>
              <w:spacing w:before="5pt"/>
              <w:rPr>
                <w:color w:val="000000"/>
                <w:lang w:val="pl-PL"/>
              </w:rPr>
            </w:pPr>
            <w:r w:rsidRPr="009D7A3B">
              <w:rPr>
                <w:color w:val="000000"/>
                <w:lang w:val="pl-PL"/>
              </w:rPr>
              <w:t>W związku z powyższym identyfikacja alokacji skierowanej na OSI, tj. miasta średnie tracące funkcje społeczno-gospodarcze, a także obszary zagrożone trwałą marginalizacją, będzie możliwa po wyborze projektów (ex-post).</w:t>
            </w:r>
          </w:p>
        </w:tc>
      </w:tr>
    </w:tbl>
    <w:p w14:paraId="529B097A" w14:textId="77777777" w:rsidR="007F3725" w:rsidRPr="005F7E69" w:rsidRDefault="007F3725" w:rsidP="007F3725">
      <w:pPr>
        <w:spacing w:before="5pt"/>
        <w:rPr>
          <w:color w:val="000000"/>
          <w:lang w:val="pl-PL"/>
        </w:rPr>
      </w:pPr>
    </w:p>
    <w:p w14:paraId="20C767FC" w14:textId="77777777" w:rsidR="007F3725" w:rsidRPr="005F7E69" w:rsidRDefault="007F3725" w:rsidP="007F3725">
      <w:pPr>
        <w:pStyle w:val="Nagwek5"/>
        <w:spacing w:before="5pt" w:after="0pt"/>
        <w:rPr>
          <w:b w:val="0"/>
          <w:i w:val="0"/>
          <w:color w:val="000000"/>
          <w:sz w:val="24"/>
          <w:lang w:val="pl-PL"/>
        </w:rPr>
      </w:pPr>
      <w:bookmarkStart w:id="47" w:name="_Toc210313296"/>
      <w:r w:rsidRPr="005F7E69">
        <w:rPr>
          <w:b w:val="0"/>
          <w:i w:val="0"/>
          <w:color w:val="000000"/>
          <w:sz w:val="24"/>
          <w:lang w:val="pl-PL"/>
        </w:rPr>
        <w:t>Działania międzyregionalne, transgraniczne i transnarodowe – art. 22 ust. 3 lit. d) pkt (vi) rozporządzenia w sprawie wspólnych przepisów</w:t>
      </w:r>
      <w:bookmarkEnd w:id="47"/>
    </w:p>
    <w:p w14:paraId="1CED0025" w14:textId="77777777" w:rsidR="007F3725" w:rsidRPr="005F7E69"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CA2E1B" w14:paraId="0DB3B4E0" w14:textId="77777777" w:rsidTr="00457586">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2B5DDD" w14:textId="77777777" w:rsidR="007F3725" w:rsidRPr="00B64F6F" w:rsidRDefault="007F3725" w:rsidP="00457586">
            <w:pPr>
              <w:spacing w:before="5pt"/>
              <w:rPr>
                <w:color w:val="000000"/>
                <w:sz w:val="0"/>
                <w:lang w:val="pl-PL"/>
              </w:rPr>
            </w:pPr>
          </w:p>
          <w:p w14:paraId="2F3E19FA" w14:textId="1B1518EC" w:rsidR="00986714" w:rsidRPr="007F3725" w:rsidRDefault="00986714" w:rsidP="00986714">
            <w:pPr>
              <w:spacing w:before="5pt"/>
              <w:rPr>
                <w:color w:val="000000"/>
                <w:lang w:val="pl-PL"/>
              </w:rPr>
            </w:pPr>
            <w:r w:rsidRPr="007F3725">
              <w:rPr>
                <w:color w:val="000000"/>
                <w:lang w:val="pl-PL"/>
              </w:rPr>
              <w:t xml:space="preserve">W ramach priorytetu </w:t>
            </w:r>
            <w:r>
              <w:rPr>
                <w:color w:val="000000"/>
                <w:lang w:val="pl-PL"/>
              </w:rPr>
              <w:t>IV</w:t>
            </w:r>
            <w:r w:rsidRPr="007F3725">
              <w:rPr>
                <w:color w:val="000000"/>
                <w:lang w:val="pl-PL"/>
              </w:rPr>
              <w:t xml:space="preserve"> przewiduje się możliwość wspierania inicjatyw polegających na nawiązaniu współpracy bilateralnej i międzynarodowej. Działania międzyregionalne, transgraniczne lub transnarodowe w priorytecie I</w:t>
            </w:r>
            <w:r>
              <w:rPr>
                <w:color w:val="000000"/>
                <w:lang w:val="pl-PL"/>
              </w:rPr>
              <w:t>V</w:t>
            </w:r>
            <w:r w:rsidRPr="007F3725">
              <w:rPr>
                <w:color w:val="000000"/>
                <w:lang w:val="pl-PL"/>
              </w:rPr>
              <w:t xml:space="preserve"> będą realizowane na podstawie przygotowanych w tym celu kryteriów.</w:t>
            </w:r>
          </w:p>
          <w:p w14:paraId="724DB8EC" w14:textId="7C774D4E" w:rsidR="007F3725" w:rsidRPr="00B64F6F" w:rsidRDefault="007F3725" w:rsidP="00457586">
            <w:pPr>
              <w:spacing w:before="5pt"/>
              <w:rPr>
                <w:color w:val="000000"/>
                <w:sz w:val="6"/>
                <w:lang w:val="pl-PL"/>
              </w:rPr>
            </w:pPr>
          </w:p>
          <w:p w14:paraId="2ABC1D10" w14:textId="77777777" w:rsidR="007F3725" w:rsidRPr="00B64F6F" w:rsidRDefault="007F3725" w:rsidP="00457586">
            <w:pPr>
              <w:spacing w:before="5pt"/>
              <w:rPr>
                <w:color w:val="000000"/>
                <w:sz w:val="6"/>
                <w:lang w:val="pl-PL"/>
              </w:rPr>
            </w:pPr>
          </w:p>
        </w:tc>
      </w:tr>
    </w:tbl>
    <w:p w14:paraId="422EA27B" w14:textId="77777777" w:rsidR="007F3725" w:rsidRPr="00B64F6F" w:rsidRDefault="007F3725" w:rsidP="007F3725">
      <w:pPr>
        <w:spacing w:before="5pt"/>
        <w:rPr>
          <w:color w:val="000000"/>
          <w:lang w:val="pl-PL"/>
        </w:rPr>
      </w:pPr>
    </w:p>
    <w:p w14:paraId="121C2FDD" w14:textId="77777777" w:rsidR="007F3725" w:rsidRPr="009D7A3B" w:rsidRDefault="007F3725" w:rsidP="007F3725">
      <w:pPr>
        <w:pStyle w:val="Nagwek5"/>
        <w:spacing w:before="5pt" w:after="0pt"/>
        <w:rPr>
          <w:b w:val="0"/>
          <w:i w:val="0"/>
          <w:color w:val="000000"/>
          <w:sz w:val="24"/>
          <w:lang w:val="pl-PL"/>
        </w:rPr>
      </w:pPr>
      <w:bookmarkStart w:id="48" w:name="_Toc210313297"/>
      <w:r w:rsidRPr="009D7A3B">
        <w:rPr>
          <w:b w:val="0"/>
          <w:i w:val="0"/>
          <w:color w:val="000000"/>
          <w:sz w:val="24"/>
          <w:lang w:val="pl-PL"/>
        </w:rPr>
        <w:t>Planowane wykorzystanie instrumentów finansowych – art. 22 ust. 3 lit. d) pkt (vii) rozporządzenia w sprawie wspólnych przepisów</w:t>
      </w:r>
      <w:bookmarkEnd w:id="48"/>
    </w:p>
    <w:p w14:paraId="5E64E954"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7F3725" w:rsidRPr="000770D7" w14:paraId="18AAE2D4" w14:textId="77777777" w:rsidTr="00457586">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58369F" w14:textId="77777777" w:rsidR="007F3725" w:rsidRPr="009D7A3B" w:rsidRDefault="007F3725" w:rsidP="00457586">
            <w:pPr>
              <w:spacing w:before="5pt"/>
              <w:rPr>
                <w:color w:val="000000"/>
                <w:sz w:val="0"/>
                <w:lang w:val="pl-PL"/>
              </w:rPr>
            </w:pPr>
          </w:p>
          <w:p w14:paraId="1EF0D868" w14:textId="4BCFB2C3" w:rsidR="007F3725" w:rsidRPr="00F725EB" w:rsidRDefault="007F3725" w:rsidP="00457586">
            <w:pPr>
              <w:spacing w:before="5pt"/>
              <w:rPr>
                <w:color w:val="000000"/>
                <w:lang w:val="pl-PL"/>
              </w:rPr>
            </w:pPr>
            <w:r w:rsidRPr="009D7A3B">
              <w:rPr>
                <w:color w:val="000000"/>
                <w:lang w:val="pl-PL"/>
              </w:rPr>
              <w:t>Wdrażane w priorytecie I</w:t>
            </w:r>
            <w:r w:rsidR="009B344C">
              <w:rPr>
                <w:color w:val="000000"/>
                <w:lang w:val="pl-PL"/>
              </w:rPr>
              <w:t>V</w:t>
            </w:r>
            <w:r w:rsidRPr="009D7A3B">
              <w:rPr>
                <w:color w:val="000000"/>
                <w:lang w:val="pl-PL"/>
              </w:rPr>
              <w:t xml:space="preserve"> przedsięwzięcia będą przyczyniały się do</w:t>
            </w:r>
            <w:r w:rsidR="009B344C">
              <w:rPr>
                <w:color w:val="000000"/>
                <w:lang w:val="pl-PL"/>
              </w:rPr>
              <w:t xml:space="preserve"> </w:t>
            </w:r>
            <w:r w:rsidRPr="009D7A3B">
              <w:rPr>
                <w:color w:val="000000"/>
                <w:lang w:val="pl-PL"/>
              </w:rPr>
              <w:t xml:space="preserve">stworzenia rozwiązań w zakresie cyberbezpieczeństwa. </w:t>
            </w:r>
            <w:r w:rsidR="000770D7">
              <w:rPr>
                <w:color w:val="000000"/>
                <w:lang w:val="pl-PL"/>
              </w:rPr>
              <w:t>C</w:t>
            </w:r>
            <w:r w:rsidRPr="009D7A3B">
              <w:rPr>
                <w:color w:val="000000"/>
                <w:lang w:val="pl-PL"/>
              </w:rPr>
              <w:t xml:space="preserve">harakter wdrażanych rozwiązań sprawia, że co do zasady nie będą one generowały dochodu. </w:t>
            </w:r>
            <w:r w:rsidRPr="00F725EB">
              <w:rPr>
                <w:color w:val="000000"/>
                <w:lang w:val="pl-PL"/>
              </w:rPr>
              <w:t>Determinuje to zastosowanie dotacyjnej formy wsparcia.</w:t>
            </w:r>
          </w:p>
        </w:tc>
      </w:tr>
    </w:tbl>
    <w:p w14:paraId="6ECC98B5" w14:textId="77777777" w:rsidR="007F3725" w:rsidRPr="00F725EB" w:rsidRDefault="007F3725" w:rsidP="007F3725">
      <w:pPr>
        <w:spacing w:before="5pt"/>
        <w:rPr>
          <w:color w:val="000000"/>
          <w:lang w:val="pl-PL"/>
        </w:rPr>
      </w:pPr>
    </w:p>
    <w:p w14:paraId="3A0B52B6" w14:textId="77777777" w:rsidR="007F3725" w:rsidRDefault="007F3725" w:rsidP="007F3725">
      <w:pPr>
        <w:pStyle w:val="Nagwek4"/>
        <w:spacing w:before="5pt" w:after="0pt"/>
        <w:rPr>
          <w:b w:val="0"/>
          <w:color w:val="000000"/>
          <w:sz w:val="24"/>
        </w:rPr>
      </w:pPr>
      <w:bookmarkStart w:id="49" w:name="_Toc210313298"/>
      <w:r>
        <w:rPr>
          <w:b w:val="0"/>
          <w:color w:val="000000"/>
          <w:sz w:val="24"/>
        </w:rPr>
        <w:t>2.1.1.1.2. Wskaźniki</w:t>
      </w:r>
      <w:bookmarkEnd w:id="49"/>
    </w:p>
    <w:p w14:paraId="5F70ECCD" w14:textId="77777777" w:rsidR="007F3725" w:rsidRDefault="007F3725" w:rsidP="007F3725">
      <w:pPr>
        <w:spacing w:before="5pt"/>
        <w:rPr>
          <w:color w:val="000000"/>
          <w:sz w:val="0"/>
        </w:rPr>
      </w:pPr>
    </w:p>
    <w:p w14:paraId="0A3968C4" w14:textId="77777777" w:rsidR="007F3725" w:rsidRPr="009D7A3B" w:rsidRDefault="007F3725" w:rsidP="007F3725">
      <w:pPr>
        <w:spacing w:before="5pt"/>
        <w:rPr>
          <w:color w:val="000000"/>
          <w:sz w:val="0"/>
          <w:lang w:val="pl-PL"/>
        </w:rPr>
      </w:pPr>
      <w:r w:rsidRPr="009D7A3B">
        <w:rPr>
          <w:color w:val="000000"/>
          <w:lang w:val="pl-PL"/>
        </w:rPr>
        <w:t>Podstawa prawna: art. 22 ust. 3 lit. d) pkt (ii) rozporządzenia w sprawie wspólnych przepisów oraz art. 8 rozporządzenia w sprawie EFRR i Funduszu Spójności</w:t>
      </w:r>
    </w:p>
    <w:p w14:paraId="5774D715" w14:textId="77777777" w:rsidR="007F3725" w:rsidRDefault="007F3725" w:rsidP="007F3725">
      <w:pPr>
        <w:pStyle w:val="Nagwek5"/>
        <w:spacing w:before="5pt" w:after="0pt"/>
        <w:rPr>
          <w:b w:val="0"/>
          <w:i w:val="0"/>
          <w:color w:val="000000"/>
          <w:sz w:val="24"/>
        </w:rPr>
      </w:pPr>
      <w:bookmarkStart w:id="50" w:name="_Toc210313299"/>
      <w:r>
        <w:rPr>
          <w:b w:val="0"/>
          <w:i w:val="0"/>
          <w:color w:val="000000"/>
          <w:sz w:val="24"/>
        </w:rPr>
        <w:t>Tabela 2: Wskaźniki produktu</w:t>
      </w:r>
      <w:bookmarkEnd w:id="50"/>
    </w:p>
    <w:p w14:paraId="386C1D17" w14:textId="77777777" w:rsidR="007F3725" w:rsidRDefault="007F3725" w:rsidP="007F3725">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309"/>
        <w:gridCol w:w="1841"/>
        <w:gridCol w:w="1274"/>
        <w:gridCol w:w="1541"/>
        <w:gridCol w:w="2197"/>
        <w:gridCol w:w="2904"/>
        <w:gridCol w:w="1451"/>
        <w:gridCol w:w="1292"/>
        <w:gridCol w:w="1363"/>
      </w:tblGrid>
      <w:tr w:rsidR="00960504" w14:paraId="795F3944"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A4DABE" w14:textId="77777777" w:rsidR="007F3725" w:rsidRDefault="007F3725" w:rsidP="00457586">
            <w:pPr>
              <w:spacing w:before="5pt"/>
              <w:jc w:val="center"/>
              <w:rPr>
                <w:color w:val="000000"/>
                <w:sz w:val="20"/>
              </w:rPr>
            </w:pPr>
            <w:r>
              <w:rPr>
                <w:color w:val="000000"/>
                <w:sz w:val="20"/>
              </w:rPr>
              <w:t>Priorytet</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686745" w14:textId="77777777" w:rsidR="007F3725" w:rsidRDefault="007F3725" w:rsidP="00457586">
            <w:pPr>
              <w:spacing w:before="5pt"/>
              <w:jc w:val="center"/>
              <w:rPr>
                <w:color w:val="000000"/>
                <w:sz w:val="20"/>
              </w:rPr>
            </w:pPr>
            <w:r>
              <w:rPr>
                <w:color w:val="000000"/>
                <w:sz w:val="20"/>
              </w:rPr>
              <w:t>Cel szczegółowy</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94E770A" w14:textId="77777777" w:rsidR="007F3725" w:rsidRDefault="007F3725" w:rsidP="00457586">
            <w:pPr>
              <w:spacing w:before="5pt"/>
              <w:jc w:val="center"/>
              <w:rPr>
                <w:color w:val="000000"/>
                <w:sz w:val="20"/>
              </w:rPr>
            </w:pPr>
            <w:r>
              <w:rPr>
                <w:color w:val="000000"/>
                <w:sz w:val="20"/>
              </w:rPr>
              <w:t>Fundusz</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39A494" w14:textId="77777777" w:rsidR="007F3725" w:rsidRDefault="007F3725" w:rsidP="00457586">
            <w:pPr>
              <w:spacing w:before="5pt"/>
              <w:jc w:val="center"/>
              <w:rPr>
                <w:color w:val="000000"/>
                <w:sz w:val="20"/>
              </w:rPr>
            </w:pPr>
            <w:r>
              <w:rPr>
                <w:color w:val="000000"/>
                <w:sz w:val="20"/>
              </w:rPr>
              <w:t>Kategoria regionu</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6BBBD3" w14:textId="77777777" w:rsidR="007F3725" w:rsidRDefault="007F3725" w:rsidP="00457586">
            <w:pPr>
              <w:spacing w:before="5pt"/>
              <w:jc w:val="center"/>
              <w:rPr>
                <w:color w:val="000000"/>
                <w:sz w:val="20"/>
              </w:rPr>
            </w:pPr>
            <w:r>
              <w:rPr>
                <w:color w:val="000000"/>
                <w:sz w:val="20"/>
              </w:rPr>
              <w:t>Nr identyfikacyjny</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11635F" w14:textId="77777777" w:rsidR="007F3725" w:rsidRDefault="007F3725" w:rsidP="00457586">
            <w:pPr>
              <w:spacing w:before="5pt"/>
              <w:jc w:val="center"/>
              <w:rPr>
                <w:color w:val="000000"/>
                <w:sz w:val="20"/>
              </w:rPr>
            </w:pPr>
            <w:r>
              <w:rPr>
                <w:color w:val="000000"/>
                <w:sz w:val="20"/>
              </w:rPr>
              <w:t>Wskaźnik</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E1E0590" w14:textId="77777777" w:rsidR="007F3725" w:rsidRDefault="007F3725" w:rsidP="00457586">
            <w:pPr>
              <w:spacing w:before="5pt"/>
              <w:jc w:val="center"/>
              <w:rPr>
                <w:color w:val="000000"/>
                <w:sz w:val="20"/>
              </w:rPr>
            </w:pPr>
            <w:r>
              <w:rPr>
                <w:color w:val="000000"/>
                <w:sz w:val="20"/>
              </w:rPr>
              <w:t>Jednostka miary</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C814D1" w14:textId="77777777" w:rsidR="007F3725" w:rsidRDefault="007F3725" w:rsidP="00457586">
            <w:pPr>
              <w:spacing w:before="5pt"/>
              <w:jc w:val="center"/>
              <w:rPr>
                <w:color w:val="000000"/>
                <w:sz w:val="20"/>
              </w:rPr>
            </w:pPr>
            <w:r>
              <w:rPr>
                <w:color w:val="000000"/>
                <w:sz w:val="20"/>
              </w:rPr>
              <w:t>Cel pośredni (2024)</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D375EA" w14:textId="77777777" w:rsidR="007F3725" w:rsidRDefault="007F3725" w:rsidP="00457586">
            <w:pPr>
              <w:spacing w:before="5pt"/>
              <w:jc w:val="center"/>
              <w:rPr>
                <w:color w:val="000000"/>
                <w:sz w:val="20"/>
              </w:rPr>
            </w:pPr>
            <w:r>
              <w:rPr>
                <w:color w:val="000000"/>
                <w:sz w:val="20"/>
              </w:rPr>
              <w:t>Cel końcowy (2029)</w:t>
            </w:r>
          </w:p>
        </w:tc>
      </w:tr>
      <w:tr w:rsidR="00960504" w14:paraId="19B503D2"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25E14E" w14:textId="317D9F4F" w:rsidR="007F3725" w:rsidRDefault="007F3725" w:rsidP="00457586">
            <w:pPr>
              <w:spacing w:before="5pt"/>
              <w:rPr>
                <w:color w:val="000000"/>
                <w:sz w:val="20"/>
              </w:rPr>
            </w:pPr>
            <w:r>
              <w:rPr>
                <w:color w:val="000000"/>
                <w:sz w:val="20"/>
              </w:rPr>
              <w:t>I</w:t>
            </w:r>
            <w:r w:rsidR="009B344C">
              <w:rPr>
                <w:color w:val="000000"/>
                <w:sz w:val="20"/>
              </w:rPr>
              <w:t>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41471B" w14:textId="355CAB24" w:rsidR="007F3725" w:rsidRDefault="003B4684" w:rsidP="00457586">
            <w:pPr>
              <w:spacing w:before="5pt"/>
              <w:rPr>
                <w:color w:val="000000"/>
                <w:sz w:val="20"/>
              </w:rPr>
            </w:pPr>
            <w:r>
              <w:rPr>
                <w:color w:val="000000"/>
                <w:sz w:val="20"/>
              </w:rPr>
              <w:t>RSO</w:t>
            </w:r>
            <w:r w:rsidR="00620BEC">
              <w:rPr>
                <w:color w:val="000000"/>
                <w:sz w:val="20"/>
              </w:rPr>
              <w:t>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517B25" w14:textId="77777777" w:rsidR="007F3725" w:rsidRDefault="007F3725" w:rsidP="00457586">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EE3E51" w14:textId="77777777" w:rsidR="007F3725" w:rsidRDefault="007F3725" w:rsidP="00457586">
            <w:pPr>
              <w:spacing w:before="5pt"/>
              <w:rPr>
                <w:color w:val="000000"/>
                <w:sz w:val="20"/>
              </w:rPr>
            </w:pPr>
            <w:r>
              <w:rPr>
                <w:color w:val="000000"/>
                <w:sz w:val="20"/>
              </w:rPr>
              <w:t>Lepiej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D97747" w14:textId="77777777" w:rsidR="007F3725" w:rsidRDefault="007F3725" w:rsidP="00457586">
            <w:pPr>
              <w:spacing w:before="5pt"/>
              <w:rPr>
                <w:color w:val="000000"/>
                <w:sz w:val="20"/>
              </w:rPr>
            </w:pPr>
            <w:r>
              <w:rPr>
                <w:color w:val="000000"/>
                <w:sz w:val="20"/>
              </w:rPr>
              <w:t>RCO14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C1AE10" w14:textId="77777777" w:rsidR="007F3725" w:rsidRPr="009D7A3B" w:rsidRDefault="007F3725" w:rsidP="00457586">
            <w:pPr>
              <w:spacing w:before="5pt"/>
              <w:rPr>
                <w:color w:val="000000"/>
                <w:sz w:val="20"/>
                <w:lang w:val="pl-PL"/>
              </w:rPr>
            </w:pPr>
            <w:r w:rsidRPr="009D7A3B">
              <w:rPr>
                <w:color w:val="000000"/>
                <w:sz w:val="20"/>
                <w:lang w:val="pl-PL"/>
              </w:rPr>
              <w:t>Instytucje publiczne otrzymujące wsparcie na opracowywanie usług, produktów i procesów cyfrowych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3FA2C3" w14:textId="77777777" w:rsidR="007F3725" w:rsidRDefault="007F3725" w:rsidP="00457586">
            <w:pPr>
              <w:spacing w:before="5pt"/>
              <w:rPr>
                <w:color w:val="000000"/>
                <w:sz w:val="20"/>
              </w:rPr>
            </w:pPr>
            <w:r>
              <w:rPr>
                <w:color w:val="000000"/>
                <w:sz w:val="20"/>
              </w:rPr>
              <w:t>instytucje publiczne</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53CB8F" w14:textId="3C0CF2AD" w:rsidR="007F3725" w:rsidRDefault="00960504" w:rsidP="00457586">
            <w:pPr>
              <w:spacing w:before="5pt"/>
              <w:jc w:val="end"/>
              <w:rPr>
                <w:color w:val="000000"/>
                <w:sz w:val="20"/>
              </w:rPr>
            </w:pPr>
            <w:r>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B51A0C" w14:textId="6C4C98E3" w:rsidR="007F3725" w:rsidRDefault="00960504" w:rsidP="00457586">
            <w:pPr>
              <w:spacing w:before="5pt"/>
              <w:jc w:val="end"/>
              <w:rPr>
                <w:color w:val="000000"/>
                <w:sz w:val="20"/>
              </w:rPr>
            </w:pPr>
            <w:r>
              <w:rPr>
                <w:color w:val="000000"/>
                <w:sz w:val="20"/>
              </w:rPr>
              <w:t>5,00</w:t>
            </w:r>
          </w:p>
        </w:tc>
      </w:tr>
      <w:tr w:rsidR="00960504" w14:paraId="70C5085E"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CDD7A5" w14:textId="656A7691" w:rsidR="00620BEC" w:rsidRDefault="00620BEC" w:rsidP="00620BEC">
            <w:pPr>
              <w:spacing w:before="5pt"/>
              <w:rPr>
                <w:color w:val="000000"/>
                <w:sz w:val="20"/>
              </w:rPr>
            </w:pPr>
            <w:r>
              <w:rPr>
                <w:color w:val="000000"/>
                <w:sz w:val="20"/>
              </w:rPr>
              <w:lastRenderedPageBreak/>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D6CBA1" w14:textId="309F15BE" w:rsidR="00620BEC" w:rsidRDefault="00620BEC" w:rsidP="00620BEC">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4EAE89" w14:textId="77777777" w:rsidR="00620BEC" w:rsidRDefault="00620BEC" w:rsidP="00620BEC">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8AAFCF" w14:textId="77777777" w:rsidR="00620BEC" w:rsidRDefault="00620BEC" w:rsidP="00620BEC">
            <w:pPr>
              <w:spacing w:before="5pt"/>
              <w:rPr>
                <w:color w:val="000000"/>
                <w:sz w:val="20"/>
              </w:rPr>
            </w:pPr>
            <w:r>
              <w:rPr>
                <w:color w:val="000000"/>
                <w:sz w:val="20"/>
              </w:rPr>
              <w:t>Lepiej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78392" w14:textId="77777777" w:rsidR="00620BEC" w:rsidRDefault="00620BEC" w:rsidP="00620BEC">
            <w:pPr>
              <w:spacing w:before="5pt"/>
              <w:rPr>
                <w:color w:val="000000"/>
                <w:sz w:val="20"/>
              </w:rPr>
            </w:pPr>
            <w:r>
              <w:rPr>
                <w:color w:val="000000"/>
                <w:sz w:val="20"/>
              </w:rPr>
              <w:t>PLRO014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CF5D0C" w14:textId="77777777" w:rsidR="00620BEC" w:rsidRPr="009D7A3B" w:rsidRDefault="00620BEC" w:rsidP="00620BEC">
            <w:pPr>
              <w:spacing w:before="5pt"/>
              <w:rPr>
                <w:color w:val="000000"/>
                <w:sz w:val="20"/>
                <w:lang w:val="pl-PL"/>
              </w:rPr>
            </w:pPr>
            <w:r w:rsidRPr="009D7A3B">
              <w:rPr>
                <w:color w:val="000000"/>
                <w:sz w:val="20"/>
                <w:lang w:val="pl-PL"/>
              </w:rPr>
              <w:t xml:space="preserve">Liczba podmiotów wspartych w zakresie cyberbezpieczeństwa </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314323" w14:textId="77777777" w:rsidR="00620BEC" w:rsidRDefault="00620BEC" w:rsidP="00620BEC">
            <w:pPr>
              <w:spacing w:before="5pt"/>
              <w:rPr>
                <w:color w:val="000000"/>
                <w:sz w:val="20"/>
              </w:rPr>
            </w:pPr>
            <w:r>
              <w:rPr>
                <w:color w:val="000000"/>
                <w:sz w:val="20"/>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E9953E" w14:textId="4DB0113C" w:rsidR="00620BEC" w:rsidRDefault="00960504" w:rsidP="00620BEC">
            <w:pPr>
              <w:spacing w:before="5pt"/>
              <w:jc w:val="end"/>
              <w:rPr>
                <w:color w:val="000000"/>
                <w:sz w:val="20"/>
              </w:rPr>
            </w:pPr>
            <w:r>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F4B36" w14:textId="035823F7" w:rsidR="00620BEC" w:rsidRDefault="00960504" w:rsidP="00620BEC">
            <w:pPr>
              <w:spacing w:before="5pt"/>
              <w:jc w:val="end"/>
              <w:rPr>
                <w:color w:val="000000"/>
                <w:sz w:val="20"/>
              </w:rPr>
            </w:pPr>
            <w:r w:rsidRPr="00960504">
              <w:rPr>
                <w:color w:val="000000"/>
                <w:sz w:val="20"/>
              </w:rPr>
              <w:t>1</w:t>
            </w:r>
            <w:r>
              <w:rPr>
                <w:color w:val="000000"/>
                <w:sz w:val="20"/>
              </w:rPr>
              <w:t> </w:t>
            </w:r>
            <w:r w:rsidRPr="00960504">
              <w:rPr>
                <w:color w:val="000000"/>
                <w:sz w:val="20"/>
              </w:rPr>
              <w:t>837</w:t>
            </w:r>
            <w:r>
              <w:rPr>
                <w:color w:val="000000"/>
                <w:sz w:val="20"/>
              </w:rPr>
              <w:t>,00</w:t>
            </w:r>
          </w:p>
        </w:tc>
      </w:tr>
      <w:tr w:rsidR="00960504" w:rsidRPr="003B4684" w14:paraId="76137600" w14:textId="77777777" w:rsidTr="003B4684">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476701" w14:textId="3A514EC4" w:rsidR="00960504" w:rsidRDefault="00960504" w:rsidP="00960504">
            <w:pPr>
              <w:spacing w:before="5pt"/>
              <w:rPr>
                <w:color w:val="000000"/>
                <w:sz w:val="20"/>
              </w:rPr>
            </w:pPr>
            <w:bookmarkStart w:id="51" w:name="_Hlk210215286"/>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78B1F" w14:textId="7E41A602"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B10479" w14:textId="356C09B0"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055220" w14:textId="14B4E5E8" w:rsidR="00960504" w:rsidRDefault="00960504" w:rsidP="00960504">
            <w:pPr>
              <w:spacing w:before="5pt"/>
              <w:rPr>
                <w:color w:val="000000"/>
                <w:sz w:val="20"/>
              </w:rPr>
            </w:pPr>
            <w:r>
              <w:rPr>
                <w:color w:val="000000"/>
                <w:sz w:val="20"/>
              </w:rPr>
              <w:t>Lepiej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2C69FF" w14:textId="4FB0806C" w:rsidR="00960504" w:rsidRDefault="00E823A1" w:rsidP="00960504">
            <w:pPr>
              <w:spacing w:before="5pt"/>
              <w:rPr>
                <w:color w:val="000000"/>
                <w:sz w:val="20"/>
              </w:rPr>
            </w:pPr>
            <w:r>
              <w:rPr>
                <w:color w:val="000000"/>
                <w:sz w:val="20"/>
              </w:rPr>
              <w:t>FERC-P</w:t>
            </w:r>
            <w:r w:rsidR="00ED3E45">
              <w:rPr>
                <w:color w:val="000000"/>
                <w:sz w:val="20"/>
              </w:rPr>
              <w:t>026</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EB2357" w14:textId="17AF1B3B" w:rsidR="00960504" w:rsidRPr="009D7A3B" w:rsidRDefault="00960504" w:rsidP="00960504">
            <w:pPr>
              <w:spacing w:before="5pt"/>
              <w:rPr>
                <w:color w:val="000000"/>
                <w:sz w:val="20"/>
                <w:lang w:val="pl-PL"/>
              </w:rPr>
            </w:pPr>
            <w:r w:rsidRPr="003B4684">
              <w:rPr>
                <w:color w:val="000000"/>
                <w:sz w:val="20"/>
                <w:lang w:val="pl-PL"/>
              </w:rPr>
              <w:t>Liczba obiektów służących funkcjonowaniu systemów informatycznych i przechowywaniu danych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B7BA4A" w14:textId="026DB83B" w:rsidR="00960504" w:rsidRPr="00F725EB" w:rsidRDefault="00960504" w:rsidP="00960504">
            <w:pPr>
              <w:spacing w:before="5pt"/>
              <w:rPr>
                <w:color w:val="000000"/>
                <w:sz w:val="20"/>
                <w:lang w:val="pl-PL"/>
              </w:rPr>
            </w:pPr>
            <w:r>
              <w:rPr>
                <w:color w:val="000000"/>
                <w:sz w:val="20"/>
                <w:lang w:val="pl-PL"/>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72821F" w14:textId="19EA4BFC" w:rsidR="00960504" w:rsidRPr="00F725EB" w:rsidRDefault="00960504" w:rsidP="00960504">
            <w:pPr>
              <w:spacing w:before="5pt"/>
              <w:jc w:val="end"/>
              <w:rPr>
                <w:color w:val="000000"/>
                <w:sz w:val="20"/>
                <w:lang w:val="pl-PL"/>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F6C5E9" w14:textId="237EC95A" w:rsidR="00960504" w:rsidRPr="00F725EB" w:rsidRDefault="00960504" w:rsidP="00960504">
            <w:pPr>
              <w:spacing w:before="5pt"/>
              <w:jc w:val="end"/>
              <w:rPr>
                <w:color w:val="000000"/>
                <w:sz w:val="20"/>
                <w:lang w:val="pl-PL"/>
              </w:rPr>
            </w:pPr>
            <w:r>
              <w:rPr>
                <w:color w:val="000000"/>
                <w:sz w:val="20"/>
                <w:lang w:val="pl-PL"/>
              </w:rPr>
              <w:t>0,00</w:t>
            </w:r>
          </w:p>
        </w:tc>
      </w:tr>
      <w:bookmarkEnd w:id="51"/>
      <w:tr w:rsidR="00960504" w14:paraId="58D6CAC0"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C3D06B" w14:textId="739CC8D7" w:rsidR="00960504" w:rsidRDefault="00960504" w:rsidP="00960504">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1F5BC8" w14:textId="5CE79CE0"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10E95D" w14:textId="77777777"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D5693B" w14:textId="77777777" w:rsidR="00960504" w:rsidRDefault="00960504" w:rsidP="00960504">
            <w:pPr>
              <w:spacing w:before="5pt"/>
              <w:rPr>
                <w:color w:val="000000"/>
                <w:sz w:val="20"/>
              </w:rPr>
            </w:pPr>
            <w:r>
              <w:rPr>
                <w:color w:val="000000"/>
                <w:sz w:val="20"/>
              </w:rPr>
              <w:t>Przejście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32CB1B" w14:textId="77777777" w:rsidR="00960504" w:rsidRDefault="00960504" w:rsidP="00960504">
            <w:pPr>
              <w:spacing w:before="5pt"/>
              <w:rPr>
                <w:color w:val="000000"/>
                <w:sz w:val="20"/>
              </w:rPr>
            </w:pPr>
            <w:r>
              <w:rPr>
                <w:color w:val="000000"/>
                <w:sz w:val="20"/>
              </w:rPr>
              <w:t>RCO14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A6C060" w14:textId="77777777" w:rsidR="00960504" w:rsidRPr="009D7A3B" w:rsidRDefault="00960504" w:rsidP="00960504">
            <w:pPr>
              <w:spacing w:before="5pt"/>
              <w:rPr>
                <w:color w:val="000000"/>
                <w:sz w:val="20"/>
                <w:lang w:val="pl-PL"/>
              </w:rPr>
            </w:pPr>
            <w:r w:rsidRPr="009D7A3B">
              <w:rPr>
                <w:color w:val="000000"/>
                <w:sz w:val="20"/>
                <w:lang w:val="pl-PL"/>
              </w:rPr>
              <w:t>Instytucje publiczne otrzymujące wsparcie na opracowywanie usług, produktów i procesów cyfrowych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2ED620" w14:textId="77777777" w:rsidR="00960504" w:rsidRDefault="00960504" w:rsidP="00960504">
            <w:pPr>
              <w:spacing w:before="5pt"/>
              <w:rPr>
                <w:color w:val="000000"/>
                <w:sz w:val="20"/>
              </w:rPr>
            </w:pPr>
            <w:r>
              <w:rPr>
                <w:color w:val="000000"/>
                <w:sz w:val="20"/>
              </w:rPr>
              <w:t>instytucje publiczne</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D96CC2" w14:textId="4C71BE44" w:rsidR="00960504" w:rsidRDefault="00960504" w:rsidP="00960504">
            <w:pPr>
              <w:spacing w:before="5pt"/>
              <w:jc w:val="end"/>
              <w:rPr>
                <w:color w:val="000000"/>
                <w:sz w:val="20"/>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2E0DDE" w14:textId="5A1D61CF" w:rsidR="00960504" w:rsidRDefault="00960504" w:rsidP="00960504">
            <w:pPr>
              <w:spacing w:before="5pt"/>
              <w:jc w:val="end"/>
              <w:rPr>
                <w:color w:val="000000"/>
                <w:sz w:val="20"/>
              </w:rPr>
            </w:pPr>
            <w:r>
              <w:rPr>
                <w:color w:val="000000"/>
                <w:sz w:val="20"/>
              </w:rPr>
              <w:t>11,00</w:t>
            </w:r>
          </w:p>
        </w:tc>
      </w:tr>
      <w:tr w:rsidR="00960504" w14:paraId="0E9104CB"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122C43" w14:textId="6C4CA2D3" w:rsidR="00960504" w:rsidRDefault="00960504" w:rsidP="00960504">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38EC2C" w14:textId="086798C9"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C901B1" w14:textId="77777777"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52B580" w14:textId="77777777" w:rsidR="00960504" w:rsidRDefault="00960504" w:rsidP="00960504">
            <w:pPr>
              <w:spacing w:before="5pt"/>
              <w:rPr>
                <w:color w:val="000000"/>
                <w:sz w:val="20"/>
              </w:rPr>
            </w:pPr>
            <w:r>
              <w:rPr>
                <w:color w:val="000000"/>
                <w:sz w:val="20"/>
              </w:rPr>
              <w:t>Przejście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09ACF0" w14:textId="77777777" w:rsidR="00960504" w:rsidRDefault="00960504" w:rsidP="00960504">
            <w:pPr>
              <w:spacing w:before="5pt"/>
              <w:rPr>
                <w:color w:val="000000"/>
                <w:sz w:val="20"/>
              </w:rPr>
            </w:pPr>
            <w:r>
              <w:rPr>
                <w:color w:val="000000"/>
                <w:sz w:val="20"/>
              </w:rPr>
              <w:t>PLRO014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3C714A" w14:textId="77777777" w:rsidR="00960504" w:rsidRPr="009D7A3B" w:rsidRDefault="00960504" w:rsidP="00960504">
            <w:pPr>
              <w:spacing w:before="5pt"/>
              <w:rPr>
                <w:color w:val="000000"/>
                <w:sz w:val="20"/>
                <w:lang w:val="pl-PL"/>
              </w:rPr>
            </w:pPr>
            <w:r w:rsidRPr="009D7A3B">
              <w:rPr>
                <w:color w:val="000000"/>
                <w:sz w:val="20"/>
                <w:lang w:val="pl-PL"/>
              </w:rPr>
              <w:t xml:space="preserve">Liczba podmiotów wspartych w zakresie cyberbezpieczeństwa </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D318A0" w14:textId="77777777" w:rsidR="00960504" w:rsidRDefault="00960504" w:rsidP="00960504">
            <w:pPr>
              <w:spacing w:before="5pt"/>
              <w:rPr>
                <w:color w:val="000000"/>
                <w:sz w:val="20"/>
              </w:rPr>
            </w:pPr>
            <w:r>
              <w:rPr>
                <w:color w:val="000000"/>
                <w:sz w:val="20"/>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64659A" w14:textId="429D07A0" w:rsidR="00960504" w:rsidRDefault="00960504" w:rsidP="00960504">
            <w:pPr>
              <w:spacing w:before="5pt"/>
              <w:jc w:val="end"/>
              <w:rPr>
                <w:color w:val="000000"/>
                <w:sz w:val="20"/>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9A969E" w14:textId="39534263" w:rsidR="00960504" w:rsidRDefault="00960504" w:rsidP="00960504">
            <w:pPr>
              <w:spacing w:before="5pt"/>
              <w:jc w:val="end"/>
              <w:rPr>
                <w:color w:val="000000"/>
                <w:sz w:val="20"/>
              </w:rPr>
            </w:pPr>
            <w:r w:rsidRPr="00960504">
              <w:rPr>
                <w:color w:val="000000"/>
                <w:sz w:val="20"/>
              </w:rPr>
              <w:t>3</w:t>
            </w:r>
            <w:r>
              <w:rPr>
                <w:color w:val="000000"/>
                <w:sz w:val="20"/>
              </w:rPr>
              <w:t> </w:t>
            </w:r>
            <w:r w:rsidRPr="00960504">
              <w:rPr>
                <w:color w:val="000000"/>
                <w:sz w:val="20"/>
              </w:rPr>
              <w:t>674</w:t>
            </w:r>
            <w:r>
              <w:rPr>
                <w:color w:val="000000"/>
                <w:sz w:val="20"/>
              </w:rPr>
              <w:t>,00</w:t>
            </w:r>
          </w:p>
        </w:tc>
      </w:tr>
      <w:tr w:rsidR="00960504" w:rsidRPr="003B4684" w14:paraId="1BE64EA6" w14:textId="77777777" w:rsidTr="003B4684">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D23E66" w14:textId="0D250439" w:rsidR="00960504" w:rsidRDefault="00960504" w:rsidP="00960504">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B0A8D2" w14:textId="76FD6B44"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494AFF" w14:textId="11E92E8F"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CECFC9" w14:textId="5A9EDF74" w:rsidR="00960504" w:rsidRDefault="00960504" w:rsidP="00960504">
            <w:pPr>
              <w:spacing w:before="5pt"/>
              <w:rPr>
                <w:color w:val="000000"/>
                <w:sz w:val="20"/>
              </w:rPr>
            </w:pPr>
            <w:r>
              <w:rPr>
                <w:color w:val="000000"/>
                <w:sz w:val="20"/>
              </w:rPr>
              <w:t>Przejście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061FDF" w14:textId="139E0C27" w:rsidR="00960504" w:rsidRDefault="00E823A1" w:rsidP="00960504">
            <w:pPr>
              <w:spacing w:before="5pt"/>
              <w:rPr>
                <w:color w:val="000000"/>
                <w:sz w:val="20"/>
              </w:rPr>
            </w:pPr>
            <w:r>
              <w:rPr>
                <w:color w:val="000000"/>
                <w:sz w:val="20"/>
              </w:rPr>
              <w:t>FERC-P026</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017D49" w14:textId="295A5A22" w:rsidR="00960504" w:rsidRPr="009D7A3B" w:rsidRDefault="00960504" w:rsidP="00960504">
            <w:pPr>
              <w:spacing w:before="5pt"/>
              <w:rPr>
                <w:color w:val="000000"/>
                <w:sz w:val="20"/>
                <w:lang w:val="pl-PL"/>
              </w:rPr>
            </w:pPr>
            <w:r w:rsidRPr="003B4684">
              <w:rPr>
                <w:color w:val="000000"/>
                <w:sz w:val="20"/>
                <w:lang w:val="pl-PL"/>
              </w:rPr>
              <w:t>Liczba obiektów służących funkcjonowaniu systemów informatycznych i przechowywaniu danych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303A1A" w14:textId="6D5D5FA2" w:rsidR="00960504" w:rsidRPr="00F725EB" w:rsidRDefault="00960504" w:rsidP="00960504">
            <w:pPr>
              <w:spacing w:before="5pt"/>
              <w:rPr>
                <w:color w:val="000000"/>
                <w:sz w:val="20"/>
                <w:lang w:val="pl-PL"/>
              </w:rPr>
            </w:pPr>
            <w:r>
              <w:rPr>
                <w:color w:val="000000"/>
                <w:sz w:val="20"/>
                <w:lang w:val="pl-PL"/>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31D675" w14:textId="1D3A658F" w:rsidR="00960504" w:rsidRPr="00F725EB" w:rsidRDefault="00960504" w:rsidP="00960504">
            <w:pPr>
              <w:spacing w:before="5pt"/>
              <w:jc w:val="end"/>
              <w:rPr>
                <w:color w:val="000000"/>
                <w:sz w:val="20"/>
                <w:lang w:val="pl-PL"/>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FD0645" w14:textId="0C3201BF" w:rsidR="00960504" w:rsidRPr="00F725EB" w:rsidRDefault="00A9259F" w:rsidP="00960504">
            <w:pPr>
              <w:spacing w:before="5pt"/>
              <w:jc w:val="end"/>
              <w:rPr>
                <w:color w:val="000000"/>
                <w:sz w:val="20"/>
                <w:lang w:val="pl-PL"/>
              </w:rPr>
            </w:pPr>
            <w:r>
              <w:rPr>
                <w:color w:val="000000"/>
                <w:sz w:val="20"/>
                <w:lang w:val="pl-PL"/>
              </w:rPr>
              <w:t>0</w:t>
            </w:r>
            <w:r w:rsidR="00960504">
              <w:rPr>
                <w:color w:val="000000"/>
                <w:sz w:val="20"/>
                <w:lang w:val="pl-PL"/>
              </w:rPr>
              <w:t>,00</w:t>
            </w:r>
          </w:p>
        </w:tc>
      </w:tr>
      <w:tr w:rsidR="00960504" w14:paraId="0904D498"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A29DD9" w14:textId="56C4FC60" w:rsidR="00960504" w:rsidRDefault="00960504" w:rsidP="00960504">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8E364C" w14:textId="3D410E34"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C5B861" w14:textId="77777777"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3F58F9" w14:textId="77777777" w:rsidR="00960504" w:rsidRDefault="00960504" w:rsidP="00960504">
            <w:pPr>
              <w:spacing w:before="5pt"/>
              <w:rPr>
                <w:color w:val="000000"/>
                <w:sz w:val="20"/>
              </w:rPr>
            </w:pPr>
            <w:r>
              <w:rPr>
                <w:color w:val="000000"/>
                <w:sz w:val="20"/>
              </w:rPr>
              <w:t>Regiony słabiej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452C56" w14:textId="77777777" w:rsidR="00960504" w:rsidRDefault="00960504" w:rsidP="00960504">
            <w:pPr>
              <w:spacing w:before="5pt"/>
              <w:rPr>
                <w:color w:val="000000"/>
                <w:sz w:val="20"/>
              </w:rPr>
            </w:pPr>
            <w:r>
              <w:rPr>
                <w:color w:val="000000"/>
                <w:sz w:val="20"/>
              </w:rPr>
              <w:t>RCO14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C2BDF3" w14:textId="77777777" w:rsidR="00960504" w:rsidRPr="009D7A3B" w:rsidRDefault="00960504" w:rsidP="00960504">
            <w:pPr>
              <w:spacing w:before="5pt"/>
              <w:rPr>
                <w:color w:val="000000"/>
                <w:sz w:val="20"/>
                <w:lang w:val="pl-PL"/>
              </w:rPr>
            </w:pPr>
            <w:r w:rsidRPr="009D7A3B">
              <w:rPr>
                <w:color w:val="000000"/>
                <w:sz w:val="20"/>
                <w:lang w:val="pl-PL"/>
              </w:rPr>
              <w:t>Instytucje publiczne otrzymujące wsparcie na opracowywanie usług, produktów i procesów cyfrowych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FE03E4" w14:textId="77777777" w:rsidR="00960504" w:rsidRDefault="00960504" w:rsidP="00960504">
            <w:pPr>
              <w:spacing w:before="5pt"/>
              <w:rPr>
                <w:color w:val="000000"/>
                <w:sz w:val="20"/>
              </w:rPr>
            </w:pPr>
            <w:r>
              <w:rPr>
                <w:color w:val="000000"/>
                <w:sz w:val="20"/>
              </w:rPr>
              <w:t>instytucje publiczne</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E84254" w14:textId="6456F005" w:rsidR="00960504" w:rsidRDefault="00960504" w:rsidP="00960504">
            <w:pPr>
              <w:spacing w:before="5pt"/>
              <w:jc w:val="end"/>
              <w:rPr>
                <w:color w:val="000000"/>
                <w:sz w:val="20"/>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57E23" w14:textId="5BD962BA" w:rsidR="00960504" w:rsidRDefault="00960504" w:rsidP="00960504">
            <w:pPr>
              <w:spacing w:before="5pt"/>
              <w:jc w:val="end"/>
              <w:rPr>
                <w:color w:val="000000"/>
                <w:sz w:val="20"/>
              </w:rPr>
            </w:pPr>
            <w:r>
              <w:rPr>
                <w:color w:val="000000"/>
                <w:sz w:val="20"/>
              </w:rPr>
              <w:t>75,00</w:t>
            </w:r>
          </w:p>
        </w:tc>
      </w:tr>
      <w:tr w:rsidR="00960504" w14:paraId="290C8E0C" w14:textId="77777777" w:rsidTr="00F725EB">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5F7DB0" w14:textId="15BB7757" w:rsidR="00960504" w:rsidRDefault="00960504" w:rsidP="00960504">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6597EA" w14:textId="105C8CC9" w:rsidR="00960504" w:rsidRDefault="00960504" w:rsidP="00960504">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81B0B8" w14:textId="77777777" w:rsidR="00960504" w:rsidRDefault="00960504" w:rsidP="00960504">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654BF8" w14:textId="77777777" w:rsidR="00960504" w:rsidRDefault="00960504" w:rsidP="00960504">
            <w:pPr>
              <w:spacing w:before="5pt"/>
              <w:rPr>
                <w:color w:val="000000"/>
                <w:sz w:val="20"/>
              </w:rPr>
            </w:pPr>
            <w:r>
              <w:rPr>
                <w:color w:val="000000"/>
                <w:sz w:val="20"/>
              </w:rPr>
              <w:t>Regiony słabiej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207416" w14:textId="77777777" w:rsidR="00960504" w:rsidRDefault="00960504" w:rsidP="00960504">
            <w:pPr>
              <w:spacing w:before="5pt"/>
              <w:rPr>
                <w:color w:val="000000"/>
                <w:sz w:val="20"/>
              </w:rPr>
            </w:pPr>
            <w:r>
              <w:rPr>
                <w:color w:val="000000"/>
                <w:sz w:val="20"/>
              </w:rPr>
              <w:t>PLRO014</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1247BB" w14:textId="77777777" w:rsidR="00960504" w:rsidRPr="009D7A3B" w:rsidRDefault="00960504" w:rsidP="00960504">
            <w:pPr>
              <w:spacing w:before="5pt"/>
              <w:rPr>
                <w:color w:val="000000"/>
                <w:sz w:val="20"/>
                <w:lang w:val="pl-PL"/>
              </w:rPr>
            </w:pPr>
            <w:r w:rsidRPr="009D7A3B">
              <w:rPr>
                <w:color w:val="000000"/>
                <w:sz w:val="20"/>
                <w:lang w:val="pl-PL"/>
              </w:rPr>
              <w:t xml:space="preserve">Liczba podmiotów wspartych w zakresie cyberbezpieczeństwa </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56C5AD" w14:textId="77777777" w:rsidR="00960504" w:rsidRDefault="00960504" w:rsidP="00960504">
            <w:pPr>
              <w:spacing w:before="5pt"/>
              <w:rPr>
                <w:color w:val="000000"/>
                <w:sz w:val="20"/>
              </w:rPr>
            </w:pPr>
            <w:r>
              <w:rPr>
                <w:color w:val="000000"/>
                <w:sz w:val="20"/>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EA3154" w14:textId="7642DE2F" w:rsidR="00960504" w:rsidRDefault="00960504" w:rsidP="00960504">
            <w:pPr>
              <w:spacing w:before="5pt"/>
              <w:jc w:val="end"/>
              <w:rPr>
                <w:color w:val="000000"/>
                <w:sz w:val="20"/>
              </w:rPr>
            </w:pPr>
            <w:r w:rsidRPr="00080B7A">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730ED4" w14:textId="5AA9B0DF" w:rsidR="00960504" w:rsidRDefault="00960504" w:rsidP="00960504">
            <w:pPr>
              <w:spacing w:before="5pt"/>
              <w:jc w:val="end"/>
              <w:rPr>
                <w:color w:val="000000"/>
                <w:sz w:val="20"/>
              </w:rPr>
            </w:pPr>
            <w:r w:rsidRPr="00960504">
              <w:rPr>
                <w:color w:val="000000"/>
                <w:sz w:val="20"/>
              </w:rPr>
              <w:t>25</w:t>
            </w:r>
            <w:r>
              <w:rPr>
                <w:color w:val="000000"/>
                <w:sz w:val="20"/>
              </w:rPr>
              <w:t> </w:t>
            </w:r>
            <w:r w:rsidRPr="00960504">
              <w:rPr>
                <w:color w:val="000000"/>
                <w:sz w:val="20"/>
              </w:rPr>
              <w:t>7</w:t>
            </w:r>
            <w:r>
              <w:rPr>
                <w:color w:val="000000"/>
                <w:sz w:val="20"/>
              </w:rPr>
              <w:t>20,00</w:t>
            </w:r>
          </w:p>
        </w:tc>
      </w:tr>
      <w:tr w:rsidR="00960504" w:rsidRPr="003B4684" w14:paraId="4A15F20E" w14:textId="77777777" w:rsidTr="003B4684">
        <w:tc>
          <w:tcPr>
            <w:tcW w:w="65.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CEF2B6" w14:textId="3627EC8C" w:rsidR="00620BEC" w:rsidRDefault="00620BEC" w:rsidP="00620BEC">
            <w:pPr>
              <w:spacing w:before="5pt"/>
              <w:rPr>
                <w:color w:val="000000"/>
                <w:sz w:val="20"/>
              </w:rPr>
            </w:pPr>
            <w:r>
              <w:rPr>
                <w:color w:val="000000"/>
                <w:sz w:val="20"/>
              </w:rPr>
              <w:t>IV</w:t>
            </w:r>
          </w:p>
        </w:tc>
        <w:tc>
          <w:tcPr>
            <w:tcW w:w="9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42278D" w14:textId="7610C219" w:rsidR="00620BEC" w:rsidRDefault="00620BEC" w:rsidP="00620BEC">
            <w:pPr>
              <w:spacing w:before="5pt"/>
              <w:rPr>
                <w:color w:val="000000"/>
                <w:sz w:val="20"/>
              </w:rPr>
            </w:pPr>
            <w:r>
              <w:rPr>
                <w:color w:val="000000"/>
                <w:sz w:val="20"/>
              </w:rPr>
              <w:t>RSO3.3</w:t>
            </w:r>
          </w:p>
        </w:tc>
        <w:tc>
          <w:tcPr>
            <w:tcW w:w="63.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F43A98" w14:textId="7C3FEF07" w:rsidR="00620BEC" w:rsidRDefault="00620BEC" w:rsidP="00620BEC">
            <w:pPr>
              <w:spacing w:before="5pt"/>
              <w:rPr>
                <w:color w:val="000000"/>
                <w:sz w:val="20"/>
              </w:rPr>
            </w:pPr>
            <w:r>
              <w:rPr>
                <w:color w:val="000000"/>
                <w:sz w:val="20"/>
              </w:rPr>
              <w:t>EFRR</w:t>
            </w:r>
          </w:p>
        </w:tc>
        <w:tc>
          <w:tcPr>
            <w:tcW w:w="77.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78A20D" w14:textId="24AF1F77" w:rsidR="00620BEC" w:rsidRDefault="00620BEC" w:rsidP="00620BEC">
            <w:pPr>
              <w:spacing w:before="5pt"/>
              <w:rPr>
                <w:color w:val="000000"/>
                <w:sz w:val="20"/>
              </w:rPr>
            </w:pPr>
            <w:r>
              <w:rPr>
                <w:color w:val="000000"/>
                <w:sz w:val="20"/>
              </w:rPr>
              <w:t>Regiony słabiej rozwinięte</w:t>
            </w:r>
          </w:p>
        </w:tc>
        <w:tc>
          <w:tcPr>
            <w:tcW w:w="10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ED9579" w14:textId="3AC81E81" w:rsidR="00620BEC" w:rsidRDefault="00E823A1" w:rsidP="00620BEC">
            <w:pPr>
              <w:spacing w:before="5pt"/>
              <w:rPr>
                <w:color w:val="000000"/>
                <w:sz w:val="20"/>
              </w:rPr>
            </w:pPr>
            <w:r>
              <w:rPr>
                <w:color w:val="000000"/>
                <w:sz w:val="20"/>
              </w:rPr>
              <w:t>FERC-P026</w:t>
            </w:r>
          </w:p>
        </w:tc>
        <w:tc>
          <w:tcPr>
            <w:tcW w:w="145.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8C5179" w14:textId="4086DB64" w:rsidR="00620BEC" w:rsidRPr="009D7A3B" w:rsidRDefault="00620BEC" w:rsidP="00620BEC">
            <w:pPr>
              <w:spacing w:before="5pt"/>
              <w:rPr>
                <w:color w:val="000000"/>
                <w:sz w:val="20"/>
                <w:lang w:val="pl-PL"/>
              </w:rPr>
            </w:pPr>
            <w:r w:rsidRPr="003B4684">
              <w:rPr>
                <w:color w:val="000000"/>
                <w:sz w:val="20"/>
                <w:lang w:val="pl-PL"/>
              </w:rPr>
              <w:t>Liczba obiektów służących funkcjonowaniu systemów informatycznych i przechowywaniu danych</w:t>
            </w:r>
          </w:p>
        </w:tc>
        <w:tc>
          <w:tcPr>
            <w:tcW w:w="72.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1E5505" w14:textId="748A82DC" w:rsidR="00620BEC" w:rsidRPr="00F725EB" w:rsidRDefault="00620BEC" w:rsidP="00620BEC">
            <w:pPr>
              <w:spacing w:before="5pt"/>
              <w:rPr>
                <w:color w:val="000000"/>
                <w:sz w:val="20"/>
                <w:lang w:val="pl-PL"/>
              </w:rPr>
            </w:pPr>
            <w:r>
              <w:rPr>
                <w:color w:val="000000"/>
                <w:sz w:val="20"/>
                <w:lang w:val="pl-PL"/>
              </w:rPr>
              <w:t>szt.</w:t>
            </w:r>
          </w:p>
        </w:tc>
        <w:tc>
          <w:tcPr>
            <w:tcW w:w="64.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B04DED" w14:textId="7E52A044" w:rsidR="00620BEC" w:rsidRPr="00F725EB" w:rsidRDefault="00960504" w:rsidP="00620BEC">
            <w:pPr>
              <w:spacing w:before="5pt"/>
              <w:jc w:val="end"/>
              <w:rPr>
                <w:color w:val="000000"/>
                <w:sz w:val="20"/>
                <w:lang w:val="pl-PL"/>
              </w:rPr>
            </w:pPr>
            <w:r>
              <w:rPr>
                <w:color w:val="000000"/>
                <w:sz w:val="20"/>
              </w:rPr>
              <w:t>0,00</w:t>
            </w:r>
          </w:p>
        </w:tc>
        <w:tc>
          <w:tcPr>
            <w:tcW w:w="6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AA3DEA" w14:textId="56401B45" w:rsidR="00620BEC" w:rsidRPr="00F725EB" w:rsidRDefault="00A9259F" w:rsidP="00620BEC">
            <w:pPr>
              <w:spacing w:before="5pt"/>
              <w:jc w:val="end"/>
              <w:rPr>
                <w:color w:val="000000"/>
                <w:sz w:val="20"/>
                <w:lang w:val="pl-PL"/>
              </w:rPr>
            </w:pPr>
            <w:r>
              <w:rPr>
                <w:color w:val="000000"/>
                <w:sz w:val="20"/>
                <w:lang w:val="pl-PL"/>
              </w:rPr>
              <w:t>3</w:t>
            </w:r>
            <w:r w:rsidR="00960504">
              <w:rPr>
                <w:color w:val="000000"/>
                <w:sz w:val="20"/>
                <w:lang w:val="pl-PL"/>
              </w:rPr>
              <w:t>,00</w:t>
            </w:r>
          </w:p>
        </w:tc>
      </w:tr>
    </w:tbl>
    <w:p w14:paraId="61B22139" w14:textId="77777777" w:rsidR="007F3725" w:rsidRPr="00F725EB" w:rsidRDefault="007F3725" w:rsidP="007F3725">
      <w:pPr>
        <w:spacing w:before="5pt"/>
        <w:rPr>
          <w:color w:val="000000"/>
          <w:sz w:val="20"/>
          <w:lang w:val="pl-PL"/>
        </w:rPr>
      </w:pPr>
    </w:p>
    <w:p w14:paraId="09B170C3" w14:textId="77777777" w:rsidR="007F3725" w:rsidRPr="009D7A3B" w:rsidRDefault="007F3725" w:rsidP="007F3725">
      <w:pPr>
        <w:spacing w:before="5pt"/>
        <w:rPr>
          <w:color w:val="000000"/>
          <w:sz w:val="0"/>
          <w:lang w:val="pl-PL"/>
        </w:rPr>
      </w:pPr>
      <w:r w:rsidRPr="009D7A3B">
        <w:rPr>
          <w:color w:val="000000"/>
          <w:lang w:val="pl-PL"/>
        </w:rPr>
        <w:t>Podstawa prawna: art. 22 ust. 3 lit. d) ppkt (ii) rozporządzenia w sprawie wspólnych przepisów</w:t>
      </w:r>
    </w:p>
    <w:p w14:paraId="773F8F46" w14:textId="77777777" w:rsidR="007F3725" w:rsidRDefault="007F3725" w:rsidP="007F3725">
      <w:pPr>
        <w:pStyle w:val="Nagwek5"/>
        <w:spacing w:before="5pt" w:after="0pt"/>
        <w:rPr>
          <w:b w:val="0"/>
          <w:i w:val="0"/>
          <w:color w:val="000000"/>
          <w:sz w:val="24"/>
        </w:rPr>
      </w:pPr>
      <w:bookmarkStart w:id="52" w:name="_Toc210313300"/>
      <w:r>
        <w:rPr>
          <w:b w:val="0"/>
          <w:i w:val="0"/>
          <w:color w:val="000000"/>
          <w:sz w:val="24"/>
        </w:rPr>
        <w:t>Tabela 3: Wskaźniki rezultatu</w:t>
      </w:r>
      <w:bookmarkEnd w:id="52"/>
    </w:p>
    <w:p w14:paraId="5C687799" w14:textId="77777777" w:rsidR="007F3725" w:rsidRDefault="007F3725" w:rsidP="007F3725">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88"/>
        <w:gridCol w:w="1450"/>
        <w:gridCol w:w="961"/>
        <w:gridCol w:w="1163"/>
        <w:gridCol w:w="1658"/>
        <w:gridCol w:w="2032"/>
        <w:gridCol w:w="1778"/>
        <w:gridCol w:w="1242"/>
        <w:gridCol w:w="1242"/>
        <w:gridCol w:w="1029"/>
        <w:gridCol w:w="841"/>
        <w:gridCol w:w="788"/>
      </w:tblGrid>
      <w:tr w:rsidR="007F3725" w14:paraId="38A8352B" w14:textId="77777777" w:rsidTr="00F725EB">
        <w:tc>
          <w:tcPr>
            <w:tcW w:w="4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C11C7F" w14:textId="77777777" w:rsidR="007F3725" w:rsidRDefault="007F3725" w:rsidP="00457586">
            <w:pPr>
              <w:spacing w:before="5pt"/>
              <w:jc w:val="center"/>
              <w:rPr>
                <w:color w:val="000000"/>
                <w:sz w:val="20"/>
              </w:rPr>
            </w:pPr>
            <w:r>
              <w:rPr>
                <w:color w:val="000000"/>
                <w:sz w:val="20"/>
              </w:rPr>
              <w:t>Priorytet</w:t>
            </w:r>
          </w:p>
        </w:tc>
        <w:tc>
          <w:tcPr>
            <w:tcW w:w="72.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6F0DE7" w14:textId="77777777" w:rsidR="007F3725" w:rsidRDefault="007F3725" w:rsidP="00457586">
            <w:pPr>
              <w:spacing w:before="5pt"/>
              <w:jc w:val="center"/>
              <w:rPr>
                <w:color w:val="000000"/>
                <w:sz w:val="20"/>
              </w:rPr>
            </w:pPr>
            <w:r>
              <w:rPr>
                <w:color w:val="000000"/>
                <w:sz w:val="20"/>
              </w:rPr>
              <w:t>Cel szczegółowy</w:t>
            </w:r>
          </w:p>
        </w:tc>
        <w:tc>
          <w:tcPr>
            <w:tcW w:w="4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75219F" w14:textId="77777777" w:rsidR="007F3725" w:rsidRDefault="007F3725" w:rsidP="00457586">
            <w:pPr>
              <w:spacing w:before="5pt"/>
              <w:jc w:val="center"/>
              <w:rPr>
                <w:color w:val="000000"/>
                <w:sz w:val="20"/>
              </w:rPr>
            </w:pPr>
            <w:r>
              <w:rPr>
                <w:color w:val="000000"/>
                <w:sz w:val="20"/>
              </w:rPr>
              <w:t>Fundusz</w:t>
            </w:r>
          </w:p>
        </w:tc>
        <w:tc>
          <w:tcPr>
            <w:tcW w:w="5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97AE46" w14:textId="77777777" w:rsidR="007F3725" w:rsidRDefault="007F3725" w:rsidP="00457586">
            <w:pPr>
              <w:spacing w:before="5pt"/>
              <w:jc w:val="center"/>
              <w:rPr>
                <w:color w:val="000000"/>
                <w:sz w:val="20"/>
              </w:rPr>
            </w:pPr>
            <w:r>
              <w:rPr>
                <w:color w:val="000000"/>
                <w:sz w:val="20"/>
              </w:rPr>
              <w:t>Kategoria regionu</w:t>
            </w:r>
          </w:p>
        </w:tc>
        <w:tc>
          <w:tcPr>
            <w:tcW w:w="82.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058148" w14:textId="77777777" w:rsidR="007F3725" w:rsidRDefault="007F3725" w:rsidP="00457586">
            <w:pPr>
              <w:spacing w:before="5pt"/>
              <w:jc w:val="center"/>
              <w:rPr>
                <w:color w:val="000000"/>
                <w:sz w:val="20"/>
              </w:rPr>
            </w:pPr>
            <w:r>
              <w:rPr>
                <w:color w:val="000000"/>
                <w:sz w:val="20"/>
              </w:rPr>
              <w:t>Nr identyfikacyjny</w:t>
            </w:r>
          </w:p>
        </w:tc>
        <w:tc>
          <w:tcPr>
            <w:tcW w:w="101.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3D766E" w14:textId="77777777" w:rsidR="007F3725" w:rsidRDefault="007F3725" w:rsidP="00457586">
            <w:pPr>
              <w:spacing w:before="5pt"/>
              <w:jc w:val="center"/>
              <w:rPr>
                <w:color w:val="000000"/>
                <w:sz w:val="20"/>
              </w:rPr>
            </w:pPr>
            <w:r>
              <w:rPr>
                <w:color w:val="000000"/>
                <w:sz w:val="20"/>
              </w:rPr>
              <w:t>Wskaźnik</w:t>
            </w:r>
          </w:p>
        </w:tc>
        <w:tc>
          <w:tcPr>
            <w:tcW w:w="8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F53A8B" w14:textId="77777777" w:rsidR="007F3725" w:rsidRDefault="007F3725" w:rsidP="00457586">
            <w:pPr>
              <w:spacing w:before="5pt"/>
              <w:jc w:val="center"/>
              <w:rPr>
                <w:color w:val="000000"/>
                <w:sz w:val="20"/>
              </w:rPr>
            </w:pPr>
            <w:r>
              <w:rPr>
                <w:color w:val="000000"/>
                <w:sz w:val="20"/>
              </w:rPr>
              <w:t>Jednostka miary</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AD3C581" w14:textId="77777777" w:rsidR="007F3725" w:rsidRPr="009D7A3B" w:rsidRDefault="007F3725" w:rsidP="00457586">
            <w:pPr>
              <w:spacing w:before="5pt"/>
              <w:jc w:val="center"/>
              <w:rPr>
                <w:color w:val="000000"/>
                <w:sz w:val="20"/>
                <w:lang w:val="pl-PL"/>
              </w:rPr>
            </w:pPr>
            <w:r w:rsidRPr="009D7A3B">
              <w:rPr>
                <w:color w:val="000000"/>
                <w:sz w:val="20"/>
                <w:lang w:val="pl-PL"/>
              </w:rPr>
              <w:t>Wartość bazowa lub wartość odniesienia</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4CCBFE" w14:textId="77777777" w:rsidR="007F3725" w:rsidRDefault="007F3725" w:rsidP="00457586">
            <w:pPr>
              <w:spacing w:before="5pt"/>
              <w:jc w:val="center"/>
              <w:rPr>
                <w:color w:val="000000"/>
                <w:sz w:val="20"/>
              </w:rPr>
            </w:pPr>
            <w:r>
              <w:rPr>
                <w:color w:val="000000"/>
                <w:sz w:val="20"/>
              </w:rPr>
              <w:t>Rok odniesienia</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3A98DA" w14:textId="77777777" w:rsidR="007F3725" w:rsidRDefault="007F3725" w:rsidP="00457586">
            <w:pPr>
              <w:spacing w:before="5pt"/>
              <w:jc w:val="center"/>
              <w:rPr>
                <w:color w:val="000000"/>
                <w:sz w:val="20"/>
              </w:rPr>
            </w:pPr>
            <w:r>
              <w:rPr>
                <w:color w:val="000000"/>
                <w:sz w:val="20"/>
              </w:rPr>
              <w:t>Cel końcowy (2029)</w:t>
            </w:r>
          </w:p>
        </w:tc>
        <w:tc>
          <w:tcPr>
            <w:tcW w:w="4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06CB46" w14:textId="77777777" w:rsidR="007F3725" w:rsidRDefault="007F3725" w:rsidP="00457586">
            <w:pPr>
              <w:spacing w:before="5pt"/>
              <w:jc w:val="center"/>
              <w:rPr>
                <w:color w:val="000000"/>
                <w:sz w:val="20"/>
              </w:rPr>
            </w:pPr>
            <w:r>
              <w:rPr>
                <w:color w:val="000000"/>
                <w:sz w:val="20"/>
              </w:rPr>
              <w:t>Źródło danych</w:t>
            </w:r>
          </w:p>
        </w:tc>
        <w:tc>
          <w:tcPr>
            <w:tcW w:w="3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B0FB5E" w14:textId="77777777" w:rsidR="007F3725" w:rsidRDefault="007F3725" w:rsidP="00457586">
            <w:pPr>
              <w:spacing w:before="5pt"/>
              <w:jc w:val="center"/>
              <w:rPr>
                <w:color w:val="000000"/>
                <w:sz w:val="20"/>
              </w:rPr>
            </w:pPr>
            <w:r>
              <w:rPr>
                <w:color w:val="000000"/>
                <w:sz w:val="20"/>
              </w:rPr>
              <w:t>Uwagi</w:t>
            </w:r>
          </w:p>
        </w:tc>
      </w:tr>
      <w:tr w:rsidR="00620BEC" w14:paraId="5FCB0621" w14:textId="77777777" w:rsidTr="00F725EB">
        <w:tc>
          <w:tcPr>
            <w:tcW w:w="4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0C7B61" w14:textId="1FBD24F6" w:rsidR="00620BEC" w:rsidRDefault="00620BEC" w:rsidP="00620BEC">
            <w:pPr>
              <w:spacing w:before="5pt"/>
              <w:rPr>
                <w:color w:val="000000"/>
                <w:sz w:val="20"/>
              </w:rPr>
            </w:pPr>
            <w:r>
              <w:rPr>
                <w:color w:val="000000"/>
                <w:sz w:val="20"/>
              </w:rPr>
              <w:lastRenderedPageBreak/>
              <w:t>IV</w:t>
            </w:r>
          </w:p>
        </w:tc>
        <w:tc>
          <w:tcPr>
            <w:tcW w:w="72.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E5FA08" w14:textId="4572327E" w:rsidR="00620BEC" w:rsidRDefault="00620BEC" w:rsidP="00620BEC">
            <w:pPr>
              <w:spacing w:before="5pt"/>
              <w:rPr>
                <w:color w:val="000000"/>
                <w:sz w:val="20"/>
              </w:rPr>
            </w:pPr>
            <w:r>
              <w:rPr>
                <w:color w:val="000000"/>
                <w:sz w:val="20"/>
              </w:rPr>
              <w:t>RSO3.3</w:t>
            </w:r>
          </w:p>
        </w:tc>
        <w:tc>
          <w:tcPr>
            <w:tcW w:w="4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B5A473" w14:textId="77777777" w:rsidR="00620BEC" w:rsidRDefault="00620BEC" w:rsidP="00620BEC">
            <w:pPr>
              <w:spacing w:before="5pt"/>
              <w:rPr>
                <w:color w:val="000000"/>
                <w:sz w:val="20"/>
              </w:rPr>
            </w:pPr>
            <w:r>
              <w:rPr>
                <w:color w:val="000000"/>
                <w:sz w:val="20"/>
              </w:rPr>
              <w:t>EFRR</w:t>
            </w:r>
          </w:p>
        </w:tc>
        <w:tc>
          <w:tcPr>
            <w:tcW w:w="5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72BBAD" w14:textId="77777777" w:rsidR="00620BEC" w:rsidRDefault="00620BEC" w:rsidP="00620BEC">
            <w:pPr>
              <w:spacing w:before="5pt"/>
              <w:rPr>
                <w:color w:val="000000"/>
                <w:sz w:val="20"/>
              </w:rPr>
            </w:pPr>
            <w:r>
              <w:rPr>
                <w:color w:val="000000"/>
                <w:sz w:val="20"/>
              </w:rPr>
              <w:t>Lepiej rozwinięte</w:t>
            </w:r>
          </w:p>
        </w:tc>
        <w:tc>
          <w:tcPr>
            <w:tcW w:w="82.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96BBFB" w14:textId="77777777" w:rsidR="00620BEC" w:rsidRDefault="00620BEC" w:rsidP="00620BEC">
            <w:pPr>
              <w:spacing w:before="5pt"/>
              <w:rPr>
                <w:color w:val="000000"/>
                <w:sz w:val="20"/>
              </w:rPr>
            </w:pPr>
            <w:r>
              <w:rPr>
                <w:color w:val="000000"/>
                <w:sz w:val="20"/>
              </w:rPr>
              <w:t>RCR11</w:t>
            </w:r>
          </w:p>
        </w:tc>
        <w:tc>
          <w:tcPr>
            <w:tcW w:w="101.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B667C0" w14:textId="77777777" w:rsidR="00620BEC" w:rsidRPr="009D7A3B" w:rsidRDefault="00620BEC" w:rsidP="00620BEC">
            <w:pPr>
              <w:spacing w:before="5pt"/>
              <w:rPr>
                <w:color w:val="000000"/>
                <w:sz w:val="20"/>
                <w:lang w:val="pl-PL"/>
              </w:rPr>
            </w:pPr>
            <w:r w:rsidRPr="009D7A3B">
              <w:rPr>
                <w:color w:val="000000"/>
                <w:sz w:val="20"/>
                <w:lang w:val="pl-PL"/>
              </w:rPr>
              <w:t>Użytkownicy nowych i zmodernizowanych publicznych usług, produktów i procesów cyfrowych</w:t>
            </w:r>
          </w:p>
        </w:tc>
        <w:tc>
          <w:tcPr>
            <w:tcW w:w="8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B6E2E0" w14:textId="77777777" w:rsidR="00620BEC" w:rsidRDefault="00620BEC" w:rsidP="00620BEC">
            <w:pPr>
              <w:spacing w:before="5pt"/>
              <w:rPr>
                <w:color w:val="000000"/>
                <w:sz w:val="20"/>
              </w:rPr>
            </w:pPr>
            <w:r>
              <w:rPr>
                <w:color w:val="000000"/>
                <w:sz w:val="20"/>
              </w:rPr>
              <w:t>użytkownicy/rok</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2A9912" w14:textId="42DB3FD2" w:rsidR="00620BEC" w:rsidRDefault="00960504" w:rsidP="00620BEC">
            <w:pPr>
              <w:spacing w:before="5pt"/>
              <w:jc w:val="end"/>
              <w:rPr>
                <w:color w:val="000000"/>
                <w:sz w:val="20"/>
              </w:rPr>
            </w:pPr>
            <w:r>
              <w:rPr>
                <w:color w:val="000000"/>
                <w:sz w:val="20"/>
              </w:rPr>
              <w:t>0,00</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3F1E62" w14:textId="5F35235A" w:rsidR="00620BEC" w:rsidRDefault="00A9259F" w:rsidP="00620BEC">
            <w:pPr>
              <w:spacing w:before="5pt"/>
              <w:jc w:val="center"/>
              <w:rPr>
                <w:color w:val="000000"/>
                <w:sz w:val="20"/>
              </w:rPr>
            </w:pPr>
            <w:r>
              <w:rPr>
                <w:color w:val="000000"/>
                <w:sz w:val="20"/>
              </w:rPr>
              <w:t>2024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7D5D16" w14:textId="43B6EF4F" w:rsidR="00620BEC" w:rsidRDefault="00965DB6" w:rsidP="00620BEC">
            <w:pPr>
              <w:spacing w:before="5pt"/>
              <w:jc w:val="end"/>
              <w:rPr>
                <w:color w:val="000000"/>
                <w:sz w:val="20"/>
              </w:rPr>
            </w:pPr>
            <w:r>
              <w:rPr>
                <w:color w:val="000000"/>
                <w:sz w:val="20"/>
              </w:rPr>
              <w:t>3 218,00</w:t>
            </w:r>
          </w:p>
        </w:tc>
        <w:tc>
          <w:tcPr>
            <w:tcW w:w="4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8D369" w14:textId="5CB1BCC5" w:rsidR="00620BEC" w:rsidRDefault="00A9259F" w:rsidP="00620BEC">
            <w:pPr>
              <w:spacing w:before="5pt"/>
              <w:rPr>
                <w:color w:val="000000"/>
                <w:sz w:val="20"/>
              </w:rPr>
            </w:pPr>
            <w:r>
              <w:rPr>
                <w:color w:val="000000"/>
                <w:sz w:val="20"/>
              </w:rPr>
              <w:t>CST 2021</w:t>
            </w:r>
          </w:p>
        </w:tc>
        <w:tc>
          <w:tcPr>
            <w:tcW w:w="3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832263" w14:textId="77777777" w:rsidR="00620BEC" w:rsidRDefault="00620BEC" w:rsidP="00620BEC">
            <w:pPr>
              <w:spacing w:before="5pt"/>
              <w:rPr>
                <w:color w:val="000000"/>
                <w:sz w:val="20"/>
              </w:rPr>
            </w:pPr>
          </w:p>
        </w:tc>
      </w:tr>
      <w:tr w:rsidR="00620BEC" w14:paraId="38E4DCEC" w14:textId="77777777" w:rsidTr="00F725EB">
        <w:tc>
          <w:tcPr>
            <w:tcW w:w="4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5410D2" w14:textId="304FDB9E" w:rsidR="00620BEC" w:rsidRDefault="00620BEC" w:rsidP="00620BEC">
            <w:pPr>
              <w:spacing w:before="5pt"/>
              <w:rPr>
                <w:color w:val="000000"/>
                <w:sz w:val="20"/>
              </w:rPr>
            </w:pPr>
            <w:r>
              <w:rPr>
                <w:color w:val="000000"/>
                <w:sz w:val="20"/>
              </w:rPr>
              <w:t>IV</w:t>
            </w:r>
          </w:p>
        </w:tc>
        <w:tc>
          <w:tcPr>
            <w:tcW w:w="72.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161E62" w14:textId="37D5B1A8" w:rsidR="00620BEC" w:rsidRDefault="00620BEC" w:rsidP="00620BEC">
            <w:pPr>
              <w:spacing w:before="5pt"/>
              <w:rPr>
                <w:color w:val="000000"/>
                <w:sz w:val="20"/>
              </w:rPr>
            </w:pPr>
            <w:r>
              <w:rPr>
                <w:color w:val="000000"/>
                <w:sz w:val="20"/>
              </w:rPr>
              <w:t>RSO3.3</w:t>
            </w:r>
          </w:p>
        </w:tc>
        <w:tc>
          <w:tcPr>
            <w:tcW w:w="4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986421" w14:textId="77777777" w:rsidR="00620BEC" w:rsidRDefault="00620BEC" w:rsidP="00620BEC">
            <w:pPr>
              <w:spacing w:before="5pt"/>
              <w:rPr>
                <w:color w:val="000000"/>
                <w:sz w:val="20"/>
              </w:rPr>
            </w:pPr>
            <w:r>
              <w:rPr>
                <w:color w:val="000000"/>
                <w:sz w:val="20"/>
              </w:rPr>
              <w:t>EFRR</w:t>
            </w:r>
          </w:p>
        </w:tc>
        <w:tc>
          <w:tcPr>
            <w:tcW w:w="5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460740" w14:textId="77777777" w:rsidR="00620BEC" w:rsidRDefault="00620BEC" w:rsidP="00620BEC">
            <w:pPr>
              <w:spacing w:before="5pt"/>
              <w:rPr>
                <w:color w:val="000000"/>
                <w:sz w:val="20"/>
              </w:rPr>
            </w:pPr>
            <w:r>
              <w:rPr>
                <w:color w:val="000000"/>
                <w:sz w:val="20"/>
              </w:rPr>
              <w:t>Przejście</w:t>
            </w:r>
          </w:p>
        </w:tc>
        <w:tc>
          <w:tcPr>
            <w:tcW w:w="82.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91041B" w14:textId="77777777" w:rsidR="00620BEC" w:rsidRDefault="00620BEC" w:rsidP="00620BEC">
            <w:pPr>
              <w:spacing w:before="5pt"/>
              <w:rPr>
                <w:color w:val="000000"/>
                <w:sz w:val="20"/>
              </w:rPr>
            </w:pPr>
            <w:r>
              <w:rPr>
                <w:color w:val="000000"/>
                <w:sz w:val="20"/>
              </w:rPr>
              <w:t>RCR11</w:t>
            </w:r>
          </w:p>
        </w:tc>
        <w:tc>
          <w:tcPr>
            <w:tcW w:w="101.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76257" w14:textId="77777777" w:rsidR="00620BEC" w:rsidRPr="009D7A3B" w:rsidRDefault="00620BEC" w:rsidP="00620BEC">
            <w:pPr>
              <w:spacing w:before="5pt"/>
              <w:rPr>
                <w:color w:val="000000"/>
                <w:sz w:val="20"/>
                <w:lang w:val="pl-PL"/>
              </w:rPr>
            </w:pPr>
            <w:r w:rsidRPr="009D7A3B">
              <w:rPr>
                <w:color w:val="000000"/>
                <w:sz w:val="20"/>
                <w:lang w:val="pl-PL"/>
              </w:rPr>
              <w:t>Użytkownicy nowych i zmodernizowanych publicznych usług, produktów i procesów cyfrowych</w:t>
            </w:r>
          </w:p>
        </w:tc>
        <w:tc>
          <w:tcPr>
            <w:tcW w:w="8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6477FA" w14:textId="77777777" w:rsidR="00620BEC" w:rsidRDefault="00620BEC" w:rsidP="00620BEC">
            <w:pPr>
              <w:spacing w:before="5pt"/>
              <w:rPr>
                <w:color w:val="000000"/>
                <w:sz w:val="20"/>
              </w:rPr>
            </w:pPr>
            <w:r>
              <w:rPr>
                <w:color w:val="000000"/>
                <w:sz w:val="20"/>
              </w:rPr>
              <w:t>użytkownicy/rok</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5B7987" w14:textId="702C4383" w:rsidR="00620BEC" w:rsidRDefault="00960504" w:rsidP="00620BEC">
            <w:pPr>
              <w:spacing w:before="5pt"/>
              <w:jc w:val="end"/>
              <w:rPr>
                <w:color w:val="000000"/>
                <w:sz w:val="20"/>
              </w:rPr>
            </w:pPr>
            <w:r>
              <w:rPr>
                <w:color w:val="000000"/>
                <w:sz w:val="20"/>
              </w:rPr>
              <w:t>0,00</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52035E" w14:textId="761D1375" w:rsidR="00620BEC" w:rsidRDefault="00A9259F" w:rsidP="00620BEC">
            <w:pPr>
              <w:spacing w:before="5pt"/>
              <w:jc w:val="center"/>
              <w:rPr>
                <w:color w:val="000000"/>
                <w:sz w:val="20"/>
              </w:rPr>
            </w:pPr>
            <w:r>
              <w:rPr>
                <w:color w:val="000000"/>
                <w:sz w:val="20"/>
              </w:rPr>
              <w:t>2024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57E006" w14:textId="33FB8BC2" w:rsidR="00620BEC" w:rsidRDefault="00A9259F" w:rsidP="00620BEC">
            <w:pPr>
              <w:spacing w:before="5pt"/>
              <w:jc w:val="end"/>
              <w:rPr>
                <w:color w:val="000000"/>
                <w:sz w:val="20"/>
              </w:rPr>
            </w:pPr>
            <w:r>
              <w:rPr>
                <w:color w:val="000000"/>
                <w:sz w:val="20"/>
              </w:rPr>
              <w:t>6 435,00</w:t>
            </w:r>
          </w:p>
        </w:tc>
        <w:tc>
          <w:tcPr>
            <w:tcW w:w="4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3A2CD4" w14:textId="29A3AA82" w:rsidR="00620BEC" w:rsidRDefault="00A9259F" w:rsidP="00620BEC">
            <w:pPr>
              <w:spacing w:before="5pt"/>
              <w:rPr>
                <w:color w:val="000000"/>
                <w:sz w:val="20"/>
              </w:rPr>
            </w:pPr>
            <w:r>
              <w:rPr>
                <w:color w:val="000000"/>
                <w:sz w:val="20"/>
              </w:rPr>
              <w:t>CST 2021</w:t>
            </w:r>
          </w:p>
        </w:tc>
        <w:tc>
          <w:tcPr>
            <w:tcW w:w="3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D6BB86" w14:textId="77777777" w:rsidR="00620BEC" w:rsidRDefault="00620BEC" w:rsidP="00620BEC">
            <w:pPr>
              <w:spacing w:before="5pt"/>
              <w:rPr>
                <w:color w:val="000000"/>
                <w:sz w:val="20"/>
              </w:rPr>
            </w:pPr>
          </w:p>
        </w:tc>
      </w:tr>
      <w:tr w:rsidR="00620BEC" w14:paraId="0F39E06C" w14:textId="77777777" w:rsidTr="00F725EB">
        <w:tc>
          <w:tcPr>
            <w:tcW w:w="4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F819F8" w14:textId="6A8AEDD4" w:rsidR="00620BEC" w:rsidRDefault="00620BEC" w:rsidP="00620BEC">
            <w:pPr>
              <w:spacing w:before="5pt"/>
              <w:rPr>
                <w:color w:val="000000"/>
                <w:sz w:val="20"/>
              </w:rPr>
            </w:pPr>
            <w:r>
              <w:rPr>
                <w:color w:val="000000"/>
                <w:sz w:val="20"/>
              </w:rPr>
              <w:t>IV</w:t>
            </w:r>
          </w:p>
        </w:tc>
        <w:tc>
          <w:tcPr>
            <w:tcW w:w="72.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0930E9" w14:textId="63908D52" w:rsidR="00620BEC" w:rsidRDefault="00620BEC" w:rsidP="00620BEC">
            <w:pPr>
              <w:spacing w:before="5pt"/>
              <w:rPr>
                <w:color w:val="000000"/>
                <w:sz w:val="20"/>
              </w:rPr>
            </w:pPr>
            <w:r>
              <w:rPr>
                <w:color w:val="000000"/>
                <w:sz w:val="20"/>
              </w:rPr>
              <w:t>RSO3.3</w:t>
            </w:r>
          </w:p>
        </w:tc>
        <w:tc>
          <w:tcPr>
            <w:tcW w:w="48.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A6311D" w14:textId="77777777" w:rsidR="00620BEC" w:rsidRDefault="00620BEC" w:rsidP="00620BEC">
            <w:pPr>
              <w:spacing w:before="5pt"/>
              <w:rPr>
                <w:color w:val="000000"/>
                <w:sz w:val="20"/>
              </w:rPr>
            </w:pPr>
            <w:r>
              <w:rPr>
                <w:color w:val="000000"/>
                <w:sz w:val="20"/>
              </w:rPr>
              <w:t>EFRR</w:t>
            </w:r>
          </w:p>
        </w:tc>
        <w:tc>
          <w:tcPr>
            <w:tcW w:w="58.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B6F08B" w14:textId="77777777" w:rsidR="00620BEC" w:rsidRDefault="00620BEC" w:rsidP="00620BEC">
            <w:pPr>
              <w:spacing w:before="5pt"/>
              <w:rPr>
                <w:color w:val="000000"/>
                <w:sz w:val="20"/>
              </w:rPr>
            </w:pPr>
            <w:r>
              <w:rPr>
                <w:color w:val="000000"/>
                <w:sz w:val="20"/>
              </w:rPr>
              <w:t>Regiony słabiej rozwinięte</w:t>
            </w:r>
          </w:p>
        </w:tc>
        <w:tc>
          <w:tcPr>
            <w:tcW w:w="82.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36B127" w14:textId="77777777" w:rsidR="00620BEC" w:rsidRDefault="00620BEC" w:rsidP="00620BEC">
            <w:pPr>
              <w:spacing w:before="5pt"/>
              <w:rPr>
                <w:color w:val="000000"/>
                <w:sz w:val="20"/>
              </w:rPr>
            </w:pPr>
            <w:r>
              <w:rPr>
                <w:color w:val="000000"/>
                <w:sz w:val="20"/>
              </w:rPr>
              <w:t>RCR11</w:t>
            </w:r>
          </w:p>
        </w:tc>
        <w:tc>
          <w:tcPr>
            <w:tcW w:w="101.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3708E6" w14:textId="77777777" w:rsidR="00620BEC" w:rsidRPr="009D7A3B" w:rsidRDefault="00620BEC" w:rsidP="00620BEC">
            <w:pPr>
              <w:spacing w:before="5pt"/>
              <w:rPr>
                <w:color w:val="000000"/>
                <w:sz w:val="20"/>
                <w:lang w:val="pl-PL"/>
              </w:rPr>
            </w:pPr>
            <w:r w:rsidRPr="009D7A3B">
              <w:rPr>
                <w:color w:val="000000"/>
                <w:sz w:val="20"/>
                <w:lang w:val="pl-PL"/>
              </w:rPr>
              <w:t>Użytkownicy nowych i zmodernizowanych publicznych usług, produktów i procesów cyfrowych</w:t>
            </w:r>
          </w:p>
        </w:tc>
        <w:tc>
          <w:tcPr>
            <w:tcW w:w="88.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5D3054" w14:textId="77777777" w:rsidR="00620BEC" w:rsidRDefault="00620BEC" w:rsidP="00620BEC">
            <w:pPr>
              <w:spacing w:before="5pt"/>
              <w:rPr>
                <w:color w:val="000000"/>
                <w:sz w:val="20"/>
              </w:rPr>
            </w:pPr>
            <w:r>
              <w:rPr>
                <w:color w:val="000000"/>
                <w:sz w:val="20"/>
              </w:rPr>
              <w:t>użytkownicy/rok</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13D904" w14:textId="6D26EBD4" w:rsidR="00620BEC" w:rsidRDefault="00960504" w:rsidP="00620BEC">
            <w:pPr>
              <w:spacing w:before="5pt"/>
              <w:jc w:val="end"/>
              <w:rPr>
                <w:color w:val="000000"/>
                <w:sz w:val="20"/>
              </w:rPr>
            </w:pPr>
            <w:r>
              <w:rPr>
                <w:color w:val="000000"/>
                <w:sz w:val="20"/>
              </w:rPr>
              <w:t>0,00</w:t>
            </w:r>
          </w:p>
        </w:tc>
        <w:tc>
          <w:tcPr>
            <w:tcW w:w="62.1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792168" w14:textId="685048BC" w:rsidR="00620BEC" w:rsidRDefault="00A9259F" w:rsidP="00620BEC">
            <w:pPr>
              <w:spacing w:before="5pt"/>
              <w:jc w:val="center"/>
              <w:rPr>
                <w:color w:val="000000"/>
                <w:sz w:val="20"/>
              </w:rPr>
            </w:pPr>
            <w:r>
              <w:rPr>
                <w:color w:val="000000"/>
                <w:sz w:val="20"/>
              </w:rPr>
              <w:t>2024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035A0A" w14:textId="25FC8376" w:rsidR="00620BEC" w:rsidRDefault="00A9259F" w:rsidP="00620BEC">
            <w:pPr>
              <w:spacing w:before="5pt"/>
              <w:jc w:val="end"/>
              <w:rPr>
                <w:color w:val="000000"/>
                <w:sz w:val="20"/>
              </w:rPr>
            </w:pPr>
            <w:r>
              <w:rPr>
                <w:color w:val="000000"/>
                <w:sz w:val="20"/>
              </w:rPr>
              <w:t>45 047,00</w:t>
            </w:r>
          </w:p>
        </w:tc>
        <w:tc>
          <w:tcPr>
            <w:tcW w:w="42.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A20182" w14:textId="06D10802" w:rsidR="00620BEC" w:rsidRDefault="00A9259F" w:rsidP="00620BEC">
            <w:pPr>
              <w:spacing w:before="5pt"/>
              <w:rPr>
                <w:color w:val="000000"/>
                <w:sz w:val="20"/>
              </w:rPr>
            </w:pPr>
            <w:r>
              <w:rPr>
                <w:color w:val="000000"/>
                <w:sz w:val="20"/>
              </w:rPr>
              <w:t>CST 2021</w:t>
            </w:r>
          </w:p>
        </w:tc>
        <w:tc>
          <w:tcPr>
            <w:tcW w:w="39.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20A3D4" w14:textId="77777777" w:rsidR="00620BEC" w:rsidRDefault="00620BEC" w:rsidP="00620BEC">
            <w:pPr>
              <w:spacing w:before="5pt"/>
              <w:rPr>
                <w:color w:val="000000"/>
                <w:sz w:val="20"/>
              </w:rPr>
            </w:pPr>
          </w:p>
        </w:tc>
      </w:tr>
    </w:tbl>
    <w:p w14:paraId="13D6EB64" w14:textId="77777777" w:rsidR="007F3725" w:rsidRDefault="007F3725" w:rsidP="007F3725">
      <w:pPr>
        <w:spacing w:before="5pt"/>
        <w:rPr>
          <w:color w:val="000000"/>
          <w:sz w:val="20"/>
        </w:rPr>
      </w:pPr>
    </w:p>
    <w:p w14:paraId="37112073" w14:textId="77777777" w:rsidR="007F3725" w:rsidRPr="009D7A3B" w:rsidRDefault="007F3725" w:rsidP="007F3725">
      <w:pPr>
        <w:pStyle w:val="Nagwek4"/>
        <w:spacing w:before="5pt" w:after="0pt"/>
        <w:rPr>
          <w:b w:val="0"/>
          <w:color w:val="000000"/>
          <w:sz w:val="24"/>
          <w:lang w:val="pl-PL"/>
        </w:rPr>
      </w:pPr>
      <w:bookmarkStart w:id="53" w:name="_Toc210313301"/>
      <w:r w:rsidRPr="009D7A3B">
        <w:rPr>
          <w:b w:val="0"/>
          <w:color w:val="000000"/>
          <w:sz w:val="24"/>
          <w:lang w:val="pl-PL"/>
        </w:rPr>
        <w:t>2.1.1.1.3. Indykatywny podział zaprogramowanych zasobów (UE) według rodzaju interwencji</w:t>
      </w:r>
      <w:bookmarkEnd w:id="53"/>
    </w:p>
    <w:p w14:paraId="2716B80E" w14:textId="77777777" w:rsidR="007F3725" w:rsidRPr="009D7A3B" w:rsidRDefault="007F3725" w:rsidP="007F3725">
      <w:pPr>
        <w:spacing w:before="5pt"/>
        <w:rPr>
          <w:color w:val="000000"/>
          <w:sz w:val="0"/>
          <w:lang w:val="pl-PL"/>
        </w:rPr>
      </w:pPr>
    </w:p>
    <w:p w14:paraId="2D9FABD5" w14:textId="77777777" w:rsidR="007F3725" w:rsidRPr="009D7A3B" w:rsidRDefault="007F3725" w:rsidP="007F3725">
      <w:pPr>
        <w:spacing w:before="5pt"/>
        <w:rPr>
          <w:color w:val="000000"/>
          <w:sz w:val="0"/>
          <w:lang w:val="pl-PL"/>
        </w:rPr>
      </w:pPr>
      <w:r w:rsidRPr="009D7A3B">
        <w:rPr>
          <w:color w:val="000000"/>
          <w:lang w:val="pl-PL"/>
        </w:rPr>
        <w:t>Podstawa prawna: art. 22 ust. 3 lit. d) pkt (viii) rozporządzenia w sprawie wspólnych przepisów</w:t>
      </w:r>
    </w:p>
    <w:p w14:paraId="618FCD70" w14:textId="77777777" w:rsidR="007F3725" w:rsidRDefault="007F3725" w:rsidP="007F3725">
      <w:pPr>
        <w:pStyle w:val="Nagwek5"/>
        <w:spacing w:before="5pt" w:after="0pt"/>
        <w:rPr>
          <w:b w:val="0"/>
          <w:i w:val="0"/>
          <w:color w:val="000000"/>
          <w:sz w:val="24"/>
        </w:rPr>
      </w:pPr>
      <w:bookmarkStart w:id="54" w:name="_Toc210313302"/>
      <w:r>
        <w:rPr>
          <w:b w:val="0"/>
          <w:i w:val="0"/>
          <w:color w:val="000000"/>
          <w:sz w:val="24"/>
        </w:rPr>
        <w:t>Tabela 4: Wymiar 1 – zakres interwencji</w:t>
      </w:r>
      <w:bookmarkEnd w:id="54"/>
    </w:p>
    <w:p w14:paraId="64C93154" w14:textId="77777777" w:rsidR="007F3725" w:rsidRDefault="007F3725" w:rsidP="007F3725">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207"/>
        <w:gridCol w:w="3103"/>
        <w:gridCol w:w="2147"/>
        <w:gridCol w:w="2597"/>
        <w:gridCol w:w="3358"/>
        <w:gridCol w:w="1760"/>
      </w:tblGrid>
      <w:tr w:rsidR="007F3725" w14:paraId="668BF94E" w14:textId="77777777" w:rsidTr="00E42BEA">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765615" w14:textId="77777777" w:rsidR="007F3725" w:rsidRDefault="007F3725" w:rsidP="00457586">
            <w:pPr>
              <w:spacing w:before="5pt"/>
              <w:jc w:val="center"/>
              <w:rPr>
                <w:color w:val="000000"/>
                <w:sz w:val="20"/>
              </w:rPr>
            </w:pPr>
            <w:r>
              <w:rPr>
                <w:color w:val="000000"/>
                <w:sz w:val="20"/>
              </w:rPr>
              <w:t>Priorytet</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D1330D" w14:textId="77777777" w:rsidR="007F3725" w:rsidRDefault="007F3725" w:rsidP="00457586">
            <w:pPr>
              <w:spacing w:before="5pt"/>
              <w:jc w:val="center"/>
              <w:rPr>
                <w:color w:val="000000"/>
                <w:sz w:val="20"/>
              </w:rPr>
            </w:pPr>
            <w:r>
              <w:rPr>
                <w:color w:val="000000"/>
                <w:sz w:val="20"/>
              </w:rPr>
              <w:t>Cel szczegółowy</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A0683E" w14:textId="77777777" w:rsidR="007F3725" w:rsidRDefault="007F3725" w:rsidP="00457586">
            <w:pPr>
              <w:spacing w:before="5pt"/>
              <w:jc w:val="center"/>
              <w:rPr>
                <w:color w:val="000000"/>
                <w:sz w:val="20"/>
              </w:rPr>
            </w:pPr>
            <w:r>
              <w:rPr>
                <w:color w:val="000000"/>
                <w:sz w:val="20"/>
              </w:rPr>
              <w:t>Fundusz</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CBE95E" w14:textId="77777777" w:rsidR="007F3725" w:rsidRDefault="007F3725" w:rsidP="00457586">
            <w:pPr>
              <w:spacing w:before="5pt"/>
              <w:jc w:val="center"/>
              <w:rPr>
                <w:color w:val="000000"/>
                <w:sz w:val="20"/>
              </w:rPr>
            </w:pPr>
            <w:r>
              <w:rPr>
                <w:color w:val="000000"/>
                <w:sz w:val="20"/>
              </w:rPr>
              <w:t>Kategoria regionu</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C482A2" w14:textId="77777777" w:rsidR="007F3725" w:rsidRDefault="007F3725" w:rsidP="00457586">
            <w:pPr>
              <w:spacing w:before="5pt"/>
              <w:jc w:val="center"/>
              <w:rPr>
                <w:color w:val="000000"/>
                <w:sz w:val="20"/>
              </w:rPr>
            </w:pPr>
            <w:r>
              <w:rPr>
                <w:color w:val="000000"/>
                <w:sz w:val="20"/>
              </w:rPr>
              <w:t>Kod</w:t>
            </w:r>
          </w:p>
        </w:tc>
        <w:tc>
          <w:tcPr>
            <w:tcW w:w="8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D43F45" w14:textId="77777777" w:rsidR="007F3725" w:rsidRDefault="007F3725" w:rsidP="00457586">
            <w:pPr>
              <w:spacing w:before="5pt"/>
              <w:jc w:val="center"/>
              <w:rPr>
                <w:color w:val="000000"/>
                <w:sz w:val="20"/>
              </w:rPr>
            </w:pPr>
            <w:r>
              <w:rPr>
                <w:color w:val="000000"/>
                <w:sz w:val="20"/>
              </w:rPr>
              <w:t>Kwota (w EUR)</w:t>
            </w:r>
          </w:p>
        </w:tc>
      </w:tr>
      <w:tr w:rsidR="00E42BEA" w:rsidRPr="00F725EB" w14:paraId="02D59BBD"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E80ADE" w14:textId="2A09258D"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F59ED8" w14:textId="0DAA99B4"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DBA725"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A83F1D" w14:textId="77777777" w:rsidR="00E42BEA" w:rsidRDefault="00E42BEA" w:rsidP="00E42BEA">
            <w:pPr>
              <w:spacing w:before="5pt"/>
              <w:rPr>
                <w:color w:val="000000"/>
                <w:sz w:val="20"/>
              </w:rPr>
            </w:pPr>
            <w:r>
              <w:rPr>
                <w:color w:val="000000"/>
                <w:sz w:val="20"/>
              </w:rPr>
              <w:t>Lepiej rozwinięte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89FB00" w14:textId="77777777" w:rsidR="00E42BEA" w:rsidRPr="009D7A3B" w:rsidRDefault="00E42BEA" w:rsidP="00E42BEA">
            <w:pPr>
              <w:spacing w:before="5pt"/>
              <w:rPr>
                <w:color w:val="000000"/>
                <w:sz w:val="20"/>
                <w:lang w:val="pl-PL"/>
              </w:rPr>
            </w:pPr>
            <w:r w:rsidRPr="009D7A3B">
              <w:rPr>
                <w:color w:val="000000"/>
                <w:sz w:val="20"/>
                <w:lang w:val="pl-PL"/>
              </w:rPr>
              <w:t>016. Rozwiązania ICT, usługi elektroniczne, aplikacje dla administracji</w:t>
            </w:r>
          </w:p>
        </w:tc>
        <w:tc>
          <w:tcPr>
            <w:tcW w:w="88pt" w:type="dxa"/>
            <w:tcBorders>
              <w:top w:val="single" w:sz="8" w:space="0" w:color="auto"/>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096F0313" w14:textId="5612F1FF" w:rsidR="00E42BEA" w:rsidRPr="00DF42FD" w:rsidRDefault="00E42BEA" w:rsidP="00E42BEA">
            <w:pPr>
              <w:spacing w:before="5pt"/>
              <w:jc w:val="end"/>
              <w:rPr>
                <w:color w:val="000000"/>
                <w:sz w:val="20"/>
                <w:szCs w:val="20"/>
                <w:lang w:val="pl-PL"/>
              </w:rPr>
            </w:pPr>
            <w:r w:rsidRPr="00481776">
              <w:rPr>
                <w:color w:val="000000"/>
                <w:sz w:val="20"/>
                <w:szCs w:val="20"/>
              </w:rPr>
              <w:t>31 801 910,00</w:t>
            </w:r>
          </w:p>
        </w:tc>
      </w:tr>
      <w:tr w:rsidR="00E42BEA" w:rsidRPr="007338D5" w14:paraId="4707C36F"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C45F1A" w14:textId="5BFDAC71"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814031" w14:textId="503298F6"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8856D1"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77608C" w14:textId="77777777" w:rsidR="00E42BEA" w:rsidRDefault="00E42BEA" w:rsidP="00E42BEA">
            <w:pPr>
              <w:spacing w:before="5pt"/>
              <w:rPr>
                <w:color w:val="000000"/>
                <w:sz w:val="20"/>
              </w:rPr>
            </w:pPr>
            <w:r>
              <w:rPr>
                <w:color w:val="000000"/>
                <w:sz w:val="20"/>
              </w:rPr>
              <w:t>Lepiej rozwinięte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BFC5C7" w14:textId="77777777" w:rsidR="00E42BEA" w:rsidRPr="009D7A3B" w:rsidRDefault="00E42BEA" w:rsidP="00E42BEA">
            <w:pPr>
              <w:spacing w:before="5pt"/>
              <w:rPr>
                <w:color w:val="000000"/>
                <w:sz w:val="20"/>
                <w:lang w:val="pl-PL"/>
              </w:rPr>
            </w:pPr>
            <w:r w:rsidRPr="009D7A3B">
              <w:rPr>
                <w:color w:val="000000"/>
                <w:sz w:val="20"/>
                <w:lang w:val="pl-PL"/>
              </w:rPr>
              <w:t>172. Finansowanie krzyżowe w ramach EFRR (wsparcie dla działań typowych dla EFS+ koniecznych do wdrożenia części operacji objętej EFRR i bezpośrednio z nią związanych)</w:t>
            </w:r>
          </w:p>
        </w:tc>
        <w:tc>
          <w:tcPr>
            <w:tcW w:w="88pt" w:type="dxa"/>
            <w:tcBorders>
              <w:top w:val="nil"/>
              <w:start w:val="nil"/>
              <w:bottom w:val="nil"/>
              <w:end w:val="single" w:sz="8" w:space="0" w:color="auto"/>
            </w:tcBorders>
            <w:shd w:val="clear" w:color="auto" w:fill="auto"/>
            <w:tcMar>
              <w:top w:w="0pt" w:type="dxa"/>
              <w:start w:w="3pt" w:type="dxa"/>
              <w:bottom w:w="4pt" w:type="dxa"/>
              <w:end w:w="3pt" w:type="dxa"/>
            </w:tcMar>
            <w:vAlign w:val="center"/>
          </w:tcPr>
          <w:p w14:paraId="1F136B4A" w14:textId="2FDAA92A" w:rsidR="00E42BEA" w:rsidRPr="00DF42FD" w:rsidRDefault="00E42BEA" w:rsidP="00E42BEA">
            <w:pPr>
              <w:spacing w:before="5pt"/>
              <w:jc w:val="end"/>
              <w:rPr>
                <w:color w:val="000000"/>
                <w:sz w:val="20"/>
                <w:szCs w:val="20"/>
                <w:lang w:val="pl-PL"/>
              </w:rPr>
            </w:pPr>
            <w:r w:rsidRPr="00481776">
              <w:rPr>
                <w:color w:val="000000"/>
                <w:sz w:val="20"/>
                <w:szCs w:val="20"/>
              </w:rPr>
              <w:t>705 883,00</w:t>
            </w:r>
          </w:p>
        </w:tc>
      </w:tr>
      <w:tr w:rsidR="00E42BEA" w:rsidRPr="007338D5" w14:paraId="7E238730"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E15317" w14:textId="3AFD60C8"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3D640F" w14:textId="4022F9FF"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3470F6"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DE5B38" w14:textId="77777777" w:rsidR="00E42BEA" w:rsidRDefault="00E42BEA" w:rsidP="00E42BEA">
            <w:pPr>
              <w:spacing w:before="5pt"/>
              <w:rPr>
                <w:color w:val="000000"/>
                <w:sz w:val="20"/>
              </w:rPr>
            </w:pPr>
            <w:r>
              <w:rPr>
                <w:color w:val="000000"/>
                <w:sz w:val="20"/>
              </w:rPr>
              <w:t>Przejście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5E429F" w14:textId="77777777" w:rsidR="00E42BEA" w:rsidRPr="009D7A3B" w:rsidRDefault="00E42BEA" w:rsidP="00E42BEA">
            <w:pPr>
              <w:spacing w:before="5pt"/>
              <w:rPr>
                <w:color w:val="000000"/>
                <w:sz w:val="20"/>
                <w:lang w:val="pl-PL"/>
              </w:rPr>
            </w:pPr>
            <w:r w:rsidRPr="009D7A3B">
              <w:rPr>
                <w:color w:val="000000"/>
                <w:sz w:val="20"/>
                <w:lang w:val="pl-PL"/>
              </w:rPr>
              <w:t>016. Rozwiązania ICT, usługi elektroniczne, aplikacje dla administracji</w:t>
            </w:r>
          </w:p>
        </w:tc>
        <w:tc>
          <w:tcPr>
            <w:tcW w:w="88pt" w:type="dxa"/>
            <w:tcBorders>
              <w:top w:val="single" w:sz="8" w:space="0" w:color="auto"/>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722E87FA" w14:textId="72988ED1" w:rsidR="00E42BEA" w:rsidRPr="00DF42FD" w:rsidRDefault="00E42BEA" w:rsidP="00E42BEA">
            <w:pPr>
              <w:spacing w:before="5pt"/>
              <w:jc w:val="end"/>
              <w:rPr>
                <w:color w:val="000000"/>
                <w:sz w:val="20"/>
                <w:szCs w:val="20"/>
              </w:rPr>
            </w:pPr>
            <w:r w:rsidRPr="00481776">
              <w:rPr>
                <w:color w:val="000000"/>
                <w:sz w:val="20"/>
                <w:szCs w:val="20"/>
              </w:rPr>
              <w:t>63 603 822,00</w:t>
            </w:r>
          </w:p>
        </w:tc>
      </w:tr>
      <w:tr w:rsidR="00E42BEA" w:rsidRPr="007338D5" w14:paraId="2B37F0A6"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0648EE" w14:textId="51ED4EE0"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289C1D" w14:textId="18DD834E"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F9F394"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025618" w14:textId="77777777" w:rsidR="00E42BEA" w:rsidRDefault="00E42BEA" w:rsidP="00E42BEA">
            <w:pPr>
              <w:spacing w:before="5pt"/>
              <w:rPr>
                <w:color w:val="000000"/>
                <w:sz w:val="20"/>
              </w:rPr>
            </w:pPr>
            <w:r>
              <w:rPr>
                <w:color w:val="000000"/>
                <w:sz w:val="20"/>
              </w:rPr>
              <w:t>Przejście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ADD50D" w14:textId="77777777" w:rsidR="00E42BEA" w:rsidRPr="009D7A3B" w:rsidRDefault="00E42BEA" w:rsidP="00E42BEA">
            <w:pPr>
              <w:spacing w:before="5pt"/>
              <w:rPr>
                <w:color w:val="000000"/>
                <w:sz w:val="20"/>
                <w:lang w:val="pl-PL"/>
              </w:rPr>
            </w:pPr>
            <w:r w:rsidRPr="009D7A3B">
              <w:rPr>
                <w:color w:val="000000"/>
                <w:sz w:val="20"/>
                <w:lang w:val="pl-PL"/>
              </w:rPr>
              <w:t xml:space="preserve">172. Finansowanie krzyżowe w ramach EFRR (wsparcie dla działań typowych dla EFS+ koniecznych do wdrożenia </w:t>
            </w:r>
            <w:r w:rsidRPr="009D7A3B">
              <w:rPr>
                <w:color w:val="000000"/>
                <w:sz w:val="20"/>
                <w:lang w:val="pl-PL"/>
              </w:rPr>
              <w:lastRenderedPageBreak/>
              <w:t>części operacji objętej EFRR i bezpośrednio z nią związanych)</w:t>
            </w:r>
          </w:p>
        </w:tc>
        <w:tc>
          <w:tcPr>
            <w:tcW w:w="88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3BD310CA" w14:textId="61ABCA9B" w:rsidR="00E42BEA" w:rsidRPr="00DF42FD" w:rsidRDefault="00E42BEA" w:rsidP="00E42BEA">
            <w:pPr>
              <w:spacing w:before="5pt"/>
              <w:jc w:val="end"/>
              <w:rPr>
                <w:color w:val="000000"/>
                <w:sz w:val="20"/>
                <w:szCs w:val="20"/>
                <w:lang w:val="pl-PL"/>
              </w:rPr>
            </w:pPr>
            <w:r w:rsidRPr="00481776">
              <w:rPr>
                <w:color w:val="000000"/>
                <w:sz w:val="20"/>
                <w:szCs w:val="20"/>
              </w:rPr>
              <w:lastRenderedPageBreak/>
              <w:t>1 411 764,00</w:t>
            </w:r>
          </w:p>
        </w:tc>
      </w:tr>
      <w:tr w:rsidR="00E42BEA" w:rsidRPr="007338D5" w14:paraId="54900D67"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17CCED" w14:textId="155A9C90"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1D518D" w14:textId="05030EBF"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CE6390"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CE873E" w14:textId="77777777" w:rsidR="00E42BEA" w:rsidRDefault="00E42BEA" w:rsidP="00E42BEA">
            <w:pPr>
              <w:spacing w:before="5pt"/>
              <w:rPr>
                <w:color w:val="000000"/>
                <w:sz w:val="20"/>
              </w:rPr>
            </w:pPr>
            <w:r>
              <w:rPr>
                <w:color w:val="000000"/>
                <w:sz w:val="20"/>
              </w:rPr>
              <w:t>Regiony słabiej rozwinięte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274025" w14:textId="77777777" w:rsidR="00E42BEA" w:rsidRPr="009D7A3B" w:rsidRDefault="00E42BEA" w:rsidP="00E42BEA">
            <w:pPr>
              <w:spacing w:before="5pt"/>
              <w:rPr>
                <w:color w:val="000000"/>
                <w:sz w:val="20"/>
                <w:lang w:val="pl-PL"/>
              </w:rPr>
            </w:pPr>
            <w:r w:rsidRPr="009D7A3B">
              <w:rPr>
                <w:color w:val="000000"/>
                <w:sz w:val="20"/>
                <w:lang w:val="pl-PL"/>
              </w:rPr>
              <w:t>016. Rozwiązania ICT, usługi elektroniczne, aplikacje dla administracji</w:t>
            </w:r>
          </w:p>
        </w:tc>
        <w:tc>
          <w:tcPr>
            <w:tcW w:w="88pt" w:type="dxa"/>
            <w:tcBorders>
              <w:top w:val="nil"/>
              <w:start w:val="single" w:sz="8"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2DD4B77D" w14:textId="16887EB1" w:rsidR="00E42BEA" w:rsidRPr="00DF42FD" w:rsidRDefault="00E42BEA" w:rsidP="00E42BEA">
            <w:pPr>
              <w:spacing w:before="5pt"/>
              <w:jc w:val="end"/>
              <w:rPr>
                <w:color w:val="000000"/>
                <w:sz w:val="20"/>
                <w:szCs w:val="20"/>
                <w:lang w:val="pl-PL"/>
              </w:rPr>
            </w:pPr>
            <w:r w:rsidRPr="00481776">
              <w:rPr>
                <w:color w:val="000000"/>
                <w:sz w:val="20"/>
                <w:szCs w:val="20"/>
              </w:rPr>
              <w:t>445 226 750,00</w:t>
            </w:r>
          </w:p>
        </w:tc>
      </w:tr>
      <w:tr w:rsidR="00E42BEA" w:rsidRPr="007338D5" w14:paraId="68B80177" w14:textId="77777777" w:rsidTr="00481776">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5EFDD6" w14:textId="1BA170BD"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3CD748" w14:textId="61596CD5"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1BA524" w14:textId="77777777" w:rsidR="00E42BEA" w:rsidRDefault="00E42BEA" w:rsidP="00E42BEA">
            <w:pPr>
              <w:spacing w:before="5pt"/>
              <w:rPr>
                <w:color w:val="000000"/>
                <w:sz w:val="20"/>
              </w:rPr>
            </w:pPr>
            <w:r>
              <w:rPr>
                <w:color w:val="000000"/>
                <w:sz w:val="20"/>
              </w:rPr>
              <w:t>EFRR</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9B5AED" w14:textId="77777777" w:rsidR="00E42BEA" w:rsidRDefault="00E42BEA" w:rsidP="00E42BEA">
            <w:pPr>
              <w:spacing w:before="5pt"/>
              <w:rPr>
                <w:color w:val="000000"/>
                <w:sz w:val="20"/>
              </w:rPr>
            </w:pPr>
            <w:r>
              <w:rPr>
                <w:color w:val="000000"/>
                <w:sz w:val="20"/>
              </w:rPr>
              <w:t>Regiony słabiej rozwinięte</w:t>
            </w: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C11E2" w14:textId="77777777" w:rsidR="00E42BEA" w:rsidRPr="009D7A3B" w:rsidRDefault="00E42BEA" w:rsidP="00E42BEA">
            <w:pPr>
              <w:spacing w:before="5pt"/>
              <w:rPr>
                <w:color w:val="000000"/>
                <w:sz w:val="20"/>
                <w:lang w:val="pl-PL"/>
              </w:rPr>
            </w:pPr>
            <w:r w:rsidRPr="009D7A3B">
              <w:rPr>
                <w:color w:val="000000"/>
                <w:sz w:val="20"/>
                <w:lang w:val="pl-PL"/>
              </w:rPr>
              <w:t>172. Finansowanie krzyżowe w ramach EFRR (wsparcie dla działań typowych dla EFS+ koniecznych do wdrożenia części operacji objętej EFRR i bezpośrednio z nią związanych)</w:t>
            </w:r>
          </w:p>
        </w:tc>
        <w:tc>
          <w:tcPr>
            <w:tcW w:w="88pt" w:type="dxa"/>
            <w:tcBorders>
              <w:top w:val="nil"/>
              <w:start w:val="single" w:sz="8" w:space="0" w:color="auto"/>
              <w:bottom w:val="single" w:sz="8" w:space="0" w:color="auto"/>
              <w:end w:val="single" w:sz="8" w:space="0" w:color="auto"/>
            </w:tcBorders>
            <w:shd w:val="clear" w:color="auto" w:fill="auto"/>
            <w:tcMar>
              <w:top w:w="0pt" w:type="dxa"/>
              <w:start w:w="3pt" w:type="dxa"/>
              <w:bottom w:w="4pt" w:type="dxa"/>
              <w:end w:w="3pt" w:type="dxa"/>
            </w:tcMar>
            <w:vAlign w:val="center"/>
          </w:tcPr>
          <w:p w14:paraId="2746F880" w14:textId="0D7112BD" w:rsidR="00E42BEA" w:rsidRPr="00DF42FD" w:rsidRDefault="00E42BEA" w:rsidP="00E42BEA">
            <w:pPr>
              <w:spacing w:before="5pt"/>
              <w:jc w:val="end"/>
              <w:rPr>
                <w:color w:val="000000"/>
                <w:sz w:val="20"/>
                <w:szCs w:val="20"/>
                <w:lang w:val="pl-PL"/>
              </w:rPr>
            </w:pPr>
            <w:r w:rsidRPr="00481776">
              <w:rPr>
                <w:color w:val="000000"/>
                <w:sz w:val="20"/>
                <w:szCs w:val="20"/>
              </w:rPr>
              <w:t>9 882 353,00</w:t>
            </w:r>
          </w:p>
        </w:tc>
      </w:tr>
      <w:tr w:rsidR="00E42BEA" w14:paraId="16EC3899" w14:textId="77777777" w:rsidTr="00E42BEA">
        <w:tc>
          <w:tcPr>
            <w:tcW w:w="110.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1D308E" w14:textId="00DE136F" w:rsidR="00E42BEA" w:rsidRDefault="00E42BEA" w:rsidP="00E42BEA">
            <w:pPr>
              <w:spacing w:before="5pt"/>
              <w:rPr>
                <w:color w:val="000000"/>
                <w:sz w:val="20"/>
              </w:rPr>
            </w:pPr>
            <w:r>
              <w:rPr>
                <w:color w:val="000000"/>
                <w:sz w:val="20"/>
              </w:rPr>
              <w:t>IV</w:t>
            </w:r>
          </w:p>
        </w:tc>
        <w:tc>
          <w:tcPr>
            <w:tcW w:w="155.1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DCC13A" w14:textId="3EB1111A" w:rsidR="00E42BEA" w:rsidRDefault="00E42BEA" w:rsidP="00E42BEA">
            <w:pPr>
              <w:spacing w:before="5pt"/>
              <w:rPr>
                <w:color w:val="000000"/>
                <w:sz w:val="20"/>
              </w:rPr>
            </w:pPr>
            <w:r>
              <w:rPr>
                <w:color w:val="000000"/>
                <w:sz w:val="20"/>
              </w:rPr>
              <w:t>RSO3.3</w:t>
            </w:r>
          </w:p>
        </w:tc>
        <w:tc>
          <w:tcPr>
            <w:tcW w:w="107.3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EDC1D6" w14:textId="77777777" w:rsidR="00E42BEA" w:rsidRDefault="00E42BEA" w:rsidP="00E42BEA">
            <w:pPr>
              <w:spacing w:before="5pt"/>
              <w:rPr>
                <w:color w:val="000000"/>
                <w:sz w:val="20"/>
              </w:rPr>
            </w:pPr>
            <w:r>
              <w:rPr>
                <w:color w:val="000000"/>
                <w:sz w:val="20"/>
              </w:rPr>
              <w:t>Ogółem</w:t>
            </w:r>
          </w:p>
        </w:tc>
        <w:tc>
          <w:tcPr>
            <w:tcW w:w="129.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31FA91" w14:textId="77777777" w:rsidR="00E42BEA" w:rsidRDefault="00E42BEA" w:rsidP="00E42BEA">
            <w:pPr>
              <w:spacing w:before="5pt"/>
              <w:rPr>
                <w:color w:val="000000"/>
                <w:sz w:val="20"/>
              </w:rPr>
            </w:pPr>
          </w:p>
        </w:tc>
        <w:tc>
          <w:tcPr>
            <w:tcW w:w="167.9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6685FD" w14:textId="77777777" w:rsidR="00E42BEA" w:rsidRDefault="00E42BEA" w:rsidP="00E42BEA">
            <w:pPr>
              <w:spacing w:before="5pt"/>
              <w:rPr>
                <w:color w:val="000000"/>
                <w:sz w:val="20"/>
              </w:rPr>
            </w:pPr>
          </w:p>
        </w:tc>
        <w:tc>
          <w:tcPr>
            <w:tcW w:w="88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2EF150" w14:textId="4468226A" w:rsidR="00E42BEA" w:rsidRPr="00481776" w:rsidRDefault="00DF42FD" w:rsidP="00481776">
            <w:pPr>
              <w:jc w:val="end"/>
              <w:rPr>
                <w:sz w:val="20"/>
                <w:szCs w:val="20"/>
              </w:rPr>
            </w:pPr>
            <w:r w:rsidRPr="00481776">
              <w:rPr>
                <w:sz w:val="20"/>
                <w:szCs w:val="20"/>
              </w:rPr>
              <w:t>552 632 482,00</w:t>
            </w:r>
          </w:p>
        </w:tc>
      </w:tr>
    </w:tbl>
    <w:p w14:paraId="7F43F156" w14:textId="77777777" w:rsidR="007F3725" w:rsidRDefault="007F3725" w:rsidP="007F3725">
      <w:pPr>
        <w:spacing w:before="5pt"/>
        <w:rPr>
          <w:color w:val="000000"/>
          <w:sz w:val="20"/>
        </w:rPr>
      </w:pPr>
    </w:p>
    <w:p w14:paraId="6C8E7370" w14:textId="77777777" w:rsidR="007F3725" w:rsidRDefault="007F3725" w:rsidP="007F3725">
      <w:pPr>
        <w:pStyle w:val="Nagwek5"/>
        <w:spacing w:before="5pt" w:after="0pt"/>
        <w:rPr>
          <w:b w:val="0"/>
          <w:i w:val="0"/>
          <w:color w:val="000000"/>
          <w:sz w:val="24"/>
        </w:rPr>
      </w:pPr>
      <w:bookmarkStart w:id="55" w:name="_Toc210313303"/>
      <w:r>
        <w:rPr>
          <w:b w:val="0"/>
          <w:i w:val="0"/>
          <w:color w:val="000000"/>
          <w:sz w:val="24"/>
        </w:rPr>
        <w:t>Tabela 5: Wymiar 2 – forma finansowania</w:t>
      </w:r>
      <w:bookmarkEnd w:id="55"/>
    </w:p>
    <w:p w14:paraId="2FEF91FD" w14:textId="77777777" w:rsidR="007F3725" w:rsidRDefault="007F3725" w:rsidP="007F3725">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424"/>
        <w:gridCol w:w="3409"/>
        <w:gridCol w:w="2359"/>
        <w:gridCol w:w="2853"/>
        <w:gridCol w:w="2194"/>
        <w:gridCol w:w="1933"/>
      </w:tblGrid>
      <w:tr w:rsidR="007F3725" w14:paraId="603C7968" w14:textId="77777777" w:rsidTr="0029130E">
        <w:tc>
          <w:tcPr>
            <w:tcW w:w="12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C06BF5" w14:textId="77777777" w:rsidR="007F3725" w:rsidRDefault="007F3725" w:rsidP="00457586">
            <w:pPr>
              <w:spacing w:before="5pt"/>
              <w:jc w:val="center"/>
              <w:rPr>
                <w:color w:val="000000"/>
                <w:sz w:val="20"/>
              </w:rPr>
            </w:pPr>
            <w:r>
              <w:rPr>
                <w:color w:val="000000"/>
                <w:sz w:val="20"/>
              </w:rPr>
              <w:t>Priorytet</w:t>
            </w:r>
          </w:p>
        </w:tc>
        <w:tc>
          <w:tcPr>
            <w:tcW w:w="17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FA4FB3" w14:textId="77777777" w:rsidR="007F3725" w:rsidRDefault="007F3725" w:rsidP="00457586">
            <w:pPr>
              <w:spacing w:before="5pt"/>
              <w:jc w:val="center"/>
              <w:rPr>
                <w:color w:val="000000"/>
                <w:sz w:val="20"/>
              </w:rPr>
            </w:pPr>
            <w:r>
              <w:rPr>
                <w:color w:val="000000"/>
                <w:sz w:val="20"/>
              </w:rPr>
              <w:t>Cel szczegółowy</w:t>
            </w:r>
          </w:p>
        </w:tc>
        <w:tc>
          <w:tcPr>
            <w:tcW w:w="117.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D05AA0" w14:textId="77777777" w:rsidR="007F3725" w:rsidRDefault="007F3725" w:rsidP="00457586">
            <w:pPr>
              <w:spacing w:before="5pt"/>
              <w:jc w:val="center"/>
              <w:rPr>
                <w:color w:val="000000"/>
                <w:sz w:val="20"/>
              </w:rPr>
            </w:pPr>
            <w:r>
              <w:rPr>
                <w:color w:val="000000"/>
                <w:sz w:val="20"/>
              </w:rPr>
              <w:t>Fundusz</w:t>
            </w:r>
          </w:p>
        </w:tc>
        <w:tc>
          <w:tcPr>
            <w:tcW w:w="142.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316260" w14:textId="77777777" w:rsidR="007F3725" w:rsidRDefault="007F3725" w:rsidP="00457586">
            <w:pPr>
              <w:spacing w:before="5pt"/>
              <w:jc w:val="center"/>
              <w:rPr>
                <w:color w:val="000000"/>
                <w:sz w:val="20"/>
              </w:rPr>
            </w:pPr>
            <w:r>
              <w:rPr>
                <w:color w:val="000000"/>
                <w:sz w:val="20"/>
              </w:rPr>
              <w:t>Kategoria regionu</w:t>
            </w:r>
          </w:p>
        </w:tc>
        <w:tc>
          <w:tcPr>
            <w:tcW w:w="10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97C3D5" w14:textId="77777777" w:rsidR="007F3725" w:rsidRDefault="007F3725" w:rsidP="00457586">
            <w:pPr>
              <w:spacing w:before="5pt"/>
              <w:jc w:val="center"/>
              <w:rPr>
                <w:color w:val="000000"/>
                <w:sz w:val="20"/>
              </w:rPr>
            </w:pPr>
            <w:r>
              <w:rPr>
                <w:color w:val="000000"/>
                <w:sz w:val="20"/>
              </w:rPr>
              <w:t>Kod</w:t>
            </w:r>
          </w:p>
        </w:tc>
        <w:tc>
          <w:tcPr>
            <w:tcW w:w="96.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40B3BF" w14:textId="77777777" w:rsidR="007F3725" w:rsidRDefault="007F3725" w:rsidP="00457586">
            <w:pPr>
              <w:spacing w:before="5pt"/>
              <w:jc w:val="center"/>
              <w:rPr>
                <w:color w:val="000000"/>
                <w:sz w:val="20"/>
              </w:rPr>
            </w:pPr>
            <w:r>
              <w:rPr>
                <w:color w:val="000000"/>
                <w:sz w:val="20"/>
              </w:rPr>
              <w:t>Kwota (w EUR)</w:t>
            </w:r>
          </w:p>
        </w:tc>
      </w:tr>
      <w:tr w:rsidR="0029130E" w14:paraId="22E6202A" w14:textId="77777777" w:rsidTr="00481776">
        <w:tc>
          <w:tcPr>
            <w:tcW w:w="12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0A6E84" w14:textId="19D745C4" w:rsidR="0029130E" w:rsidRDefault="0029130E" w:rsidP="0029130E">
            <w:pPr>
              <w:spacing w:before="5pt"/>
              <w:rPr>
                <w:color w:val="000000"/>
                <w:sz w:val="20"/>
              </w:rPr>
            </w:pPr>
            <w:r>
              <w:rPr>
                <w:color w:val="000000"/>
                <w:sz w:val="20"/>
              </w:rPr>
              <w:t>IV</w:t>
            </w:r>
          </w:p>
        </w:tc>
        <w:tc>
          <w:tcPr>
            <w:tcW w:w="17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3E685D" w14:textId="02D18A07" w:rsidR="0029130E" w:rsidRDefault="0029130E" w:rsidP="0029130E">
            <w:pPr>
              <w:spacing w:before="5pt"/>
              <w:rPr>
                <w:color w:val="000000"/>
                <w:sz w:val="20"/>
              </w:rPr>
            </w:pPr>
            <w:r>
              <w:rPr>
                <w:color w:val="000000"/>
                <w:sz w:val="20"/>
              </w:rPr>
              <w:t>RSO3.3</w:t>
            </w:r>
          </w:p>
        </w:tc>
        <w:tc>
          <w:tcPr>
            <w:tcW w:w="117.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368A48" w14:textId="77777777" w:rsidR="0029130E" w:rsidRDefault="0029130E" w:rsidP="0029130E">
            <w:pPr>
              <w:spacing w:before="5pt"/>
              <w:rPr>
                <w:color w:val="000000"/>
                <w:sz w:val="20"/>
              </w:rPr>
            </w:pPr>
            <w:r>
              <w:rPr>
                <w:color w:val="000000"/>
                <w:sz w:val="20"/>
              </w:rPr>
              <w:t>EFRR</w:t>
            </w:r>
          </w:p>
        </w:tc>
        <w:tc>
          <w:tcPr>
            <w:tcW w:w="142.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63C579" w14:textId="77777777" w:rsidR="0029130E" w:rsidRDefault="0029130E" w:rsidP="0029130E">
            <w:pPr>
              <w:spacing w:before="5pt"/>
              <w:rPr>
                <w:color w:val="000000"/>
                <w:sz w:val="20"/>
              </w:rPr>
            </w:pPr>
            <w:r>
              <w:rPr>
                <w:color w:val="000000"/>
                <w:sz w:val="20"/>
              </w:rPr>
              <w:t>Lepiej rozwinięte</w:t>
            </w:r>
          </w:p>
        </w:tc>
        <w:tc>
          <w:tcPr>
            <w:tcW w:w="10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B7A38" w14:textId="77777777" w:rsidR="0029130E" w:rsidRDefault="0029130E" w:rsidP="0029130E">
            <w:pPr>
              <w:spacing w:before="5pt"/>
              <w:rPr>
                <w:color w:val="000000"/>
                <w:sz w:val="20"/>
              </w:rPr>
            </w:pPr>
            <w:r>
              <w:rPr>
                <w:color w:val="000000"/>
                <w:sz w:val="20"/>
              </w:rPr>
              <w:t>01. Dotacja</w:t>
            </w:r>
          </w:p>
        </w:tc>
        <w:tc>
          <w:tcPr>
            <w:tcW w:w="96.65pt" w:type="dxa"/>
            <w:tcBorders>
              <w:top w:val="single" w:sz="8" w:space="0" w:color="auto"/>
              <w:start w:val="single" w:sz="4"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4FAC5FDA" w14:textId="6627191B" w:rsidR="0029130E" w:rsidRPr="00C23E91" w:rsidRDefault="0029130E" w:rsidP="0029130E">
            <w:pPr>
              <w:spacing w:before="5pt"/>
              <w:jc w:val="end"/>
              <w:rPr>
                <w:color w:val="000000"/>
                <w:sz w:val="20"/>
                <w:szCs w:val="20"/>
              </w:rPr>
            </w:pPr>
            <w:r w:rsidRPr="00481776">
              <w:rPr>
                <w:color w:val="000000"/>
                <w:sz w:val="20"/>
                <w:szCs w:val="20"/>
              </w:rPr>
              <w:t>32 507 793,00</w:t>
            </w:r>
          </w:p>
        </w:tc>
      </w:tr>
      <w:tr w:rsidR="0029130E" w14:paraId="0AB4AFD9" w14:textId="77777777" w:rsidTr="00481776">
        <w:tc>
          <w:tcPr>
            <w:tcW w:w="12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6CA94C" w14:textId="6FB1E699" w:rsidR="0029130E" w:rsidRDefault="0029130E" w:rsidP="0029130E">
            <w:pPr>
              <w:spacing w:before="5pt"/>
              <w:rPr>
                <w:color w:val="000000"/>
                <w:sz w:val="20"/>
              </w:rPr>
            </w:pPr>
            <w:r>
              <w:rPr>
                <w:color w:val="000000"/>
                <w:sz w:val="20"/>
              </w:rPr>
              <w:t>IV</w:t>
            </w:r>
          </w:p>
        </w:tc>
        <w:tc>
          <w:tcPr>
            <w:tcW w:w="17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A7B1BB" w14:textId="647547E5" w:rsidR="0029130E" w:rsidRDefault="0029130E" w:rsidP="0029130E">
            <w:pPr>
              <w:spacing w:before="5pt"/>
              <w:rPr>
                <w:color w:val="000000"/>
                <w:sz w:val="20"/>
              </w:rPr>
            </w:pPr>
            <w:r>
              <w:rPr>
                <w:color w:val="000000"/>
                <w:sz w:val="20"/>
              </w:rPr>
              <w:t>RSO3.3</w:t>
            </w:r>
          </w:p>
        </w:tc>
        <w:tc>
          <w:tcPr>
            <w:tcW w:w="117.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A4D24" w14:textId="77777777" w:rsidR="0029130E" w:rsidRDefault="0029130E" w:rsidP="0029130E">
            <w:pPr>
              <w:spacing w:before="5pt"/>
              <w:rPr>
                <w:color w:val="000000"/>
                <w:sz w:val="20"/>
              </w:rPr>
            </w:pPr>
            <w:r>
              <w:rPr>
                <w:color w:val="000000"/>
                <w:sz w:val="20"/>
              </w:rPr>
              <w:t>EFRR</w:t>
            </w:r>
          </w:p>
        </w:tc>
        <w:tc>
          <w:tcPr>
            <w:tcW w:w="142.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E41CE" w14:textId="77777777" w:rsidR="0029130E" w:rsidRDefault="0029130E" w:rsidP="0029130E">
            <w:pPr>
              <w:spacing w:before="5pt"/>
              <w:rPr>
                <w:color w:val="000000"/>
                <w:sz w:val="20"/>
              </w:rPr>
            </w:pPr>
            <w:r>
              <w:rPr>
                <w:color w:val="000000"/>
                <w:sz w:val="20"/>
              </w:rPr>
              <w:t>Przejście</w:t>
            </w:r>
          </w:p>
        </w:tc>
        <w:tc>
          <w:tcPr>
            <w:tcW w:w="10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3F730C" w14:textId="77777777" w:rsidR="0029130E" w:rsidRDefault="0029130E" w:rsidP="0029130E">
            <w:pPr>
              <w:spacing w:before="5pt"/>
              <w:rPr>
                <w:color w:val="000000"/>
                <w:sz w:val="20"/>
              </w:rPr>
            </w:pPr>
            <w:r>
              <w:rPr>
                <w:color w:val="000000"/>
                <w:sz w:val="20"/>
              </w:rPr>
              <w:t>01. Dotacja</w:t>
            </w:r>
          </w:p>
        </w:tc>
        <w:tc>
          <w:tcPr>
            <w:tcW w:w="96.65pt" w:type="dxa"/>
            <w:tcBorders>
              <w:top w:val="single" w:sz="8" w:space="0" w:color="auto"/>
              <w:start w:val="single" w:sz="4" w:space="0" w:color="auto"/>
              <w:bottom w:val="single" w:sz="4" w:space="0" w:color="auto"/>
              <w:end w:val="single" w:sz="8" w:space="0" w:color="auto"/>
            </w:tcBorders>
            <w:shd w:val="clear" w:color="auto" w:fill="auto"/>
            <w:tcMar>
              <w:top w:w="0pt" w:type="dxa"/>
              <w:start w:w="3pt" w:type="dxa"/>
              <w:bottom w:w="4pt" w:type="dxa"/>
              <w:end w:w="3pt" w:type="dxa"/>
            </w:tcMar>
            <w:vAlign w:val="center"/>
          </w:tcPr>
          <w:p w14:paraId="152D6CD4" w14:textId="04FB10FB" w:rsidR="0029130E" w:rsidRPr="00C23E91" w:rsidRDefault="0029130E" w:rsidP="0029130E">
            <w:pPr>
              <w:spacing w:before="5pt"/>
              <w:jc w:val="end"/>
              <w:rPr>
                <w:color w:val="000000"/>
                <w:sz w:val="20"/>
                <w:szCs w:val="20"/>
              </w:rPr>
            </w:pPr>
            <w:r w:rsidRPr="00481776">
              <w:rPr>
                <w:color w:val="000000"/>
                <w:sz w:val="20"/>
                <w:szCs w:val="20"/>
              </w:rPr>
              <w:t>65 015 586,00</w:t>
            </w:r>
          </w:p>
        </w:tc>
      </w:tr>
      <w:tr w:rsidR="0029130E" w14:paraId="3DA9FC83" w14:textId="77777777" w:rsidTr="00481776">
        <w:tc>
          <w:tcPr>
            <w:tcW w:w="12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CADF76" w14:textId="6E5AB15A" w:rsidR="0029130E" w:rsidRDefault="0029130E" w:rsidP="0029130E">
            <w:pPr>
              <w:spacing w:before="5pt"/>
              <w:rPr>
                <w:color w:val="000000"/>
                <w:sz w:val="20"/>
              </w:rPr>
            </w:pPr>
            <w:r>
              <w:rPr>
                <w:color w:val="000000"/>
                <w:sz w:val="20"/>
              </w:rPr>
              <w:t>IV</w:t>
            </w:r>
          </w:p>
        </w:tc>
        <w:tc>
          <w:tcPr>
            <w:tcW w:w="17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EBA496" w14:textId="0254053F" w:rsidR="0029130E" w:rsidRDefault="0029130E" w:rsidP="0029130E">
            <w:pPr>
              <w:spacing w:before="5pt"/>
              <w:rPr>
                <w:color w:val="000000"/>
                <w:sz w:val="20"/>
              </w:rPr>
            </w:pPr>
            <w:r>
              <w:rPr>
                <w:color w:val="000000"/>
                <w:sz w:val="20"/>
              </w:rPr>
              <w:t>RSO3.3</w:t>
            </w:r>
          </w:p>
        </w:tc>
        <w:tc>
          <w:tcPr>
            <w:tcW w:w="117.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5C57E" w14:textId="77777777" w:rsidR="0029130E" w:rsidRDefault="0029130E" w:rsidP="0029130E">
            <w:pPr>
              <w:spacing w:before="5pt"/>
              <w:rPr>
                <w:color w:val="000000"/>
                <w:sz w:val="20"/>
              </w:rPr>
            </w:pPr>
            <w:r>
              <w:rPr>
                <w:color w:val="000000"/>
                <w:sz w:val="20"/>
              </w:rPr>
              <w:t>EFRR</w:t>
            </w:r>
          </w:p>
        </w:tc>
        <w:tc>
          <w:tcPr>
            <w:tcW w:w="142.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4632B1" w14:textId="77777777" w:rsidR="0029130E" w:rsidRDefault="0029130E" w:rsidP="0029130E">
            <w:pPr>
              <w:spacing w:before="5pt"/>
              <w:rPr>
                <w:color w:val="000000"/>
                <w:sz w:val="20"/>
              </w:rPr>
            </w:pPr>
            <w:r>
              <w:rPr>
                <w:color w:val="000000"/>
                <w:sz w:val="20"/>
              </w:rPr>
              <w:t>Regiony słabiej rozwinięte</w:t>
            </w:r>
          </w:p>
        </w:tc>
        <w:tc>
          <w:tcPr>
            <w:tcW w:w="10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136175" w14:textId="77777777" w:rsidR="0029130E" w:rsidRDefault="0029130E" w:rsidP="0029130E">
            <w:pPr>
              <w:spacing w:before="5pt"/>
              <w:rPr>
                <w:color w:val="000000"/>
                <w:sz w:val="20"/>
              </w:rPr>
            </w:pPr>
            <w:r>
              <w:rPr>
                <w:color w:val="000000"/>
                <w:sz w:val="20"/>
              </w:rPr>
              <w:t>01. Dotacja</w:t>
            </w:r>
          </w:p>
        </w:tc>
        <w:tc>
          <w:tcPr>
            <w:tcW w:w="96.65pt" w:type="dxa"/>
            <w:tcBorders>
              <w:top w:val="single" w:sz="8" w:space="0" w:color="auto"/>
              <w:start w:val="single" w:sz="4" w:space="0" w:color="auto"/>
              <w:bottom w:val="nil"/>
              <w:end w:val="single" w:sz="8" w:space="0" w:color="auto"/>
            </w:tcBorders>
            <w:shd w:val="clear" w:color="auto" w:fill="auto"/>
            <w:tcMar>
              <w:top w:w="0pt" w:type="dxa"/>
              <w:start w:w="3pt" w:type="dxa"/>
              <w:bottom w:w="4pt" w:type="dxa"/>
              <w:end w:w="3pt" w:type="dxa"/>
            </w:tcMar>
            <w:vAlign w:val="center"/>
          </w:tcPr>
          <w:p w14:paraId="688E7EF9" w14:textId="2EC71D70" w:rsidR="0029130E" w:rsidRPr="00C23E91" w:rsidRDefault="0029130E" w:rsidP="0029130E">
            <w:pPr>
              <w:spacing w:before="5pt"/>
              <w:jc w:val="end"/>
              <w:rPr>
                <w:color w:val="000000"/>
                <w:sz w:val="20"/>
                <w:szCs w:val="20"/>
              </w:rPr>
            </w:pPr>
            <w:r w:rsidRPr="00481776">
              <w:rPr>
                <w:color w:val="000000"/>
                <w:sz w:val="20"/>
                <w:szCs w:val="20"/>
              </w:rPr>
              <w:t>455 109 103,00</w:t>
            </w:r>
          </w:p>
        </w:tc>
      </w:tr>
      <w:tr w:rsidR="0029130E" w14:paraId="7703721A" w14:textId="77777777" w:rsidTr="0029130E">
        <w:tc>
          <w:tcPr>
            <w:tcW w:w="121.2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48F034" w14:textId="09D37CFE" w:rsidR="0029130E" w:rsidRDefault="0029130E" w:rsidP="0029130E">
            <w:pPr>
              <w:spacing w:before="5pt"/>
              <w:rPr>
                <w:color w:val="000000"/>
                <w:sz w:val="20"/>
              </w:rPr>
            </w:pPr>
            <w:r>
              <w:rPr>
                <w:color w:val="000000"/>
                <w:sz w:val="20"/>
              </w:rPr>
              <w:t>IV</w:t>
            </w:r>
          </w:p>
        </w:tc>
        <w:tc>
          <w:tcPr>
            <w:tcW w:w="170.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33C0BA" w14:textId="6C59E853" w:rsidR="0029130E" w:rsidRDefault="0029130E" w:rsidP="0029130E">
            <w:pPr>
              <w:spacing w:before="5pt"/>
              <w:rPr>
                <w:color w:val="000000"/>
                <w:sz w:val="20"/>
              </w:rPr>
            </w:pPr>
            <w:r>
              <w:rPr>
                <w:color w:val="000000"/>
                <w:sz w:val="20"/>
              </w:rPr>
              <w:t>RSO3.3</w:t>
            </w:r>
          </w:p>
        </w:tc>
        <w:tc>
          <w:tcPr>
            <w:tcW w:w="117.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755E24" w14:textId="77777777" w:rsidR="0029130E" w:rsidRDefault="0029130E" w:rsidP="0029130E">
            <w:pPr>
              <w:spacing w:before="5pt"/>
              <w:rPr>
                <w:color w:val="000000"/>
                <w:sz w:val="20"/>
              </w:rPr>
            </w:pPr>
            <w:r>
              <w:rPr>
                <w:color w:val="000000"/>
                <w:sz w:val="20"/>
              </w:rPr>
              <w:t>Ogółem</w:t>
            </w:r>
          </w:p>
        </w:tc>
        <w:tc>
          <w:tcPr>
            <w:tcW w:w="142.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A931E4" w14:textId="77777777" w:rsidR="0029130E" w:rsidRDefault="0029130E" w:rsidP="0029130E">
            <w:pPr>
              <w:spacing w:before="5pt"/>
              <w:rPr>
                <w:color w:val="000000"/>
                <w:sz w:val="20"/>
              </w:rPr>
            </w:pPr>
          </w:p>
        </w:tc>
        <w:tc>
          <w:tcPr>
            <w:tcW w:w="10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EBD51C" w14:textId="77777777" w:rsidR="0029130E" w:rsidRDefault="0029130E" w:rsidP="0029130E">
            <w:pPr>
              <w:spacing w:before="5pt"/>
              <w:rPr>
                <w:color w:val="000000"/>
                <w:sz w:val="20"/>
              </w:rPr>
            </w:pPr>
          </w:p>
        </w:tc>
        <w:tc>
          <w:tcPr>
            <w:tcW w:w="96.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5B98D9" w14:textId="0DCB1EC5" w:rsidR="0029130E" w:rsidRPr="00481776" w:rsidRDefault="00C23E91" w:rsidP="00481776">
            <w:pPr>
              <w:jc w:val="end"/>
              <w:rPr>
                <w:sz w:val="20"/>
                <w:szCs w:val="20"/>
              </w:rPr>
            </w:pPr>
            <w:r w:rsidRPr="00EF3BA4">
              <w:rPr>
                <w:sz w:val="20"/>
                <w:szCs w:val="20"/>
              </w:rPr>
              <w:t>552 632 482,00</w:t>
            </w:r>
          </w:p>
        </w:tc>
      </w:tr>
    </w:tbl>
    <w:p w14:paraId="5A3D5544" w14:textId="77777777" w:rsidR="007F3725" w:rsidRDefault="007F3725" w:rsidP="007F3725">
      <w:pPr>
        <w:spacing w:before="5pt"/>
        <w:rPr>
          <w:color w:val="000000"/>
          <w:sz w:val="20"/>
        </w:rPr>
      </w:pPr>
    </w:p>
    <w:p w14:paraId="7DFCFB6C" w14:textId="77777777" w:rsidR="007F3725" w:rsidRPr="009D7A3B" w:rsidRDefault="007F3725" w:rsidP="007F3725">
      <w:pPr>
        <w:pStyle w:val="Nagwek5"/>
        <w:spacing w:before="5pt" w:after="0pt"/>
        <w:rPr>
          <w:b w:val="0"/>
          <w:i w:val="0"/>
          <w:color w:val="000000"/>
          <w:sz w:val="24"/>
          <w:lang w:val="pl-PL"/>
        </w:rPr>
      </w:pPr>
      <w:bookmarkStart w:id="56" w:name="_Toc210313304"/>
      <w:r w:rsidRPr="009D7A3B">
        <w:rPr>
          <w:b w:val="0"/>
          <w:i w:val="0"/>
          <w:color w:val="000000"/>
          <w:sz w:val="24"/>
          <w:lang w:val="pl-PL"/>
        </w:rPr>
        <w:t>Tabela 6: Wymiar 3 – terytorialny mechanizm realizacji i ukierunkowanie terytorialne</w:t>
      </w:r>
      <w:bookmarkEnd w:id="56"/>
    </w:p>
    <w:p w14:paraId="6D4669C0"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45"/>
        <w:gridCol w:w="3017"/>
        <w:gridCol w:w="2088"/>
        <w:gridCol w:w="2525"/>
        <w:gridCol w:w="3686"/>
        <w:gridCol w:w="1711"/>
      </w:tblGrid>
      <w:tr w:rsidR="007F3725" w14:paraId="34A93F33" w14:textId="77777777" w:rsidTr="005E4A29">
        <w:tc>
          <w:tcPr>
            <w:tcW w:w="107.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53CCFB" w14:textId="77777777" w:rsidR="007F3725" w:rsidRDefault="007F3725" w:rsidP="00457586">
            <w:pPr>
              <w:spacing w:before="5pt"/>
              <w:jc w:val="center"/>
              <w:rPr>
                <w:color w:val="000000"/>
                <w:sz w:val="20"/>
              </w:rPr>
            </w:pPr>
            <w:r>
              <w:rPr>
                <w:color w:val="000000"/>
                <w:sz w:val="20"/>
              </w:rPr>
              <w:t>Priorytet</w:t>
            </w:r>
          </w:p>
        </w:tc>
        <w:tc>
          <w:tcPr>
            <w:tcW w:w="15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EB981E" w14:textId="77777777" w:rsidR="007F3725" w:rsidRDefault="007F3725" w:rsidP="00457586">
            <w:pPr>
              <w:spacing w:before="5pt"/>
              <w:jc w:val="center"/>
              <w:rPr>
                <w:color w:val="000000"/>
                <w:sz w:val="20"/>
              </w:rPr>
            </w:pPr>
            <w:r>
              <w:rPr>
                <w:color w:val="000000"/>
                <w:sz w:val="20"/>
              </w:rPr>
              <w:t>Cel szczegółowy</w:t>
            </w:r>
          </w:p>
        </w:tc>
        <w:tc>
          <w:tcPr>
            <w:tcW w:w="104.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37960E" w14:textId="77777777" w:rsidR="007F3725" w:rsidRDefault="007F3725" w:rsidP="00457586">
            <w:pPr>
              <w:spacing w:before="5pt"/>
              <w:jc w:val="center"/>
              <w:rPr>
                <w:color w:val="000000"/>
                <w:sz w:val="20"/>
              </w:rPr>
            </w:pPr>
            <w:r>
              <w:rPr>
                <w:color w:val="000000"/>
                <w:sz w:val="20"/>
              </w:rPr>
              <w:t>Fundusz</w:t>
            </w:r>
          </w:p>
        </w:tc>
        <w:tc>
          <w:tcPr>
            <w:tcW w:w="12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848B27" w14:textId="77777777" w:rsidR="007F3725" w:rsidRDefault="007F3725" w:rsidP="00457586">
            <w:pPr>
              <w:spacing w:before="5pt"/>
              <w:jc w:val="center"/>
              <w:rPr>
                <w:color w:val="000000"/>
                <w:sz w:val="20"/>
              </w:rPr>
            </w:pPr>
            <w:r>
              <w:rPr>
                <w:color w:val="000000"/>
                <w:sz w:val="20"/>
              </w:rPr>
              <w:t>Kategoria regionu</w:t>
            </w:r>
          </w:p>
        </w:tc>
        <w:tc>
          <w:tcPr>
            <w:tcW w:w="18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DB1882" w14:textId="77777777" w:rsidR="007F3725" w:rsidRDefault="007F3725" w:rsidP="00457586">
            <w:pPr>
              <w:spacing w:before="5pt"/>
              <w:jc w:val="center"/>
              <w:rPr>
                <w:color w:val="000000"/>
                <w:sz w:val="20"/>
              </w:rPr>
            </w:pPr>
            <w:r>
              <w:rPr>
                <w:color w:val="000000"/>
                <w:sz w:val="20"/>
              </w:rPr>
              <w:t>Kod</w:t>
            </w:r>
          </w:p>
        </w:tc>
        <w:tc>
          <w:tcPr>
            <w:tcW w:w="8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47F5B1" w14:textId="77777777" w:rsidR="007F3725" w:rsidRDefault="007F3725" w:rsidP="00457586">
            <w:pPr>
              <w:spacing w:before="5pt"/>
              <w:jc w:val="center"/>
              <w:rPr>
                <w:color w:val="000000"/>
                <w:sz w:val="20"/>
              </w:rPr>
            </w:pPr>
            <w:r>
              <w:rPr>
                <w:color w:val="000000"/>
                <w:sz w:val="20"/>
              </w:rPr>
              <w:t>Kwota (w EUR)</w:t>
            </w:r>
          </w:p>
        </w:tc>
      </w:tr>
      <w:tr w:rsidR="005E4A29" w:rsidRPr="007338D5" w14:paraId="74124331" w14:textId="77777777" w:rsidTr="00481776">
        <w:tc>
          <w:tcPr>
            <w:tcW w:w="107.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EA4E55" w14:textId="78C72CAA" w:rsidR="005E4A29" w:rsidRDefault="005E4A29" w:rsidP="005E4A29">
            <w:pPr>
              <w:spacing w:before="5pt"/>
              <w:rPr>
                <w:color w:val="000000"/>
                <w:sz w:val="20"/>
              </w:rPr>
            </w:pPr>
            <w:r>
              <w:rPr>
                <w:color w:val="000000"/>
                <w:sz w:val="20"/>
              </w:rPr>
              <w:t>IV</w:t>
            </w:r>
          </w:p>
        </w:tc>
        <w:tc>
          <w:tcPr>
            <w:tcW w:w="15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CC05AB" w14:textId="0BBCCEEC" w:rsidR="005E4A29" w:rsidRDefault="005E4A29" w:rsidP="005E4A29">
            <w:pPr>
              <w:spacing w:before="5pt"/>
              <w:rPr>
                <w:color w:val="000000"/>
                <w:sz w:val="20"/>
              </w:rPr>
            </w:pPr>
            <w:r>
              <w:rPr>
                <w:color w:val="000000"/>
                <w:sz w:val="20"/>
              </w:rPr>
              <w:t>RSO3.3</w:t>
            </w:r>
          </w:p>
        </w:tc>
        <w:tc>
          <w:tcPr>
            <w:tcW w:w="104.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025574" w14:textId="77777777" w:rsidR="005E4A29" w:rsidRDefault="005E4A29" w:rsidP="005E4A29">
            <w:pPr>
              <w:spacing w:before="5pt"/>
              <w:rPr>
                <w:color w:val="000000"/>
                <w:sz w:val="20"/>
              </w:rPr>
            </w:pPr>
            <w:r>
              <w:rPr>
                <w:color w:val="000000"/>
                <w:sz w:val="20"/>
              </w:rPr>
              <w:t>EFRR</w:t>
            </w:r>
          </w:p>
        </w:tc>
        <w:tc>
          <w:tcPr>
            <w:tcW w:w="12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94FEF0" w14:textId="77777777" w:rsidR="005E4A29" w:rsidRDefault="005E4A29" w:rsidP="005E4A29">
            <w:pPr>
              <w:spacing w:before="5pt"/>
              <w:rPr>
                <w:color w:val="000000"/>
                <w:sz w:val="20"/>
              </w:rPr>
            </w:pPr>
            <w:r>
              <w:rPr>
                <w:color w:val="000000"/>
                <w:sz w:val="20"/>
              </w:rPr>
              <w:t>Lepiej rozwinięte</w:t>
            </w:r>
          </w:p>
        </w:tc>
        <w:tc>
          <w:tcPr>
            <w:tcW w:w="18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04EEB8" w14:textId="77777777" w:rsidR="005E4A29" w:rsidRPr="009D7A3B" w:rsidRDefault="005E4A29" w:rsidP="005E4A29">
            <w:pPr>
              <w:spacing w:before="5pt"/>
              <w:rPr>
                <w:color w:val="000000"/>
                <w:sz w:val="20"/>
                <w:lang w:val="pl-PL"/>
              </w:rPr>
            </w:pPr>
            <w:r w:rsidRPr="009D7A3B">
              <w:rPr>
                <w:color w:val="000000"/>
                <w:sz w:val="20"/>
                <w:lang w:val="pl-PL"/>
              </w:rPr>
              <w:t>33. Inne podejścia – brak ukierunkowania terytorialnego</w:t>
            </w:r>
          </w:p>
        </w:tc>
        <w:tc>
          <w:tcPr>
            <w:tcW w:w="85.55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4B46BECB" w14:textId="093D1A79" w:rsidR="005E4A29" w:rsidRPr="00C23E91" w:rsidRDefault="005E4A29" w:rsidP="005E4A29">
            <w:pPr>
              <w:spacing w:before="5pt"/>
              <w:jc w:val="end"/>
              <w:rPr>
                <w:color w:val="000000"/>
                <w:sz w:val="20"/>
                <w:szCs w:val="20"/>
                <w:lang w:val="pl-PL"/>
              </w:rPr>
            </w:pPr>
            <w:r w:rsidRPr="00481776">
              <w:rPr>
                <w:color w:val="000000"/>
                <w:sz w:val="20"/>
                <w:szCs w:val="20"/>
              </w:rPr>
              <w:t>32 507 793,00</w:t>
            </w:r>
          </w:p>
        </w:tc>
      </w:tr>
      <w:tr w:rsidR="005E4A29" w:rsidRPr="007338D5" w14:paraId="16556082" w14:textId="77777777" w:rsidTr="00481776">
        <w:tc>
          <w:tcPr>
            <w:tcW w:w="107.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A899A5" w14:textId="5E41FB41" w:rsidR="005E4A29" w:rsidRDefault="005E4A29" w:rsidP="005E4A29">
            <w:pPr>
              <w:spacing w:before="5pt"/>
              <w:rPr>
                <w:color w:val="000000"/>
                <w:sz w:val="20"/>
              </w:rPr>
            </w:pPr>
            <w:r>
              <w:rPr>
                <w:color w:val="000000"/>
                <w:sz w:val="20"/>
              </w:rPr>
              <w:t>IV</w:t>
            </w:r>
          </w:p>
        </w:tc>
        <w:tc>
          <w:tcPr>
            <w:tcW w:w="15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B500C" w14:textId="0B94E737" w:rsidR="005E4A29" w:rsidRDefault="005E4A29" w:rsidP="005E4A29">
            <w:pPr>
              <w:spacing w:before="5pt"/>
              <w:rPr>
                <w:color w:val="000000"/>
                <w:sz w:val="20"/>
              </w:rPr>
            </w:pPr>
            <w:r>
              <w:rPr>
                <w:color w:val="000000"/>
                <w:sz w:val="20"/>
              </w:rPr>
              <w:t>RSO3.3</w:t>
            </w:r>
          </w:p>
        </w:tc>
        <w:tc>
          <w:tcPr>
            <w:tcW w:w="104.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DA8EA3" w14:textId="77777777" w:rsidR="005E4A29" w:rsidRDefault="005E4A29" w:rsidP="005E4A29">
            <w:pPr>
              <w:spacing w:before="5pt"/>
              <w:rPr>
                <w:color w:val="000000"/>
                <w:sz w:val="20"/>
              </w:rPr>
            </w:pPr>
            <w:r>
              <w:rPr>
                <w:color w:val="000000"/>
                <w:sz w:val="20"/>
              </w:rPr>
              <w:t>EFRR</w:t>
            </w:r>
          </w:p>
        </w:tc>
        <w:tc>
          <w:tcPr>
            <w:tcW w:w="12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9ED87D" w14:textId="77777777" w:rsidR="005E4A29" w:rsidRDefault="005E4A29" w:rsidP="005E4A29">
            <w:pPr>
              <w:spacing w:before="5pt"/>
              <w:rPr>
                <w:color w:val="000000"/>
                <w:sz w:val="20"/>
              </w:rPr>
            </w:pPr>
            <w:r>
              <w:rPr>
                <w:color w:val="000000"/>
                <w:sz w:val="20"/>
              </w:rPr>
              <w:t>Przejście</w:t>
            </w:r>
          </w:p>
        </w:tc>
        <w:tc>
          <w:tcPr>
            <w:tcW w:w="18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E3DBA5" w14:textId="77777777" w:rsidR="005E4A29" w:rsidRPr="009D7A3B" w:rsidRDefault="005E4A29" w:rsidP="005E4A29">
            <w:pPr>
              <w:spacing w:before="5pt"/>
              <w:rPr>
                <w:color w:val="000000"/>
                <w:sz w:val="20"/>
                <w:lang w:val="pl-PL"/>
              </w:rPr>
            </w:pPr>
            <w:r w:rsidRPr="009D7A3B">
              <w:rPr>
                <w:color w:val="000000"/>
                <w:sz w:val="20"/>
                <w:lang w:val="pl-PL"/>
              </w:rPr>
              <w:t>33. Inne podejścia – brak ukierunkowania terytorialnego</w:t>
            </w:r>
          </w:p>
        </w:tc>
        <w:tc>
          <w:tcPr>
            <w:tcW w:w="85.55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636E3789" w14:textId="082D4809" w:rsidR="005E4A29" w:rsidRPr="00C23E91" w:rsidRDefault="005E4A29" w:rsidP="005E4A29">
            <w:pPr>
              <w:spacing w:before="5pt"/>
              <w:jc w:val="end"/>
              <w:rPr>
                <w:color w:val="000000"/>
                <w:sz w:val="20"/>
                <w:szCs w:val="20"/>
                <w:lang w:val="pl-PL"/>
              </w:rPr>
            </w:pPr>
            <w:r w:rsidRPr="00481776">
              <w:rPr>
                <w:color w:val="000000"/>
                <w:sz w:val="20"/>
                <w:szCs w:val="20"/>
              </w:rPr>
              <w:t>65 015 586,00</w:t>
            </w:r>
          </w:p>
        </w:tc>
      </w:tr>
      <w:tr w:rsidR="005E4A29" w:rsidRPr="007338D5" w14:paraId="0FB40A48" w14:textId="77777777" w:rsidTr="00481776">
        <w:tc>
          <w:tcPr>
            <w:tcW w:w="107.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64179E" w14:textId="4A8F39AA" w:rsidR="005E4A29" w:rsidRDefault="005E4A29" w:rsidP="005E4A29">
            <w:pPr>
              <w:spacing w:before="5pt"/>
              <w:rPr>
                <w:color w:val="000000"/>
                <w:sz w:val="20"/>
              </w:rPr>
            </w:pPr>
            <w:r>
              <w:rPr>
                <w:color w:val="000000"/>
                <w:sz w:val="20"/>
              </w:rPr>
              <w:t>IV</w:t>
            </w:r>
          </w:p>
        </w:tc>
        <w:tc>
          <w:tcPr>
            <w:tcW w:w="15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EAF1AC" w14:textId="6A76F063" w:rsidR="005E4A29" w:rsidRDefault="005E4A29" w:rsidP="005E4A29">
            <w:pPr>
              <w:spacing w:before="5pt"/>
              <w:rPr>
                <w:color w:val="000000"/>
                <w:sz w:val="20"/>
              </w:rPr>
            </w:pPr>
            <w:r>
              <w:rPr>
                <w:color w:val="000000"/>
                <w:sz w:val="20"/>
              </w:rPr>
              <w:t>RSO3.3</w:t>
            </w:r>
          </w:p>
        </w:tc>
        <w:tc>
          <w:tcPr>
            <w:tcW w:w="104.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463531" w14:textId="77777777" w:rsidR="005E4A29" w:rsidRDefault="005E4A29" w:rsidP="005E4A29">
            <w:pPr>
              <w:spacing w:before="5pt"/>
              <w:rPr>
                <w:color w:val="000000"/>
                <w:sz w:val="20"/>
              </w:rPr>
            </w:pPr>
            <w:r>
              <w:rPr>
                <w:color w:val="000000"/>
                <w:sz w:val="20"/>
              </w:rPr>
              <w:t>EFRR</w:t>
            </w:r>
          </w:p>
        </w:tc>
        <w:tc>
          <w:tcPr>
            <w:tcW w:w="12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736D40" w14:textId="77777777" w:rsidR="005E4A29" w:rsidRDefault="005E4A29" w:rsidP="005E4A29">
            <w:pPr>
              <w:spacing w:before="5pt"/>
              <w:rPr>
                <w:color w:val="000000"/>
                <w:sz w:val="20"/>
              </w:rPr>
            </w:pPr>
            <w:r>
              <w:rPr>
                <w:color w:val="000000"/>
                <w:sz w:val="20"/>
              </w:rPr>
              <w:t>Regiony słabiej rozwinięte</w:t>
            </w:r>
          </w:p>
        </w:tc>
        <w:tc>
          <w:tcPr>
            <w:tcW w:w="18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2D88F" w14:textId="77777777" w:rsidR="005E4A29" w:rsidRPr="009D7A3B" w:rsidRDefault="005E4A29" w:rsidP="005E4A29">
            <w:pPr>
              <w:spacing w:before="5pt"/>
              <w:rPr>
                <w:color w:val="000000"/>
                <w:sz w:val="20"/>
                <w:lang w:val="pl-PL"/>
              </w:rPr>
            </w:pPr>
            <w:r w:rsidRPr="009D7A3B">
              <w:rPr>
                <w:color w:val="000000"/>
                <w:sz w:val="20"/>
                <w:lang w:val="pl-PL"/>
              </w:rPr>
              <w:t>33. Inne podejścia – brak ukierunkowania terytorialnego</w:t>
            </w:r>
          </w:p>
        </w:tc>
        <w:tc>
          <w:tcPr>
            <w:tcW w:w="85.55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22AADB84" w14:textId="4C313DF6" w:rsidR="005E4A29" w:rsidRPr="00C23E91" w:rsidRDefault="005E4A29" w:rsidP="005E4A29">
            <w:pPr>
              <w:spacing w:before="5pt"/>
              <w:jc w:val="end"/>
              <w:rPr>
                <w:color w:val="000000"/>
                <w:sz w:val="20"/>
                <w:szCs w:val="20"/>
                <w:lang w:val="pl-PL"/>
              </w:rPr>
            </w:pPr>
            <w:r w:rsidRPr="00481776">
              <w:rPr>
                <w:color w:val="000000"/>
                <w:sz w:val="20"/>
                <w:szCs w:val="20"/>
              </w:rPr>
              <w:t>455 109 103,00</w:t>
            </w:r>
          </w:p>
        </w:tc>
      </w:tr>
      <w:tr w:rsidR="005E4A29" w14:paraId="71CDA095" w14:textId="77777777" w:rsidTr="005E4A29">
        <w:tc>
          <w:tcPr>
            <w:tcW w:w="107.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FB2FE5" w14:textId="782F78A3" w:rsidR="005E4A29" w:rsidRDefault="005E4A29" w:rsidP="005E4A29">
            <w:pPr>
              <w:spacing w:before="5pt"/>
              <w:rPr>
                <w:color w:val="000000"/>
                <w:sz w:val="20"/>
              </w:rPr>
            </w:pPr>
            <w:r>
              <w:rPr>
                <w:color w:val="000000"/>
                <w:sz w:val="20"/>
              </w:rPr>
              <w:t>IV</w:t>
            </w:r>
          </w:p>
        </w:tc>
        <w:tc>
          <w:tcPr>
            <w:tcW w:w="150.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691F76" w14:textId="6FF0E3C6" w:rsidR="005E4A29" w:rsidRDefault="005E4A29" w:rsidP="005E4A29">
            <w:pPr>
              <w:spacing w:before="5pt"/>
              <w:rPr>
                <w:color w:val="000000"/>
                <w:sz w:val="20"/>
              </w:rPr>
            </w:pPr>
            <w:r>
              <w:rPr>
                <w:color w:val="000000"/>
                <w:sz w:val="20"/>
              </w:rPr>
              <w:t>RSO3.3</w:t>
            </w:r>
          </w:p>
        </w:tc>
        <w:tc>
          <w:tcPr>
            <w:tcW w:w="104.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E8BF59" w14:textId="77777777" w:rsidR="005E4A29" w:rsidRDefault="005E4A29" w:rsidP="005E4A29">
            <w:pPr>
              <w:spacing w:before="5pt"/>
              <w:rPr>
                <w:color w:val="000000"/>
                <w:sz w:val="20"/>
              </w:rPr>
            </w:pPr>
            <w:r>
              <w:rPr>
                <w:color w:val="000000"/>
                <w:sz w:val="20"/>
              </w:rPr>
              <w:t>Ogółem</w:t>
            </w:r>
          </w:p>
        </w:tc>
        <w:tc>
          <w:tcPr>
            <w:tcW w:w="126.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0165C4" w14:textId="77777777" w:rsidR="005E4A29" w:rsidRDefault="005E4A29" w:rsidP="005E4A29">
            <w:pPr>
              <w:spacing w:before="5pt"/>
              <w:rPr>
                <w:color w:val="000000"/>
                <w:sz w:val="20"/>
              </w:rPr>
            </w:pPr>
          </w:p>
        </w:tc>
        <w:tc>
          <w:tcPr>
            <w:tcW w:w="184.3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A9DF08" w14:textId="77777777" w:rsidR="005E4A29" w:rsidRDefault="005E4A29" w:rsidP="005E4A29">
            <w:pPr>
              <w:spacing w:before="5pt"/>
              <w:rPr>
                <w:color w:val="000000"/>
                <w:sz w:val="20"/>
              </w:rPr>
            </w:pPr>
          </w:p>
        </w:tc>
        <w:tc>
          <w:tcPr>
            <w:tcW w:w="85.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DDECAE" w14:textId="24207F94" w:rsidR="005E4A29" w:rsidRPr="00481776" w:rsidRDefault="00C23E91" w:rsidP="00481776">
            <w:pPr>
              <w:jc w:val="end"/>
              <w:rPr>
                <w:sz w:val="20"/>
                <w:szCs w:val="20"/>
              </w:rPr>
            </w:pPr>
            <w:r w:rsidRPr="00EF3BA4">
              <w:rPr>
                <w:sz w:val="20"/>
                <w:szCs w:val="20"/>
              </w:rPr>
              <w:t>552 632 482,00</w:t>
            </w:r>
          </w:p>
        </w:tc>
      </w:tr>
    </w:tbl>
    <w:p w14:paraId="78965801" w14:textId="77777777" w:rsidR="007F3725" w:rsidRDefault="007F3725" w:rsidP="007F3725">
      <w:pPr>
        <w:spacing w:before="5pt"/>
        <w:rPr>
          <w:color w:val="000000"/>
          <w:sz w:val="20"/>
        </w:rPr>
      </w:pPr>
    </w:p>
    <w:p w14:paraId="3ABB2383" w14:textId="77777777" w:rsidR="007F3725" w:rsidRPr="009D7A3B" w:rsidRDefault="007F3725" w:rsidP="007F3725">
      <w:pPr>
        <w:pStyle w:val="Nagwek5"/>
        <w:spacing w:before="5pt" w:after="0pt"/>
        <w:rPr>
          <w:b w:val="0"/>
          <w:i w:val="0"/>
          <w:color w:val="000000"/>
          <w:sz w:val="24"/>
          <w:lang w:val="pl-PL"/>
        </w:rPr>
      </w:pPr>
      <w:bookmarkStart w:id="57" w:name="_Toc210313305"/>
      <w:r w:rsidRPr="009D7A3B">
        <w:rPr>
          <w:b w:val="0"/>
          <w:i w:val="0"/>
          <w:color w:val="000000"/>
          <w:sz w:val="24"/>
          <w:lang w:val="pl-PL"/>
        </w:rPr>
        <w:lastRenderedPageBreak/>
        <w:t>Tabela 7: Wymiar 6 – dodatkowe tematy EFS+</w:t>
      </w:r>
      <w:bookmarkEnd w:id="57"/>
    </w:p>
    <w:p w14:paraId="384E29E3"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92"/>
        <w:gridCol w:w="3645"/>
        <w:gridCol w:w="2523"/>
        <w:gridCol w:w="2874"/>
        <w:gridCol w:w="1470"/>
        <w:gridCol w:w="2068"/>
      </w:tblGrid>
      <w:tr w:rsidR="007F3725" w14:paraId="088DA159" w14:textId="77777777" w:rsidTr="00457586">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A9C661" w14:textId="77777777" w:rsidR="007F3725" w:rsidRDefault="007F3725" w:rsidP="00457586">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2C33B4" w14:textId="77777777" w:rsidR="007F3725" w:rsidRDefault="007F3725" w:rsidP="00457586">
            <w:pPr>
              <w:spacing w:before="5pt"/>
              <w:jc w:val="center"/>
              <w:rPr>
                <w:color w:val="000000"/>
                <w:sz w:val="20"/>
              </w:rPr>
            </w:pPr>
            <w:r>
              <w:rPr>
                <w:color w:val="000000"/>
                <w:sz w:val="20"/>
              </w:rPr>
              <w:t>Cel szczegółowy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C870A2" w14:textId="77777777" w:rsidR="007F3725" w:rsidRDefault="007F3725" w:rsidP="00457586">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95D496" w14:textId="77777777" w:rsidR="007F3725" w:rsidRDefault="007F3725" w:rsidP="00457586">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09613F" w14:textId="77777777" w:rsidR="007F3725" w:rsidRDefault="007F3725" w:rsidP="00457586">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E49750" w14:textId="77777777" w:rsidR="007F3725" w:rsidRDefault="007F3725" w:rsidP="00457586">
            <w:pPr>
              <w:spacing w:before="5pt"/>
              <w:jc w:val="center"/>
              <w:rPr>
                <w:color w:val="000000"/>
                <w:sz w:val="20"/>
              </w:rPr>
            </w:pPr>
            <w:r>
              <w:rPr>
                <w:color w:val="000000"/>
                <w:sz w:val="20"/>
              </w:rPr>
              <w:t>Kwota (w EUR)</w:t>
            </w:r>
          </w:p>
        </w:tc>
      </w:tr>
    </w:tbl>
    <w:p w14:paraId="3C73792C" w14:textId="77777777" w:rsidR="007F3725" w:rsidRDefault="007F3725" w:rsidP="007F3725">
      <w:pPr>
        <w:spacing w:before="5pt"/>
        <w:rPr>
          <w:color w:val="000000"/>
          <w:sz w:val="20"/>
        </w:rPr>
      </w:pPr>
    </w:p>
    <w:p w14:paraId="34FC5C69" w14:textId="77777777" w:rsidR="007F3725" w:rsidRPr="009D7A3B" w:rsidRDefault="007F3725" w:rsidP="007F3725">
      <w:pPr>
        <w:pStyle w:val="Nagwek5"/>
        <w:spacing w:before="5pt" w:after="0pt"/>
        <w:rPr>
          <w:b w:val="0"/>
          <w:i w:val="0"/>
          <w:color w:val="000000"/>
          <w:sz w:val="24"/>
          <w:lang w:val="pl-PL"/>
        </w:rPr>
      </w:pPr>
      <w:bookmarkStart w:id="58" w:name="_Toc210313306"/>
      <w:r w:rsidRPr="009D7A3B">
        <w:rPr>
          <w:b w:val="0"/>
          <w:i w:val="0"/>
          <w:color w:val="000000"/>
          <w:sz w:val="24"/>
          <w:lang w:val="pl-PL"/>
        </w:rPr>
        <w:t>Tabela 8: Wymiar 7 – wymiar równouprawnienia płci w ramach EFS+*, EFRR, Funduszu Spójności i FST</w:t>
      </w:r>
      <w:bookmarkEnd w:id="58"/>
    </w:p>
    <w:p w14:paraId="5071F04D" w14:textId="77777777" w:rsidR="007F3725" w:rsidRPr="009D7A3B" w:rsidRDefault="007F3725" w:rsidP="007F3725">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271"/>
        <w:gridCol w:w="3194"/>
        <w:gridCol w:w="2211"/>
        <w:gridCol w:w="2673"/>
        <w:gridCol w:w="3011"/>
        <w:gridCol w:w="1812"/>
      </w:tblGrid>
      <w:tr w:rsidR="007F3725" w14:paraId="497970F7" w14:textId="77777777" w:rsidTr="001E3BDE">
        <w:tc>
          <w:tcPr>
            <w:tcW w:w="113.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1C90BD" w14:textId="77777777" w:rsidR="007F3725" w:rsidRDefault="007F3725" w:rsidP="00457586">
            <w:pPr>
              <w:spacing w:before="5pt"/>
              <w:jc w:val="center"/>
              <w:rPr>
                <w:color w:val="000000"/>
                <w:sz w:val="20"/>
              </w:rPr>
            </w:pPr>
            <w:r>
              <w:rPr>
                <w:color w:val="000000"/>
                <w:sz w:val="20"/>
              </w:rPr>
              <w:t>Priorytet</w:t>
            </w:r>
          </w:p>
        </w:tc>
        <w:tc>
          <w:tcPr>
            <w:tcW w:w="15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E98989" w14:textId="77777777" w:rsidR="007F3725" w:rsidRDefault="007F3725" w:rsidP="00457586">
            <w:pPr>
              <w:spacing w:before="5pt"/>
              <w:jc w:val="center"/>
              <w:rPr>
                <w:color w:val="000000"/>
                <w:sz w:val="20"/>
              </w:rPr>
            </w:pPr>
            <w:r>
              <w:rPr>
                <w:color w:val="000000"/>
                <w:sz w:val="20"/>
              </w:rPr>
              <w:t>Cel szczegółowy</w:t>
            </w:r>
          </w:p>
        </w:tc>
        <w:tc>
          <w:tcPr>
            <w:tcW w:w="11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4E35AB" w14:textId="77777777" w:rsidR="007F3725" w:rsidRDefault="007F3725" w:rsidP="00457586">
            <w:pPr>
              <w:spacing w:before="5pt"/>
              <w:jc w:val="center"/>
              <w:rPr>
                <w:color w:val="000000"/>
                <w:sz w:val="20"/>
              </w:rPr>
            </w:pPr>
            <w:r>
              <w:rPr>
                <w:color w:val="000000"/>
                <w:sz w:val="20"/>
              </w:rPr>
              <w:t>Fundusz</w:t>
            </w:r>
          </w:p>
        </w:tc>
        <w:tc>
          <w:tcPr>
            <w:tcW w:w="13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6DC659" w14:textId="77777777" w:rsidR="007F3725" w:rsidRDefault="007F3725" w:rsidP="00457586">
            <w:pPr>
              <w:spacing w:before="5pt"/>
              <w:jc w:val="center"/>
              <w:rPr>
                <w:color w:val="000000"/>
                <w:sz w:val="20"/>
              </w:rPr>
            </w:pPr>
            <w:r>
              <w:rPr>
                <w:color w:val="000000"/>
                <w:sz w:val="20"/>
              </w:rPr>
              <w:t>Kategoria regionu</w:t>
            </w:r>
          </w:p>
        </w:tc>
        <w:tc>
          <w:tcPr>
            <w:tcW w:w="15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5F2D62" w14:textId="77777777" w:rsidR="007F3725" w:rsidRDefault="007F3725" w:rsidP="00457586">
            <w:pPr>
              <w:spacing w:before="5pt"/>
              <w:jc w:val="center"/>
              <w:rPr>
                <w:color w:val="000000"/>
                <w:sz w:val="20"/>
              </w:rPr>
            </w:pPr>
            <w:r>
              <w:rPr>
                <w:color w:val="000000"/>
                <w:sz w:val="20"/>
              </w:rPr>
              <w:t>Kod</w:t>
            </w:r>
          </w:p>
        </w:tc>
        <w:tc>
          <w:tcPr>
            <w:tcW w:w="90.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5CD58E" w14:textId="77777777" w:rsidR="007F3725" w:rsidRDefault="007F3725" w:rsidP="00457586">
            <w:pPr>
              <w:spacing w:before="5pt"/>
              <w:jc w:val="center"/>
              <w:rPr>
                <w:color w:val="000000"/>
                <w:sz w:val="20"/>
              </w:rPr>
            </w:pPr>
            <w:r>
              <w:rPr>
                <w:color w:val="000000"/>
                <w:sz w:val="20"/>
              </w:rPr>
              <w:t>Kwota (w EUR)</w:t>
            </w:r>
          </w:p>
        </w:tc>
      </w:tr>
      <w:tr w:rsidR="001E3BDE" w14:paraId="3A632044" w14:textId="77777777" w:rsidTr="00481776">
        <w:tc>
          <w:tcPr>
            <w:tcW w:w="113.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EF9F67" w14:textId="6F5BFBDD" w:rsidR="001E3BDE" w:rsidRDefault="001E3BDE" w:rsidP="001E3BDE">
            <w:pPr>
              <w:spacing w:before="5pt"/>
              <w:rPr>
                <w:color w:val="000000"/>
                <w:sz w:val="20"/>
              </w:rPr>
            </w:pPr>
            <w:r>
              <w:rPr>
                <w:color w:val="000000"/>
                <w:sz w:val="20"/>
              </w:rPr>
              <w:t>IV</w:t>
            </w:r>
          </w:p>
        </w:tc>
        <w:tc>
          <w:tcPr>
            <w:tcW w:w="15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C30CEE" w14:textId="655E37B5" w:rsidR="001E3BDE" w:rsidRDefault="001E3BDE" w:rsidP="001E3BDE">
            <w:pPr>
              <w:spacing w:before="5pt"/>
              <w:rPr>
                <w:color w:val="000000"/>
                <w:sz w:val="20"/>
              </w:rPr>
            </w:pPr>
            <w:r>
              <w:rPr>
                <w:color w:val="000000"/>
                <w:sz w:val="20"/>
              </w:rPr>
              <w:t>RSO3.3</w:t>
            </w:r>
          </w:p>
        </w:tc>
        <w:tc>
          <w:tcPr>
            <w:tcW w:w="11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D3F07C" w14:textId="77777777" w:rsidR="001E3BDE" w:rsidRDefault="001E3BDE" w:rsidP="001E3BDE">
            <w:pPr>
              <w:spacing w:before="5pt"/>
              <w:rPr>
                <w:color w:val="000000"/>
                <w:sz w:val="20"/>
              </w:rPr>
            </w:pPr>
            <w:r>
              <w:rPr>
                <w:color w:val="000000"/>
                <w:sz w:val="20"/>
              </w:rPr>
              <w:t>EFRR</w:t>
            </w:r>
          </w:p>
        </w:tc>
        <w:tc>
          <w:tcPr>
            <w:tcW w:w="13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BD9FB6" w14:textId="77777777" w:rsidR="001E3BDE" w:rsidRDefault="001E3BDE" w:rsidP="001E3BDE">
            <w:pPr>
              <w:spacing w:before="5pt"/>
              <w:rPr>
                <w:color w:val="000000"/>
                <w:sz w:val="20"/>
              </w:rPr>
            </w:pPr>
            <w:r>
              <w:rPr>
                <w:color w:val="000000"/>
                <w:sz w:val="20"/>
              </w:rPr>
              <w:t>Lepiej rozwinięte</w:t>
            </w:r>
          </w:p>
        </w:tc>
        <w:tc>
          <w:tcPr>
            <w:tcW w:w="15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A4DAB8" w14:textId="77777777" w:rsidR="001E3BDE" w:rsidRDefault="001E3BDE" w:rsidP="001E3BDE">
            <w:pPr>
              <w:spacing w:before="5pt"/>
              <w:rPr>
                <w:color w:val="000000"/>
                <w:sz w:val="20"/>
              </w:rPr>
            </w:pPr>
            <w:r>
              <w:rPr>
                <w:color w:val="000000"/>
                <w:sz w:val="20"/>
              </w:rPr>
              <w:t>03. Neutralność płciowa</w:t>
            </w:r>
          </w:p>
        </w:tc>
        <w:tc>
          <w:tcPr>
            <w:tcW w:w="90.6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2B6770E7" w14:textId="7BAD47ED" w:rsidR="001E3BDE" w:rsidRPr="00C23E91" w:rsidRDefault="001E3BDE" w:rsidP="001E3BDE">
            <w:pPr>
              <w:spacing w:before="5pt"/>
              <w:jc w:val="end"/>
              <w:rPr>
                <w:color w:val="000000"/>
                <w:sz w:val="20"/>
                <w:szCs w:val="20"/>
              </w:rPr>
            </w:pPr>
            <w:r w:rsidRPr="00481776">
              <w:rPr>
                <w:color w:val="000000"/>
                <w:sz w:val="20"/>
                <w:szCs w:val="20"/>
              </w:rPr>
              <w:t>32 507 793,00</w:t>
            </w:r>
          </w:p>
        </w:tc>
      </w:tr>
      <w:tr w:rsidR="001E3BDE" w14:paraId="5E37C202" w14:textId="77777777" w:rsidTr="00481776">
        <w:tc>
          <w:tcPr>
            <w:tcW w:w="113.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D99C16" w14:textId="6BAB5678" w:rsidR="001E3BDE" w:rsidRDefault="001E3BDE" w:rsidP="001E3BDE">
            <w:pPr>
              <w:spacing w:before="5pt"/>
              <w:rPr>
                <w:color w:val="000000"/>
                <w:sz w:val="20"/>
              </w:rPr>
            </w:pPr>
            <w:r>
              <w:rPr>
                <w:color w:val="000000"/>
                <w:sz w:val="20"/>
              </w:rPr>
              <w:t>IV</w:t>
            </w:r>
          </w:p>
        </w:tc>
        <w:tc>
          <w:tcPr>
            <w:tcW w:w="15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45A121" w14:textId="5DA59E17" w:rsidR="001E3BDE" w:rsidRDefault="001E3BDE" w:rsidP="001E3BDE">
            <w:pPr>
              <w:spacing w:before="5pt"/>
              <w:rPr>
                <w:color w:val="000000"/>
                <w:sz w:val="20"/>
              </w:rPr>
            </w:pPr>
            <w:r>
              <w:rPr>
                <w:color w:val="000000"/>
                <w:sz w:val="20"/>
              </w:rPr>
              <w:t>RSO3.3</w:t>
            </w:r>
          </w:p>
        </w:tc>
        <w:tc>
          <w:tcPr>
            <w:tcW w:w="11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433E1E" w14:textId="77777777" w:rsidR="001E3BDE" w:rsidRDefault="001E3BDE" w:rsidP="001E3BDE">
            <w:pPr>
              <w:spacing w:before="5pt"/>
              <w:rPr>
                <w:color w:val="000000"/>
                <w:sz w:val="20"/>
              </w:rPr>
            </w:pPr>
            <w:r>
              <w:rPr>
                <w:color w:val="000000"/>
                <w:sz w:val="20"/>
              </w:rPr>
              <w:t>EFRR</w:t>
            </w:r>
          </w:p>
        </w:tc>
        <w:tc>
          <w:tcPr>
            <w:tcW w:w="13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B2B12F" w14:textId="77777777" w:rsidR="001E3BDE" w:rsidRDefault="001E3BDE" w:rsidP="001E3BDE">
            <w:pPr>
              <w:spacing w:before="5pt"/>
              <w:rPr>
                <w:color w:val="000000"/>
                <w:sz w:val="20"/>
              </w:rPr>
            </w:pPr>
            <w:r>
              <w:rPr>
                <w:color w:val="000000"/>
                <w:sz w:val="20"/>
              </w:rPr>
              <w:t>Przejście</w:t>
            </w:r>
          </w:p>
        </w:tc>
        <w:tc>
          <w:tcPr>
            <w:tcW w:w="15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4418F6" w14:textId="77777777" w:rsidR="001E3BDE" w:rsidRDefault="001E3BDE" w:rsidP="001E3BDE">
            <w:pPr>
              <w:spacing w:before="5pt"/>
              <w:rPr>
                <w:color w:val="000000"/>
                <w:sz w:val="20"/>
              </w:rPr>
            </w:pPr>
            <w:r>
              <w:rPr>
                <w:color w:val="000000"/>
                <w:sz w:val="20"/>
              </w:rPr>
              <w:t>03. Neutralność płciowa</w:t>
            </w:r>
          </w:p>
        </w:tc>
        <w:tc>
          <w:tcPr>
            <w:tcW w:w="90.6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1B7E7ABF" w14:textId="41AD4C01" w:rsidR="001E3BDE" w:rsidRPr="00C23E91" w:rsidRDefault="001E3BDE" w:rsidP="001E3BDE">
            <w:pPr>
              <w:spacing w:before="5pt"/>
              <w:jc w:val="end"/>
              <w:rPr>
                <w:color w:val="000000"/>
                <w:sz w:val="20"/>
                <w:szCs w:val="20"/>
              </w:rPr>
            </w:pPr>
            <w:r w:rsidRPr="00481776">
              <w:rPr>
                <w:color w:val="000000"/>
                <w:sz w:val="20"/>
                <w:szCs w:val="20"/>
              </w:rPr>
              <w:t>65 015 586,00</w:t>
            </w:r>
          </w:p>
        </w:tc>
      </w:tr>
      <w:tr w:rsidR="001E3BDE" w14:paraId="22B2A9A0" w14:textId="77777777" w:rsidTr="00481776">
        <w:tc>
          <w:tcPr>
            <w:tcW w:w="113.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1AB1A7" w14:textId="3D5D5F57" w:rsidR="001E3BDE" w:rsidRDefault="001E3BDE" w:rsidP="001E3BDE">
            <w:pPr>
              <w:spacing w:before="5pt"/>
              <w:rPr>
                <w:color w:val="000000"/>
                <w:sz w:val="20"/>
              </w:rPr>
            </w:pPr>
            <w:r>
              <w:rPr>
                <w:color w:val="000000"/>
                <w:sz w:val="20"/>
              </w:rPr>
              <w:t>IV</w:t>
            </w:r>
          </w:p>
        </w:tc>
        <w:tc>
          <w:tcPr>
            <w:tcW w:w="15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1E0EDC" w14:textId="35AEBCFC" w:rsidR="001E3BDE" w:rsidRDefault="001E3BDE" w:rsidP="001E3BDE">
            <w:pPr>
              <w:spacing w:before="5pt"/>
              <w:rPr>
                <w:color w:val="000000"/>
                <w:sz w:val="20"/>
              </w:rPr>
            </w:pPr>
            <w:r>
              <w:rPr>
                <w:color w:val="000000"/>
                <w:sz w:val="20"/>
              </w:rPr>
              <w:t>RSO3.3</w:t>
            </w:r>
          </w:p>
        </w:tc>
        <w:tc>
          <w:tcPr>
            <w:tcW w:w="11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2CFACA" w14:textId="77777777" w:rsidR="001E3BDE" w:rsidRDefault="001E3BDE" w:rsidP="001E3BDE">
            <w:pPr>
              <w:spacing w:before="5pt"/>
              <w:rPr>
                <w:color w:val="000000"/>
                <w:sz w:val="20"/>
              </w:rPr>
            </w:pPr>
            <w:r>
              <w:rPr>
                <w:color w:val="000000"/>
                <w:sz w:val="20"/>
              </w:rPr>
              <w:t>EFRR</w:t>
            </w:r>
          </w:p>
        </w:tc>
        <w:tc>
          <w:tcPr>
            <w:tcW w:w="13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9E14AA" w14:textId="77777777" w:rsidR="001E3BDE" w:rsidRDefault="001E3BDE" w:rsidP="001E3BDE">
            <w:pPr>
              <w:spacing w:before="5pt"/>
              <w:rPr>
                <w:color w:val="000000"/>
                <w:sz w:val="20"/>
              </w:rPr>
            </w:pPr>
            <w:r>
              <w:rPr>
                <w:color w:val="000000"/>
                <w:sz w:val="20"/>
              </w:rPr>
              <w:t>Regiony słabiej rozwinięte</w:t>
            </w:r>
          </w:p>
        </w:tc>
        <w:tc>
          <w:tcPr>
            <w:tcW w:w="15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8B8C36" w14:textId="77777777" w:rsidR="001E3BDE" w:rsidRDefault="001E3BDE" w:rsidP="001E3BDE">
            <w:pPr>
              <w:spacing w:before="5pt"/>
              <w:rPr>
                <w:color w:val="000000"/>
                <w:sz w:val="20"/>
              </w:rPr>
            </w:pPr>
            <w:r>
              <w:rPr>
                <w:color w:val="000000"/>
                <w:sz w:val="20"/>
              </w:rPr>
              <w:t>03. Neutralność płciowa</w:t>
            </w:r>
          </w:p>
        </w:tc>
        <w:tc>
          <w:tcPr>
            <w:tcW w:w="90.60pt" w:type="dxa"/>
            <w:tcBorders>
              <w:top w:val="nil"/>
              <w:start w:val="nil"/>
              <w:bottom w:val="single" w:sz="8" w:space="0" w:color="auto"/>
              <w:end w:val="single" w:sz="8" w:space="0" w:color="auto"/>
            </w:tcBorders>
            <w:shd w:val="clear" w:color="auto" w:fill="auto"/>
            <w:tcMar>
              <w:top w:w="0pt" w:type="dxa"/>
              <w:start w:w="3pt" w:type="dxa"/>
              <w:bottom w:w="4pt" w:type="dxa"/>
              <w:end w:w="3pt" w:type="dxa"/>
            </w:tcMar>
            <w:vAlign w:val="center"/>
          </w:tcPr>
          <w:p w14:paraId="5E8EADE9" w14:textId="30499469" w:rsidR="001E3BDE" w:rsidRPr="00C23E91" w:rsidRDefault="001E3BDE" w:rsidP="001E3BDE">
            <w:pPr>
              <w:spacing w:before="5pt"/>
              <w:jc w:val="end"/>
              <w:rPr>
                <w:color w:val="000000"/>
                <w:sz w:val="20"/>
                <w:szCs w:val="20"/>
              </w:rPr>
            </w:pPr>
            <w:r w:rsidRPr="00481776">
              <w:rPr>
                <w:color w:val="000000"/>
                <w:sz w:val="20"/>
                <w:szCs w:val="20"/>
              </w:rPr>
              <w:t>455 109 103,00</w:t>
            </w:r>
          </w:p>
        </w:tc>
      </w:tr>
      <w:tr w:rsidR="001E3BDE" w14:paraId="6B1BCA31" w14:textId="77777777" w:rsidTr="001E3BDE">
        <w:tc>
          <w:tcPr>
            <w:tcW w:w="113.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221AC5" w14:textId="4B228425" w:rsidR="001E3BDE" w:rsidRDefault="001E3BDE" w:rsidP="001E3BDE">
            <w:pPr>
              <w:spacing w:before="5pt"/>
              <w:rPr>
                <w:color w:val="000000"/>
                <w:sz w:val="20"/>
              </w:rPr>
            </w:pPr>
            <w:r>
              <w:rPr>
                <w:color w:val="000000"/>
                <w:sz w:val="20"/>
              </w:rPr>
              <w:t>IV</w:t>
            </w:r>
          </w:p>
        </w:tc>
        <w:tc>
          <w:tcPr>
            <w:tcW w:w="159.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69C186" w14:textId="075F0CA8" w:rsidR="001E3BDE" w:rsidRDefault="001E3BDE" w:rsidP="001E3BDE">
            <w:pPr>
              <w:spacing w:before="5pt"/>
              <w:rPr>
                <w:color w:val="000000"/>
                <w:sz w:val="20"/>
              </w:rPr>
            </w:pPr>
            <w:r>
              <w:rPr>
                <w:color w:val="000000"/>
                <w:sz w:val="20"/>
              </w:rPr>
              <w:t>RSO3.3</w:t>
            </w:r>
          </w:p>
        </w:tc>
        <w:tc>
          <w:tcPr>
            <w:tcW w:w="11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31EFDF" w14:textId="77777777" w:rsidR="001E3BDE" w:rsidRDefault="001E3BDE" w:rsidP="001E3BDE">
            <w:pPr>
              <w:spacing w:before="5pt"/>
              <w:rPr>
                <w:color w:val="000000"/>
                <w:sz w:val="20"/>
              </w:rPr>
            </w:pPr>
            <w:r>
              <w:rPr>
                <w:color w:val="000000"/>
                <w:sz w:val="20"/>
              </w:rPr>
              <w:t>Ogółem</w:t>
            </w:r>
          </w:p>
        </w:tc>
        <w:tc>
          <w:tcPr>
            <w:tcW w:w="133.6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CC0EB6" w14:textId="77777777" w:rsidR="001E3BDE" w:rsidRDefault="001E3BDE" w:rsidP="001E3BDE">
            <w:pPr>
              <w:spacing w:before="5pt"/>
              <w:rPr>
                <w:color w:val="000000"/>
                <w:sz w:val="20"/>
              </w:rPr>
            </w:pPr>
          </w:p>
        </w:tc>
        <w:tc>
          <w:tcPr>
            <w:tcW w:w="150.5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5D27A4" w14:textId="77777777" w:rsidR="001E3BDE" w:rsidRDefault="001E3BDE" w:rsidP="001E3BDE">
            <w:pPr>
              <w:spacing w:before="5pt"/>
              <w:rPr>
                <w:color w:val="000000"/>
                <w:sz w:val="20"/>
              </w:rPr>
            </w:pPr>
          </w:p>
        </w:tc>
        <w:tc>
          <w:tcPr>
            <w:tcW w:w="90.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C6C261" w14:textId="5CF7A923" w:rsidR="001E3BDE" w:rsidRPr="00481776" w:rsidRDefault="00C23E91" w:rsidP="00481776">
            <w:pPr>
              <w:jc w:val="end"/>
              <w:rPr>
                <w:sz w:val="20"/>
                <w:szCs w:val="20"/>
              </w:rPr>
            </w:pPr>
            <w:r w:rsidRPr="00EF3BA4">
              <w:rPr>
                <w:sz w:val="20"/>
                <w:szCs w:val="20"/>
              </w:rPr>
              <w:t>552 632 482,00</w:t>
            </w:r>
          </w:p>
        </w:tc>
      </w:tr>
    </w:tbl>
    <w:p w14:paraId="2428BA88" w14:textId="77777777" w:rsidR="007F3725" w:rsidRPr="009D7A3B" w:rsidRDefault="007F3725" w:rsidP="007F3725">
      <w:pPr>
        <w:spacing w:before="5pt"/>
        <w:rPr>
          <w:color w:val="000000"/>
          <w:sz w:val="20"/>
          <w:lang w:val="pl-PL"/>
        </w:rPr>
      </w:pPr>
      <w:r w:rsidRPr="009D7A3B">
        <w:rPr>
          <w:color w:val="000000"/>
          <w:sz w:val="20"/>
          <w:lang w:val="pl-PL"/>
        </w:rPr>
        <w:t>* Zasadniczo 40 % EFS+ przeznacza się na monitorowanie wydatków na cele związane z równością płci. 100 % ma zastosowanie w sytuacji, gdy państwo członkowskie zdecyduje się stosować art. 6 EFS+</w:t>
      </w:r>
    </w:p>
    <w:p w14:paraId="5B70422A" w14:textId="77777777" w:rsidR="007F3725" w:rsidRPr="009D7A3B" w:rsidRDefault="007F3725" w:rsidP="009D7A3B">
      <w:pPr>
        <w:rPr>
          <w:lang w:val="pl-PL"/>
        </w:rPr>
      </w:pPr>
    </w:p>
    <w:p w14:paraId="2EE5CD37" w14:textId="27D0C93D" w:rsidR="007F3725" w:rsidRDefault="007F3725">
      <w:pPr>
        <w:rPr>
          <w:bCs/>
          <w:iCs/>
          <w:color w:val="000000"/>
          <w:sz w:val="20"/>
          <w:szCs w:val="28"/>
          <w:lang w:val="pl-PL"/>
        </w:rPr>
      </w:pPr>
      <w:r>
        <w:rPr>
          <w:b/>
          <w:i/>
          <w:color w:val="000000"/>
          <w:sz w:val="20"/>
          <w:lang w:val="pl-PL"/>
        </w:rPr>
        <w:br w:type="page"/>
      </w:r>
    </w:p>
    <w:p w14:paraId="53B51F09" w14:textId="0CA2DBF0" w:rsidR="00A77B3E" w:rsidRPr="007F3725" w:rsidRDefault="004141AE">
      <w:pPr>
        <w:pStyle w:val="Nagwek2"/>
        <w:spacing w:before="5pt" w:after="0pt"/>
        <w:rPr>
          <w:rFonts w:ascii="Times New Roman" w:hAnsi="Times New Roman" w:cs="Times New Roman"/>
          <w:b w:val="0"/>
          <w:i w:val="0"/>
          <w:color w:val="000000"/>
          <w:sz w:val="24"/>
          <w:lang w:val="pl-PL"/>
        </w:rPr>
      </w:pPr>
      <w:bookmarkStart w:id="59" w:name="_Toc210313307"/>
      <w:r w:rsidRPr="007F3725">
        <w:rPr>
          <w:rFonts w:ascii="Times New Roman" w:hAnsi="Times New Roman" w:cs="Times New Roman"/>
          <w:b w:val="0"/>
          <w:i w:val="0"/>
          <w:color w:val="000000"/>
          <w:sz w:val="24"/>
          <w:lang w:val="pl-PL"/>
        </w:rPr>
        <w:lastRenderedPageBreak/>
        <w:t>2.2. Priorytety pomocy technicznej</w:t>
      </w:r>
      <w:bookmarkEnd w:id="59"/>
    </w:p>
    <w:p w14:paraId="667489E3" w14:textId="77777777" w:rsidR="00A77B3E" w:rsidRPr="007F3725" w:rsidRDefault="00A77B3E">
      <w:pPr>
        <w:spacing w:before="5pt"/>
        <w:rPr>
          <w:color w:val="000000"/>
          <w:sz w:val="0"/>
          <w:lang w:val="pl-PL"/>
        </w:rPr>
      </w:pPr>
    </w:p>
    <w:p w14:paraId="1FDABFB4" w14:textId="77777777" w:rsidR="00A77B3E" w:rsidRPr="007F3725" w:rsidRDefault="004141AE">
      <w:pPr>
        <w:pStyle w:val="Nagwek3"/>
        <w:spacing w:before="5pt" w:after="0pt"/>
        <w:rPr>
          <w:rFonts w:ascii="Times New Roman" w:hAnsi="Times New Roman" w:cs="Times New Roman"/>
          <w:b w:val="0"/>
          <w:color w:val="000000"/>
          <w:sz w:val="24"/>
          <w:lang w:val="pl-PL"/>
        </w:rPr>
      </w:pPr>
      <w:bookmarkStart w:id="60" w:name="_Toc210313308"/>
      <w:r w:rsidRPr="007F3725">
        <w:rPr>
          <w:rFonts w:ascii="Times New Roman" w:hAnsi="Times New Roman" w:cs="Times New Roman"/>
          <w:b w:val="0"/>
          <w:color w:val="000000"/>
          <w:sz w:val="24"/>
          <w:lang w:val="pl-PL"/>
        </w:rPr>
        <w:t>2.2.1. Priorytet pomocy technicznej na podstawie art. 36 ust. 4 rozporządzenia w sprawie wspólnych przepisów: III. Pomoc techniczna</w:t>
      </w:r>
      <w:bookmarkEnd w:id="60"/>
    </w:p>
    <w:p w14:paraId="25F927FF" w14:textId="77777777" w:rsidR="00A77B3E" w:rsidRPr="007F3725" w:rsidRDefault="00A77B3E">
      <w:pPr>
        <w:spacing w:before="5pt"/>
        <w:rPr>
          <w:color w:val="000000"/>
          <w:sz w:val="0"/>
          <w:lang w:val="pl-PL"/>
        </w:rPr>
      </w:pPr>
    </w:p>
    <w:p w14:paraId="62801FAD" w14:textId="77777777" w:rsidR="00A77B3E" w:rsidRPr="007F3725" w:rsidRDefault="004141AE">
      <w:pPr>
        <w:spacing w:before="5pt"/>
        <w:rPr>
          <w:color w:val="000000"/>
          <w:sz w:val="0"/>
          <w:lang w:val="pl-PL"/>
        </w:rPr>
      </w:pPr>
      <w:r w:rsidRPr="007F3725">
        <w:rPr>
          <w:color w:val="000000"/>
          <w:lang w:val="pl-PL"/>
        </w:rPr>
        <w:t>Podstawa prawna: art. 22 ust. 3 lit. e) rozporządzenia w sprawie wspólnych przepisów</w:t>
      </w:r>
    </w:p>
    <w:p w14:paraId="684C18F8" w14:textId="77777777" w:rsidR="00A77B3E" w:rsidRPr="007F3725" w:rsidRDefault="004141AE">
      <w:pPr>
        <w:pStyle w:val="Nagwek4"/>
        <w:spacing w:before="5pt" w:after="0pt"/>
        <w:rPr>
          <w:b w:val="0"/>
          <w:color w:val="000000"/>
          <w:sz w:val="24"/>
          <w:lang w:val="pl-PL"/>
        </w:rPr>
      </w:pPr>
      <w:bookmarkStart w:id="61" w:name="_Toc210313309"/>
      <w:r w:rsidRPr="007F3725">
        <w:rPr>
          <w:b w:val="0"/>
          <w:color w:val="000000"/>
          <w:sz w:val="24"/>
          <w:lang w:val="pl-PL"/>
        </w:rPr>
        <w:t>2.2.1.1. Interwencja w ramach Funduszy</w:t>
      </w:r>
      <w:bookmarkEnd w:id="61"/>
    </w:p>
    <w:p w14:paraId="4A66DC3A" w14:textId="77777777" w:rsidR="00A77B3E" w:rsidRPr="007F3725" w:rsidRDefault="00A77B3E">
      <w:pPr>
        <w:spacing w:before="5pt"/>
        <w:rPr>
          <w:color w:val="000000"/>
          <w:sz w:val="0"/>
          <w:lang w:val="pl-PL"/>
        </w:rPr>
      </w:pPr>
    </w:p>
    <w:p w14:paraId="671B79C1" w14:textId="77777777" w:rsidR="00A77B3E" w:rsidRPr="007F3725" w:rsidRDefault="004141AE">
      <w:pPr>
        <w:pStyle w:val="Nagwek5"/>
        <w:spacing w:before="5pt" w:after="0pt"/>
        <w:rPr>
          <w:b w:val="0"/>
          <w:i w:val="0"/>
          <w:color w:val="000000"/>
          <w:sz w:val="24"/>
          <w:lang w:val="pl-PL"/>
        </w:rPr>
      </w:pPr>
      <w:bookmarkStart w:id="62" w:name="_Toc210313310"/>
      <w:r w:rsidRPr="007F3725">
        <w:rPr>
          <w:b w:val="0"/>
          <w:i w:val="0"/>
          <w:color w:val="000000"/>
          <w:sz w:val="24"/>
          <w:lang w:val="pl-PL"/>
        </w:rPr>
        <w:t>Powiązane rodzaje działań – art. 22 ust. 3 lit. e) pkt (i) rozporządzenia w sprawie wspólnych przepisów</w:t>
      </w:r>
      <w:bookmarkEnd w:id="62"/>
    </w:p>
    <w:p w14:paraId="241AD567" w14:textId="77777777" w:rsidR="00A77B3E" w:rsidRPr="007F372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CA2E1B" w14:paraId="730F5577"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79A6A9" w14:textId="77777777" w:rsidR="00A77B3E" w:rsidRPr="007F3725" w:rsidRDefault="00A77B3E">
            <w:pPr>
              <w:spacing w:before="5pt"/>
              <w:rPr>
                <w:color w:val="000000"/>
                <w:sz w:val="0"/>
                <w:lang w:val="pl-PL"/>
              </w:rPr>
            </w:pPr>
          </w:p>
          <w:p w14:paraId="39FB7DDB" w14:textId="77777777" w:rsidR="00A77B3E" w:rsidRPr="007F3725" w:rsidRDefault="004141AE">
            <w:pPr>
              <w:spacing w:before="5pt"/>
              <w:rPr>
                <w:color w:val="000000"/>
                <w:lang w:val="pl-PL"/>
              </w:rPr>
            </w:pPr>
            <w:r w:rsidRPr="007F3725">
              <w:rPr>
                <w:color w:val="000000"/>
                <w:lang w:val="pl-PL"/>
              </w:rPr>
              <w:t>Mając na uwadze doświadczenia z perspektywy finansowej 2014-2020 w zakresie wsparcia realizacji Programu dotyczącego cyfryzacji, w perspektywie finansowej 2021-2027 w ramach Pomocy Technicznej (PT) wsparte zostaną działania w 3 zakresach:</w:t>
            </w:r>
          </w:p>
          <w:p w14:paraId="001819F2" w14:textId="77777777" w:rsidR="00A77B3E" w:rsidRPr="007F3725" w:rsidRDefault="004141AE">
            <w:pPr>
              <w:numPr>
                <w:ilvl w:val="0"/>
                <w:numId w:val="10"/>
              </w:numPr>
              <w:spacing w:before="5pt"/>
              <w:rPr>
                <w:color w:val="000000"/>
                <w:lang w:val="pl-PL"/>
              </w:rPr>
            </w:pPr>
            <w:r w:rsidRPr="007F3725">
              <w:rPr>
                <w:color w:val="000000"/>
                <w:lang w:val="pl-PL"/>
              </w:rPr>
              <w:t>Sprawne zarządzanie i wdrażanie Programu;</w:t>
            </w:r>
          </w:p>
          <w:p w14:paraId="37A81528" w14:textId="77777777" w:rsidR="00A77B3E" w:rsidRPr="007F3725" w:rsidRDefault="004141AE">
            <w:pPr>
              <w:numPr>
                <w:ilvl w:val="0"/>
                <w:numId w:val="10"/>
              </w:numPr>
              <w:spacing w:before="5pt"/>
              <w:rPr>
                <w:color w:val="000000"/>
                <w:lang w:val="pl-PL"/>
              </w:rPr>
            </w:pPr>
            <w:r w:rsidRPr="007F3725">
              <w:rPr>
                <w:color w:val="000000"/>
                <w:lang w:val="pl-PL"/>
              </w:rPr>
              <w:t>Informacja, edukacja i promocja Programu;</w:t>
            </w:r>
          </w:p>
          <w:p w14:paraId="46407ADF" w14:textId="77777777" w:rsidR="00A77B3E" w:rsidRDefault="004141AE">
            <w:pPr>
              <w:numPr>
                <w:ilvl w:val="0"/>
                <w:numId w:val="10"/>
              </w:numPr>
              <w:spacing w:before="5pt"/>
              <w:rPr>
                <w:color w:val="000000"/>
              </w:rPr>
            </w:pPr>
            <w:r>
              <w:rPr>
                <w:color w:val="000000"/>
              </w:rPr>
              <w:t>Skuteczni beneficjenci.</w:t>
            </w:r>
          </w:p>
          <w:p w14:paraId="32B68E3C" w14:textId="77777777" w:rsidR="00A77B3E" w:rsidRPr="007F3725" w:rsidRDefault="004141AE">
            <w:pPr>
              <w:spacing w:before="5pt"/>
              <w:rPr>
                <w:color w:val="000000"/>
                <w:lang w:val="pl-PL"/>
              </w:rPr>
            </w:pPr>
            <w:r w:rsidRPr="007F3725">
              <w:rPr>
                <w:color w:val="000000"/>
                <w:lang w:val="pl-PL"/>
              </w:rPr>
              <w:t>Ze względu na wymagania stojące przed beneficjentami Programu w procesie aplikacji i realizacji projektów oraz mając na uwadze zidentyfikowane w perspektywie 2014-2020 niezbędne kierunki wsparcia beneficjentów tj. potrzeba dalszej wymiany dobrych praktyk, spotkania informacyjne w trakcie prowadzenia naborów jak i szkolenie z prowadzenia i rozliczania projektów. W perspektywie 2021-2027 planuje się zwiększenie i rozszerzenie działań skierowanych na podniesienie kompetencji beneficjentów oraz potencjalnych beneficjentów Programu. Udzielenie wsparcia obejmować będzie zarówno etap przygotowania jak i realizacji projektów. Mając na uwadze pozytywny wpływ, jaki wniosły na jakość przygotowywanej dokumentacji aplikacyjnej przez beneficjentów, kontynuowane będą dotychczasowe działania w zakresie wsparcia w przygotowaniu dokumentacji projektowej, doradztwa i wymiany dobrych praktyk, w tym kontynuowany będzie projekt „Wsparcie POPC” polegający na dedykowanym wsparciu beneficjentów w ramach e-administracji. Zwiększone wsparcie z PT zostanie skierowane do beneficjentów i instytucji systemu wdrażania w zakresie przygotowania i rozliczania wniosków o płatność zarówno w postaci szkoleń, warsztatów, konferencji, wymiany dobrych praktyk, jak również w postaci wsparcia eksperckiego. W ramach PT możliwe będzie również sfinansowanie działań, które pozwolą na uproszczenie procedur oraz zmniejszenie obciążeń administracyjnych dla beneficjentów.</w:t>
            </w:r>
          </w:p>
          <w:p w14:paraId="207B69BE" w14:textId="77777777" w:rsidR="00A77B3E" w:rsidRPr="007F3725" w:rsidRDefault="004141AE">
            <w:pPr>
              <w:spacing w:before="5pt"/>
              <w:rPr>
                <w:color w:val="000000"/>
                <w:lang w:val="pl-PL"/>
              </w:rPr>
            </w:pPr>
            <w:r w:rsidRPr="007F3725">
              <w:rPr>
                <w:color w:val="000000"/>
                <w:lang w:val="pl-PL"/>
              </w:rPr>
              <w:t>Planowane jest zapewnienie optymalnych warunków dla kadr zaangażowanych w system wdrażania poprzez zapewnienie stabilnego systemu zatrudnienia dla instytucji w systemie wdrażania, jak i instytucji wspierających proces wdrażania Programu. Zakłada się wprowadzenie stałego monitorowania potrzeb, tak by pracownicy niezależnie od stażu pracy w instytucjach systemu wdrażania korzystali z niezbędnych na danym stanowisku form podnoszenia kompetencji.</w:t>
            </w:r>
          </w:p>
          <w:p w14:paraId="39945E9D" w14:textId="77777777" w:rsidR="00A77B3E" w:rsidRPr="007F3725" w:rsidRDefault="004141AE">
            <w:pPr>
              <w:spacing w:before="5pt"/>
              <w:rPr>
                <w:color w:val="000000"/>
                <w:lang w:val="pl-PL"/>
              </w:rPr>
            </w:pPr>
            <w:r w:rsidRPr="007F3725">
              <w:rPr>
                <w:color w:val="000000"/>
                <w:lang w:val="pl-PL"/>
              </w:rPr>
              <w:t xml:space="preserve">Przewiduje się również wprowadzenie dodatkowego wsparcia pozapłacowego (zapobiegającego fluktuacji kadr i utracie pamięci instytucjonalnej, co stanowi problem dla instytucji wdrażających Program na polu jakim jest cyfryzacja w stosunku do sytuacji rynkowej), jak i właściwego wsparcia technicznego i eksperckiego. Planowane jest stworzenie na poziomie horyzontalnym (rola wiodąca PT FE na lata 2021-2027) dokumentu w postaci Planu zarządzania zasobami ludzkimi na lata 2021-2027. Celem niniejszego dokumentu będzie wskazanie rozwiązań dotyczących planowania kadr instytucji zaangażowanych we wdrażanie polityki spójności w perspektywie 2021-2027, które umożliwią sprawne i skuteczne realizowanie powierzonych im zadań. </w:t>
            </w:r>
            <w:r w:rsidRPr="007F3725">
              <w:rPr>
                <w:color w:val="000000"/>
                <w:lang w:val="pl-PL"/>
              </w:rPr>
              <w:lastRenderedPageBreak/>
              <w:t xml:space="preserve">Dokument ten wypełni założenia Umowy Partnerstwa, zgodnie z którymi opracowane zostaną standardy i rekomendacje dotyczące zarządzania zasobami ludzkimi wobec kadr pracujących w obszarze funduszy Unii Europejskiej (UE) we wszystkich instytucjach polityki spójności. </w:t>
            </w:r>
          </w:p>
          <w:p w14:paraId="0BFE768B" w14:textId="77777777" w:rsidR="00A77B3E" w:rsidRPr="007F3725" w:rsidRDefault="004141AE">
            <w:pPr>
              <w:spacing w:before="5pt"/>
              <w:rPr>
                <w:color w:val="000000"/>
                <w:lang w:val="pl-PL"/>
              </w:rPr>
            </w:pPr>
            <w:r w:rsidRPr="007F3725">
              <w:rPr>
                <w:color w:val="000000"/>
                <w:lang w:val="pl-PL"/>
              </w:rPr>
              <w:t>Wsparcie z PT przeznaczone będzie również dla instytucji uczestniczących w systemie wdrażania oraz wykonujących działania niezbędne do zapewnienia skutecznego wdrażania Programu m.in. przygotowania, zarządzania, wdrażania, koordynacji, prowadzenia naborów, monitorowania, ewaluacji, komunikacji oraz kontroli i audytu, rozliczania projektów oraz wsparcia przeszłych i nowych interwencji w zakresie rozwoju cyfryzacji.</w:t>
            </w:r>
          </w:p>
          <w:p w14:paraId="3C166D3E" w14:textId="77777777" w:rsidR="00A77B3E" w:rsidRPr="007F3725" w:rsidRDefault="004141AE">
            <w:pPr>
              <w:spacing w:before="5pt"/>
              <w:rPr>
                <w:color w:val="000000"/>
                <w:lang w:val="pl-PL"/>
              </w:rPr>
            </w:pPr>
            <w:r w:rsidRPr="007F3725">
              <w:rPr>
                <w:color w:val="000000"/>
                <w:lang w:val="pl-PL"/>
              </w:rPr>
              <w:t>W ramach powyższego wsparcia możliwe będzie również finansowanie wynagrodzeń oraz innych wydatków instytucji zaangażowanych w implementację dyrektywy kosztowej [1] i kompasu cyfrowego[2].</w:t>
            </w:r>
          </w:p>
          <w:p w14:paraId="4369A696" w14:textId="77777777" w:rsidR="00A77B3E" w:rsidRPr="007F3725" w:rsidRDefault="004141AE">
            <w:pPr>
              <w:spacing w:before="5pt"/>
              <w:rPr>
                <w:color w:val="000000"/>
                <w:lang w:val="pl-PL"/>
              </w:rPr>
            </w:pPr>
            <w:r w:rsidRPr="007F3725">
              <w:rPr>
                <w:color w:val="000000"/>
                <w:lang w:val="pl-PL"/>
              </w:rPr>
              <w:t>Pod uwagę zostanie wzięta również możliwość objęcia poszczególnych projektów paktami uczciwości w obszarach, w których będzie to zasadne.</w:t>
            </w:r>
          </w:p>
          <w:p w14:paraId="472891C6" w14:textId="77777777" w:rsidR="00A77B3E" w:rsidRPr="007F3725" w:rsidRDefault="004141AE">
            <w:pPr>
              <w:spacing w:before="5pt"/>
              <w:rPr>
                <w:color w:val="000000"/>
                <w:lang w:val="pl-PL"/>
              </w:rPr>
            </w:pPr>
            <w:r w:rsidRPr="007F3725">
              <w:rPr>
                <w:color w:val="000000"/>
                <w:lang w:val="pl-PL"/>
              </w:rPr>
              <w:t xml:space="preserve">Dofinansowanie uzyskają działania zapobiegania, wykrywania, korygowania i raportowania w obszarze nieprawidłowości i nadużyć finansowych. W zależności od wyników analizy ryzyka nadużyć, IZ rozważy wprowadzenie m.in. następujących działań zapobiegawczych: </w:t>
            </w:r>
          </w:p>
          <w:p w14:paraId="7A6D2521" w14:textId="77777777" w:rsidR="00A77B3E" w:rsidRPr="007F3725" w:rsidRDefault="004141AE">
            <w:pPr>
              <w:numPr>
                <w:ilvl w:val="0"/>
                <w:numId w:val="11"/>
              </w:numPr>
              <w:spacing w:before="5pt"/>
              <w:rPr>
                <w:color w:val="000000"/>
                <w:lang w:val="pl-PL"/>
              </w:rPr>
            </w:pPr>
            <w:r w:rsidRPr="007F3725">
              <w:rPr>
                <w:color w:val="000000"/>
                <w:lang w:val="pl-PL"/>
              </w:rPr>
              <w:t>wprowadzenie procedur zgłaszania i aktualizowania nieprawidłowości w ramach systemu Irregularities Management System (IMS);</w:t>
            </w:r>
          </w:p>
          <w:p w14:paraId="483658C6" w14:textId="77777777" w:rsidR="00A77B3E" w:rsidRPr="007F3725" w:rsidRDefault="004141AE">
            <w:pPr>
              <w:numPr>
                <w:ilvl w:val="0"/>
                <w:numId w:val="11"/>
              </w:numPr>
              <w:spacing w:before="5pt"/>
              <w:rPr>
                <w:color w:val="000000"/>
                <w:lang w:val="pl-PL"/>
              </w:rPr>
            </w:pPr>
            <w:r w:rsidRPr="007F3725">
              <w:rPr>
                <w:color w:val="000000"/>
                <w:lang w:val="pl-PL"/>
              </w:rPr>
              <w:t>wzmocnienie procedur kontrolnych dot. zarządzania konfliktem interesów uwzględniające weryfikacje struktury właścicielskiej beneficjentów, wykonawców oraz ekspertów oceniających i nadzorujących projekty;</w:t>
            </w:r>
          </w:p>
          <w:p w14:paraId="67F89272" w14:textId="77777777" w:rsidR="00A77B3E" w:rsidRPr="007F3725" w:rsidRDefault="004141AE">
            <w:pPr>
              <w:numPr>
                <w:ilvl w:val="0"/>
                <w:numId w:val="11"/>
              </w:numPr>
              <w:spacing w:before="5pt"/>
              <w:rPr>
                <w:color w:val="000000"/>
                <w:lang w:val="pl-PL"/>
              </w:rPr>
            </w:pPr>
            <w:r w:rsidRPr="007F3725">
              <w:rPr>
                <w:color w:val="000000"/>
                <w:lang w:val="pl-PL"/>
              </w:rPr>
              <w:t>ustanowienie systemu kontroli przy wyborze projektów zapewniającej zachowanie odpowiedniej ścieżki audytu;</w:t>
            </w:r>
          </w:p>
          <w:p w14:paraId="46171C8B" w14:textId="77777777" w:rsidR="00A77B3E" w:rsidRPr="00B22C60" w:rsidRDefault="004141AE">
            <w:pPr>
              <w:numPr>
                <w:ilvl w:val="0"/>
                <w:numId w:val="11"/>
              </w:numPr>
              <w:spacing w:before="5pt"/>
              <w:rPr>
                <w:color w:val="000000"/>
                <w:lang w:val="pl-PL"/>
              </w:rPr>
            </w:pPr>
            <w:r w:rsidRPr="00B22C60">
              <w:rPr>
                <w:color w:val="000000"/>
                <w:lang w:val="pl-PL"/>
              </w:rPr>
              <w:t>wprowadzenie mechanizmu wykluczania z dofinansowania podmiotów, które stanowią zagrożenie dla interesów finansowych UE;</w:t>
            </w:r>
          </w:p>
          <w:p w14:paraId="7FAEE75E" w14:textId="77777777" w:rsidR="00A77B3E" w:rsidRPr="00B22C60" w:rsidRDefault="004141AE">
            <w:pPr>
              <w:numPr>
                <w:ilvl w:val="0"/>
                <w:numId w:val="11"/>
              </w:numPr>
              <w:spacing w:before="5pt"/>
              <w:rPr>
                <w:color w:val="000000"/>
                <w:lang w:val="pl-PL"/>
              </w:rPr>
            </w:pPr>
            <w:r w:rsidRPr="00B22C60">
              <w:rPr>
                <w:color w:val="000000"/>
                <w:lang w:val="pl-PL"/>
              </w:rPr>
              <w:t>uwzględnianie nowych ryzyk związanych np. ze zmianą zasad wydatkowania funduszy UE;</w:t>
            </w:r>
          </w:p>
          <w:p w14:paraId="73EF1069" w14:textId="77777777" w:rsidR="00A77B3E" w:rsidRDefault="004141AE">
            <w:pPr>
              <w:numPr>
                <w:ilvl w:val="0"/>
                <w:numId w:val="11"/>
              </w:numPr>
              <w:spacing w:before="5pt"/>
              <w:rPr>
                <w:color w:val="000000"/>
              </w:rPr>
            </w:pPr>
            <w:r w:rsidRPr="00B22C60">
              <w:rPr>
                <w:color w:val="000000"/>
                <w:lang w:val="pl-PL"/>
              </w:rPr>
              <w:t xml:space="preserve">wykorzystywanie narzędzi mających na celu wykrywanie podejrzeń nadużyć finansowych, np. </w:t>
            </w:r>
            <w:r>
              <w:rPr>
                <w:color w:val="000000"/>
              </w:rPr>
              <w:t>Arachne lub podobne oraz narzędzi antyplagiatowych.</w:t>
            </w:r>
          </w:p>
          <w:p w14:paraId="35557160" w14:textId="77777777" w:rsidR="00A77B3E" w:rsidRDefault="00A77B3E">
            <w:pPr>
              <w:spacing w:before="5pt"/>
              <w:rPr>
                <w:color w:val="000000"/>
              </w:rPr>
            </w:pPr>
          </w:p>
          <w:p w14:paraId="29EB32A3" w14:textId="77777777" w:rsidR="00A77B3E" w:rsidRPr="00B22C60" w:rsidRDefault="004141AE">
            <w:pPr>
              <w:spacing w:before="5pt"/>
              <w:rPr>
                <w:color w:val="000000"/>
                <w:lang w:val="pl-PL"/>
              </w:rPr>
            </w:pPr>
            <w:r w:rsidRPr="00B22C60">
              <w:rPr>
                <w:color w:val="000000"/>
                <w:lang w:val="pl-PL"/>
              </w:rPr>
              <w:t xml:space="preserve">Działania informacyjno-promocyjno-edukacyjne skupią się na dostarczeniu potencjalnym beneficjentom i beneficjentom rzetelnej i wyczerpującej wiedzy o celach Programu i poszczególnych priorytetów zarówno w zakresie wsparcia, jak i wymagań dotyczących realizacji projektów. </w:t>
            </w:r>
          </w:p>
          <w:p w14:paraId="3F026AFC" w14:textId="77777777" w:rsidR="00A77B3E" w:rsidRPr="00B22C60" w:rsidRDefault="00A77B3E">
            <w:pPr>
              <w:spacing w:before="5pt"/>
              <w:rPr>
                <w:color w:val="000000"/>
                <w:lang w:val="pl-PL"/>
              </w:rPr>
            </w:pPr>
          </w:p>
          <w:p w14:paraId="5ACF223B" w14:textId="77777777" w:rsidR="00A77B3E" w:rsidRPr="00B22C60" w:rsidRDefault="004141AE">
            <w:pPr>
              <w:spacing w:before="5pt"/>
              <w:rPr>
                <w:color w:val="000000"/>
                <w:lang w:val="pl-PL"/>
              </w:rPr>
            </w:pPr>
            <w:r w:rsidRPr="00B22C60">
              <w:rPr>
                <w:color w:val="000000"/>
                <w:lang w:val="pl-PL"/>
              </w:rPr>
              <w:t>Wsparcie w zakresie PT Programu odbywać się będzie zgodnie z zapisami linii demarkacyjnej pomiędzy PT FE i komponentem PT, a także zgodnie z zasadą dostępności i projektowania uniwersalnego.</w:t>
            </w:r>
          </w:p>
          <w:p w14:paraId="576125B9" w14:textId="77777777" w:rsidR="00A77B3E" w:rsidRPr="00B22C60" w:rsidRDefault="004141AE">
            <w:pPr>
              <w:spacing w:before="5pt"/>
              <w:rPr>
                <w:color w:val="000000"/>
                <w:lang w:val="pl-PL"/>
              </w:rPr>
            </w:pPr>
            <w:r w:rsidRPr="00B22C60">
              <w:rPr>
                <w:color w:val="000000"/>
                <w:lang w:val="pl-PL"/>
              </w:rPr>
              <w:t>Wsparciu będą podlegać m.in. następujące kategorie wydatków:</w:t>
            </w:r>
          </w:p>
          <w:p w14:paraId="44F10073" w14:textId="77777777" w:rsidR="00A77B3E" w:rsidRPr="00B22C60" w:rsidRDefault="004141AE">
            <w:pPr>
              <w:numPr>
                <w:ilvl w:val="0"/>
                <w:numId w:val="12"/>
              </w:numPr>
              <w:spacing w:before="5pt"/>
              <w:rPr>
                <w:color w:val="000000"/>
                <w:lang w:val="pl-PL"/>
              </w:rPr>
            </w:pPr>
            <w:r w:rsidRPr="00B22C60">
              <w:rPr>
                <w:color w:val="000000"/>
                <w:lang w:val="pl-PL"/>
              </w:rPr>
              <w:t xml:space="preserve">wynagrodzenia dla pracowników instytucji zaangażowanych w system wdrażania Programu (Centrum Projektów Polska Cyfrowa jako Instytucja Pośrednicząca (IP) oraz inne instytucje wspierające system wdrażania Programu, w tym Urząd Komunikacji Elektronicznej jako instytucja specjalistyczna); </w:t>
            </w:r>
          </w:p>
          <w:p w14:paraId="6CAB183D" w14:textId="77777777" w:rsidR="00A77B3E" w:rsidRPr="00B22C60" w:rsidRDefault="004141AE">
            <w:pPr>
              <w:numPr>
                <w:ilvl w:val="0"/>
                <w:numId w:val="12"/>
              </w:numPr>
              <w:spacing w:before="5pt"/>
              <w:rPr>
                <w:color w:val="000000"/>
                <w:lang w:val="pl-PL"/>
              </w:rPr>
            </w:pPr>
            <w:r w:rsidRPr="00B22C60">
              <w:rPr>
                <w:color w:val="000000"/>
                <w:lang w:val="pl-PL"/>
              </w:rPr>
              <w:t>podnoszenie kompetencji pracowników oraz sprawne funkcjonowanie instytucji zaangażowanych w zarządzanie i wdrażanie Programu;</w:t>
            </w:r>
          </w:p>
          <w:p w14:paraId="7ACDBB8A" w14:textId="77777777" w:rsidR="00A77B3E" w:rsidRPr="00B22C60" w:rsidRDefault="004141AE">
            <w:pPr>
              <w:numPr>
                <w:ilvl w:val="0"/>
                <w:numId w:val="12"/>
              </w:numPr>
              <w:spacing w:before="5pt"/>
              <w:rPr>
                <w:color w:val="000000"/>
                <w:lang w:val="pl-PL"/>
              </w:rPr>
            </w:pPr>
            <w:r w:rsidRPr="00B22C60">
              <w:rPr>
                <w:color w:val="000000"/>
                <w:lang w:val="pl-PL"/>
              </w:rPr>
              <w:lastRenderedPageBreak/>
              <w:t>zapewnienie optymalnego zaplecza sprzętowo-technicznego oraz pomieszczeń;</w:t>
            </w:r>
          </w:p>
          <w:p w14:paraId="41A0A62D" w14:textId="77777777" w:rsidR="00A77B3E" w:rsidRPr="00B22C60" w:rsidRDefault="004141AE">
            <w:pPr>
              <w:numPr>
                <w:ilvl w:val="0"/>
                <w:numId w:val="12"/>
              </w:numPr>
              <w:spacing w:before="5pt"/>
              <w:rPr>
                <w:color w:val="000000"/>
                <w:lang w:val="pl-PL"/>
              </w:rPr>
            </w:pPr>
            <w:r w:rsidRPr="00B22C60">
              <w:rPr>
                <w:color w:val="000000"/>
                <w:lang w:val="pl-PL"/>
              </w:rPr>
              <w:t>skuteczny system wdrażania Programu (nabór wniosków o dofinansowanie; wsparcie partnerów; zarządzanie finansowe; kontrola; zamówienia publiczne; audyt; zadania dot. certyfikacji/księgowania wydatków; przeciwdziałanie nadużyciom; sprawozdawczość; monitoring; ewaluacja; budowa, wdrożenie i utrzymanie systemów informatycznych (opcjonalnie); proces zamknięcia poprzedniej perspektywy i przygotowania nowej; wsparcie eksperckie i prawne; wymiana dobrych praktyk; koordynacja działań w zakresie cyfryzacji; działania z zakresu zwalczania i przeciwdziałania nadużyciom finansowym oraz korupcji w obszarze TIK itd.);</w:t>
            </w:r>
          </w:p>
          <w:p w14:paraId="4B13EEBA" w14:textId="77777777" w:rsidR="00A77B3E" w:rsidRPr="00B22C60" w:rsidRDefault="004141AE">
            <w:pPr>
              <w:numPr>
                <w:ilvl w:val="0"/>
                <w:numId w:val="12"/>
              </w:numPr>
              <w:spacing w:before="5pt"/>
              <w:rPr>
                <w:color w:val="000000"/>
                <w:lang w:val="pl-PL"/>
              </w:rPr>
            </w:pPr>
            <w:r w:rsidRPr="00B22C60">
              <w:rPr>
                <w:color w:val="000000"/>
                <w:lang w:val="pl-PL"/>
              </w:rPr>
              <w:t>wsparcie działań związanych z partnerstwem publiczno-prywatnym (opcjonalnie);</w:t>
            </w:r>
          </w:p>
          <w:p w14:paraId="56BA425D" w14:textId="77777777" w:rsidR="00A77B3E" w:rsidRPr="00B22C60" w:rsidRDefault="004141AE">
            <w:pPr>
              <w:numPr>
                <w:ilvl w:val="0"/>
                <w:numId w:val="12"/>
              </w:numPr>
              <w:spacing w:before="5pt"/>
              <w:rPr>
                <w:color w:val="000000"/>
                <w:lang w:val="pl-PL"/>
              </w:rPr>
            </w:pPr>
            <w:r w:rsidRPr="00B22C60">
              <w:rPr>
                <w:color w:val="000000"/>
                <w:lang w:val="pl-PL"/>
              </w:rPr>
              <w:t>wsparcie potencjalnych beneficjentów i beneficjentów w tym wsparcie potencjału beneficjentów w zakresie zdolności do efektywnego uczestnictwa w procesie realizacji projektów;</w:t>
            </w:r>
          </w:p>
          <w:p w14:paraId="4290E019" w14:textId="77777777" w:rsidR="00A77B3E" w:rsidRPr="00B22C60" w:rsidRDefault="004141AE">
            <w:pPr>
              <w:numPr>
                <w:ilvl w:val="0"/>
                <w:numId w:val="12"/>
              </w:numPr>
              <w:spacing w:before="5pt"/>
              <w:rPr>
                <w:color w:val="000000"/>
                <w:lang w:val="pl-PL"/>
              </w:rPr>
            </w:pPr>
            <w:r w:rsidRPr="00B22C60">
              <w:rPr>
                <w:color w:val="000000"/>
                <w:lang w:val="pl-PL"/>
              </w:rPr>
              <w:t>wsparcie instytucji mających znaczący wpływ na potencjał beneficjentów/potencjalnych beneficjentów i/lub skuteczność działania IZ, IP (opcjonalnie);</w:t>
            </w:r>
          </w:p>
          <w:p w14:paraId="4AF1F1A7" w14:textId="77777777" w:rsidR="00A77B3E" w:rsidRPr="00B22C60" w:rsidRDefault="004141AE">
            <w:pPr>
              <w:numPr>
                <w:ilvl w:val="0"/>
                <w:numId w:val="12"/>
              </w:numPr>
              <w:spacing w:before="5pt"/>
              <w:rPr>
                <w:color w:val="000000"/>
                <w:lang w:val="pl-PL"/>
              </w:rPr>
            </w:pPr>
            <w:r w:rsidRPr="00B22C60">
              <w:rPr>
                <w:color w:val="000000"/>
                <w:lang w:val="pl-PL"/>
              </w:rPr>
              <w:t>informacja, promocja, edukacja o działaniach realizowanych w Programie;</w:t>
            </w:r>
          </w:p>
          <w:p w14:paraId="3ED073F4" w14:textId="77777777" w:rsidR="00A77B3E" w:rsidRPr="00B22C60" w:rsidRDefault="004141AE">
            <w:pPr>
              <w:numPr>
                <w:ilvl w:val="0"/>
                <w:numId w:val="12"/>
              </w:numPr>
              <w:spacing w:before="5pt"/>
              <w:rPr>
                <w:color w:val="000000"/>
                <w:lang w:val="pl-PL"/>
              </w:rPr>
            </w:pPr>
            <w:r w:rsidRPr="00B22C60">
              <w:rPr>
                <w:color w:val="000000"/>
                <w:lang w:val="pl-PL"/>
              </w:rPr>
              <w:t>wsparcie partnerów w rozumieniu art. 8 rozporządzenia ogólnego (w zakresie wsparcia Programu Komitet Monitorujący (KM), grupy robocze itd.) zgodnie z przebiegiem linii demarkacyjnej w zakresie PT;</w:t>
            </w:r>
          </w:p>
          <w:p w14:paraId="5DFD1AC6" w14:textId="77777777" w:rsidR="00A77B3E" w:rsidRPr="00B22C60" w:rsidRDefault="004141AE">
            <w:pPr>
              <w:numPr>
                <w:ilvl w:val="0"/>
                <w:numId w:val="12"/>
              </w:numPr>
              <w:spacing w:before="5pt"/>
              <w:rPr>
                <w:color w:val="000000"/>
                <w:lang w:val="pl-PL"/>
              </w:rPr>
            </w:pPr>
            <w:r w:rsidRPr="00B22C60">
              <w:rPr>
                <w:color w:val="000000"/>
                <w:lang w:val="pl-PL"/>
              </w:rPr>
              <w:t>zapewnienie wsparcia dla koordynatora ds. równości i niedyskryminacji;</w:t>
            </w:r>
          </w:p>
          <w:p w14:paraId="51F9148A" w14:textId="77777777" w:rsidR="00A77B3E" w:rsidRPr="00B22C60" w:rsidRDefault="004141AE">
            <w:pPr>
              <w:numPr>
                <w:ilvl w:val="0"/>
                <w:numId w:val="12"/>
              </w:numPr>
              <w:spacing w:before="5pt"/>
              <w:rPr>
                <w:color w:val="000000"/>
                <w:lang w:val="pl-PL"/>
              </w:rPr>
            </w:pPr>
            <w:r w:rsidRPr="00B22C60">
              <w:rPr>
                <w:color w:val="000000"/>
                <w:lang w:val="pl-PL"/>
              </w:rPr>
              <w:t>analiza istniejących rozwiązań i ocena ich skuteczności dla wypracowania narzędzi i mechanizmów skutecznego wdrażania horyzontalnych zasad równego traktowania, niedyskryminacji i poszanowania Karty Praw Podstawowych.</w:t>
            </w:r>
          </w:p>
          <w:p w14:paraId="5B95E093" w14:textId="77777777" w:rsidR="00A77B3E" w:rsidRPr="00B22C60" w:rsidRDefault="004141AE">
            <w:pPr>
              <w:spacing w:before="5pt"/>
              <w:rPr>
                <w:color w:val="000000"/>
                <w:lang w:val="pl-PL"/>
              </w:rPr>
            </w:pPr>
            <w:r w:rsidRPr="00B22C60">
              <w:rPr>
                <w:color w:val="000000"/>
                <w:lang w:val="pl-PL"/>
              </w:rPr>
              <w:t>W celu promowania zasady równości szans i zapobiegania dyskryminacji zapewnione zostanie wsparcie beneficjentów, personelu IZ, IP i KM w realizacji zasad horyzontalnych, ze szczególnym uwzględnieniem barier i potrzeb osób z grup narażonych na dyskryminację, poprzez wsparcie eksperckie, szkolenia i konferencje tematyczne, produkcję materiałów informacyjno-edukacyjnych.</w:t>
            </w:r>
          </w:p>
          <w:p w14:paraId="1FD55D91" w14:textId="77777777" w:rsidR="00A77B3E" w:rsidRPr="00B22C60" w:rsidRDefault="004141AE">
            <w:pPr>
              <w:spacing w:before="5pt"/>
              <w:rPr>
                <w:color w:val="000000"/>
                <w:lang w:val="pl-PL"/>
              </w:rPr>
            </w:pPr>
            <w:r w:rsidRPr="00B22C60">
              <w:rPr>
                <w:color w:val="000000"/>
                <w:lang w:val="pl-PL"/>
              </w:rPr>
              <w:t>Jednocześnie planowane jest elastyczne podejście do planowanych do wsparcia zadań, co umożliwi jak najlepsze wsparcie instytucji zaangażowanych w realizację Programu, potencjalnych beneficjentów i beneficjentów. W trakcie realizacji Programu potrzeby poszczególnych uczestników procesu ulegają zmianom. PT jako narzędzie o charakterze wspierającym jak najlepsze zarządzanie, wdrażanie, rozliczenie Programu powinna reagować i dostosowywać się do pojawiających się potrzeb i problemów m.in. poprzez korzystanie z doświadczeń innych programów lub tworzenie rozwiązań uwzględniających specyfikę Programu.</w:t>
            </w:r>
          </w:p>
          <w:p w14:paraId="5773484F" w14:textId="77777777" w:rsidR="00A77B3E" w:rsidRPr="00B22C60" w:rsidRDefault="004141AE">
            <w:pPr>
              <w:spacing w:before="5pt"/>
              <w:rPr>
                <w:color w:val="000000"/>
                <w:lang w:val="pl-PL"/>
              </w:rPr>
            </w:pPr>
            <w:r w:rsidRPr="00B22C60">
              <w:rPr>
                <w:color w:val="000000"/>
                <w:lang w:val="pl-PL"/>
              </w:rPr>
              <w:t>Wymiar ogólnokrajowy Programu oraz skala realizowanych działań powodują, że nie ma możliwości wydzielenia interwencji w priorytetach dla poszczególnych kategorii regionów. Zasadne jest więc ustanowienie priorytetu PT obejmującego zasięgiem trzy kategorie regionów.</w:t>
            </w:r>
          </w:p>
          <w:p w14:paraId="7CA9E739" w14:textId="77777777" w:rsidR="00A77B3E" w:rsidRPr="00B22C60" w:rsidRDefault="004141AE">
            <w:pPr>
              <w:spacing w:before="5pt"/>
              <w:rPr>
                <w:color w:val="000000"/>
                <w:lang w:val="pl-PL"/>
              </w:rPr>
            </w:pPr>
            <w:r w:rsidRPr="00B22C60">
              <w:rPr>
                <w:color w:val="000000"/>
                <w:lang w:val="pl-PL"/>
              </w:rPr>
              <w:t>[1]Dyrektywa PE i Rady 2014/61/UE z dnia 15 maja 2014 r. z późn. zm.</w:t>
            </w:r>
          </w:p>
          <w:p w14:paraId="1D185E76" w14:textId="77777777" w:rsidR="00A77B3E" w:rsidRPr="00B22C60" w:rsidRDefault="004141AE">
            <w:pPr>
              <w:spacing w:before="5pt"/>
              <w:rPr>
                <w:color w:val="000000"/>
                <w:lang w:val="pl-PL"/>
              </w:rPr>
            </w:pPr>
            <w:r w:rsidRPr="00B22C60">
              <w:rPr>
                <w:color w:val="000000"/>
                <w:lang w:val="pl-PL"/>
              </w:rPr>
              <w:t>[2]Komunikat KE do PE, Rady, EKES i KR Cyfrowy kompas na 2030 r.: europejska droga w cyfrowej dekadzie</w:t>
            </w:r>
          </w:p>
          <w:p w14:paraId="4AEC85F2" w14:textId="77777777" w:rsidR="00A77B3E" w:rsidRPr="00B22C60" w:rsidRDefault="00A77B3E">
            <w:pPr>
              <w:spacing w:before="5pt"/>
              <w:rPr>
                <w:color w:val="000000"/>
                <w:sz w:val="6"/>
                <w:lang w:val="pl-PL"/>
              </w:rPr>
            </w:pPr>
          </w:p>
          <w:p w14:paraId="6EDB6DC7" w14:textId="77777777" w:rsidR="00A77B3E" w:rsidRPr="00B22C60" w:rsidRDefault="00A77B3E">
            <w:pPr>
              <w:spacing w:before="5pt"/>
              <w:rPr>
                <w:color w:val="000000"/>
                <w:sz w:val="6"/>
                <w:lang w:val="pl-PL"/>
              </w:rPr>
            </w:pPr>
          </w:p>
        </w:tc>
      </w:tr>
    </w:tbl>
    <w:p w14:paraId="2E4E9EE8" w14:textId="77777777" w:rsidR="00A77B3E" w:rsidRPr="00481776" w:rsidRDefault="00A77B3E">
      <w:pPr>
        <w:spacing w:before="5pt"/>
        <w:rPr>
          <w:color w:val="000000"/>
          <w:lang w:val="pl-PL"/>
        </w:rPr>
      </w:pPr>
    </w:p>
    <w:p w14:paraId="1932FAAF" w14:textId="77777777" w:rsidR="00A77B3E" w:rsidRPr="00481776" w:rsidRDefault="004141AE">
      <w:pPr>
        <w:pStyle w:val="Nagwek5"/>
        <w:spacing w:before="5pt" w:after="0pt"/>
        <w:rPr>
          <w:b w:val="0"/>
          <w:i w:val="0"/>
          <w:color w:val="000000"/>
          <w:sz w:val="24"/>
          <w:lang w:val="pl-PL"/>
        </w:rPr>
      </w:pPr>
      <w:bookmarkStart w:id="63" w:name="_Toc210313311"/>
      <w:r w:rsidRPr="00481776">
        <w:rPr>
          <w:b w:val="0"/>
          <w:i w:val="0"/>
          <w:color w:val="000000"/>
          <w:sz w:val="24"/>
          <w:lang w:val="pl-PL"/>
        </w:rPr>
        <w:t>Główne grupy docelowe – art. 22 ust. 3 lit. d) pkt (iii) rozporządzenia w sprawie wspólnych przepisów:</w:t>
      </w:r>
      <w:bookmarkEnd w:id="63"/>
    </w:p>
    <w:p w14:paraId="53C7BB3A" w14:textId="77777777" w:rsidR="00A77B3E" w:rsidRPr="00481776"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CA2E1B" w14:paraId="590C0BCF"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668DFE" w14:textId="77777777" w:rsidR="00A77B3E" w:rsidRPr="00481776" w:rsidRDefault="00A77B3E">
            <w:pPr>
              <w:spacing w:before="5pt"/>
              <w:rPr>
                <w:color w:val="000000"/>
                <w:sz w:val="0"/>
                <w:lang w:val="pl-PL"/>
              </w:rPr>
            </w:pPr>
          </w:p>
          <w:p w14:paraId="69620EA8" w14:textId="77777777" w:rsidR="00A77B3E" w:rsidRPr="00481776" w:rsidRDefault="004141AE">
            <w:pPr>
              <w:spacing w:before="5pt"/>
              <w:rPr>
                <w:color w:val="000000"/>
                <w:lang w:val="pl-PL"/>
              </w:rPr>
            </w:pPr>
            <w:r w:rsidRPr="00481776">
              <w:rPr>
                <w:color w:val="000000"/>
                <w:lang w:val="pl-PL"/>
              </w:rPr>
              <w:t>Instytucje systemu wdrażania Programu; instytucje wspierające realizację Programu oraz działania na rzecz beneficjentów; partnerzy w rozumieniu art. 8 rozporządzenia ogólnego (w zakresie wsparcia Programu KM, grupy robocze itd.); potencjalni beneficjenci i beneficjenci Programu; potencjalni uczestnicy projektów; ogół społeczeństwa (w zakresie informacji i komunikacji).</w:t>
            </w:r>
          </w:p>
          <w:p w14:paraId="71D92483" w14:textId="77777777" w:rsidR="00A77B3E" w:rsidRPr="00481776" w:rsidRDefault="00A77B3E">
            <w:pPr>
              <w:spacing w:before="5pt"/>
              <w:rPr>
                <w:color w:val="000000"/>
                <w:sz w:val="6"/>
                <w:lang w:val="pl-PL"/>
              </w:rPr>
            </w:pPr>
          </w:p>
          <w:p w14:paraId="325A9B7E" w14:textId="77777777" w:rsidR="00A77B3E" w:rsidRPr="00481776" w:rsidRDefault="00A77B3E">
            <w:pPr>
              <w:spacing w:before="5pt"/>
              <w:rPr>
                <w:color w:val="000000"/>
                <w:sz w:val="6"/>
                <w:lang w:val="pl-PL"/>
              </w:rPr>
            </w:pPr>
          </w:p>
        </w:tc>
      </w:tr>
    </w:tbl>
    <w:p w14:paraId="3E2DF8A3" w14:textId="77777777" w:rsidR="00A77B3E" w:rsidRPr="00481776" w:rsidRDefault="00A77B3E">
      <w:pPr>
        <w:spacing w:before="5pt"/>
        <w:rPr>
          <w:color w:val="000000"/>
          <w:lang w:val="pl-PL"/>
        </w:rPr>
      </w:pPr>
    </w:p>
    <w:p w14:paraId="04A86966" w14:textId="77777777" w:rsidR="00A77B3E" w:rsidRPr="00481776" w:rsidRDefault="004141AE">
      <w:pPr>
        <w:pStyle w:val="Nagwek4"/>
        <w:spacing w:before="5pt" w:after="0pt"/>
        <w:rPr>
          <w:b w:val="0"/>
          <w:color w:val="000000"/>
          <w:sz w:val="24"/>
          <w:lang w:val="pl-PL"/>
        </w:rPr>
      </w:pPr>
      <w:bookmarkStart w:id="64" w:name="_Toc210313312"/>
      <w:r w:rsidRPr="00481776">
        <w:rPr>
          <w:b w:val="0"/>
          <w:color w:val="000000"/>
          <w:sz w:val="24"/>
          <w:lang w:val="pl-PL"/>
        </w:rPr>
        <w:t>2.2.1.2. Wskaźniki</w:t>
      </w:r>
      <w:bookmarkEnd w:id="64"/>
    </w:p>
    <w:p w14:paraId="4BE01BE9" w14:textId="77777777" w:rsidR="00A77B3E" w:rsidRPr="00481776" w:rsidRDefault="004141AE">
      <w:pPr>
        <w:spacing w:before="5pt"/>
        <w:rPr>
          <w:color w:val="000000"/>
          <w:sz w:val="0"/>
          <w:lang w:val="pl-PL"/>
        </w:rPr>
      </w:pPr>
      <w:r w:rsidRPr="00481776">
        <w:rPr>
          <w:color w:val="000000"/>
          <w:lang w:val="pl-PL"/>
        </w:rPr>
        <w:t>Podstawa prawna: art. 22 ust. 3 lit. e) pkt (ii) rozporządzenia w sprawie wspólnych przepisów</w:t>
      </w:r>
    </w:p>
    <w:p w14:paraId="6F9B99C6" w14:textId="77777777" w:rsidR="00A77B3E" w:rsidRDefault="004141AE">
      <w:pPr>
        <w:pStyle w:val="Nagwek5"/>
        <w:spacing w:before="5pt" w:after="0pt"/>
        <w:rPr>
          <w:b w:val="0"/>
          <w:i w:val="0"/>
          <w:color w:val="000000"/>
          <w:sz w:val="24"/>
        </w:rPr>
      </w:pPr>
      <w:bookmarkStart w:id="65" w:name="_Toc210313313"/>
      <w:r>
        <w:rPr>
          <w:b w:val="0"/>
          <w:i w:val="0"/>
          <w:color w:val="000000"/>
          <w:sz w:val="24"/>
        </w:rPr>
        <w:t>Tabela 2: Wskaźniki produktu</w:t>
      </w:r>
      <w:bookmarkEnd w:id="65"/>
    </w:p>
    <w:p w14:paraId="3F6742DB"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647"/>
        <w:gridCol w:w="1991"/>
        <w:gridCol w:w="2839"/>
        <w:gridCol w:w="3388"/>
        <w:gridCol w:w="1876"/>
        <w:gridCol w:w="1669"/>
        <w:gridCol w:w="1762"/>
      </w:tblGrid>
      <w:tr w:rsidR="00E43E1F" w14:paraId="754C59B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7CA432"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B40DCD"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8219DC" w14:textId="77777777" w:rsidR="00A77B3E" w:rsidRDefault="004141AE">
            <w:pPr>
              <w:spacing w:before="5pt"/>
              <w:jc w:val="center"/>
              <w:rPr>
                <w:color w:val="000000"/>
                <w:sz w:val="20"/>
              </w:rPr>
            </w:pPr>
            <w:r>
              <w:rPr>
                <w:color w:val="000000"/>
                <w:sz w:val="20"/>
              </w:rPr>
              <w:t>Nr identyfikacyjny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26E316" w14:textId="77777777" w:rsidR="00A77B3E" w:rsidRDefault="004141AE">
            <w:pPr>
              <w:spacing w:before="5pt"/>
              <w:jc w:val="center"/>
              <w:rPr>
                <w:color w:val="000000"/>
                <w:sz w:val="20"/>
              </w:rPr>
            </w:pPr>
            <w:r>
              <w:rPr>
                <w:color w:val="000000"/>
                <w:sz w:val="20"/>
              </w:rPr>
              <w:t>Wskaźnik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E2BED9" w14:textId="77777777" w:rsidR="00A77B3E" w:rsidRDefault="004141AE">
            <w:pPr>
              <w:spacing w:before="5pt"/>
              <w:jc w:val="center"/>
              <w:rPr>
                <w:color w:val="000000"/>
                <w:sz w:val="20"/>
              </w:rPr>
            </w:pPr>
            <w:r>
              <w:rPr>
                <w:color w:val="000000"/>
                <w:sz w:val="20"/>
              </w:rPr>
              <w:t>Jednostka miary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6C06E69" w14:textId="77777777" w:rsidR="00A77B3E" w:rsidRDefault="004141AE">
            <w:pPr>
              <w:spacing w:before="5pt"/>
              <w:jc w:val="center"/>
              <w:rPr>
                <w:color w:val="000000"/>
                <w:sz w:val="20"/>
              </w:rPr>
            </w:pPr>
            <w:r>
              <w:rPr>
                <w:color w:val="000000"/>
                <w:sz w:val="20"/>
              </w:rPr>
              <w:t>Cel pośredni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589B58" w14:textId="77777777" w:rsidR="00A77B3E" w:rsidRDefault="004141AE">
            <w:pPr>
              <w:spacing w:before="5pt"/>
              <w:jc w:val="center"/>
              <w:rPr>
                <w:color w:val="000000"/>
                <w:sz w:val="20"/>
              </w:rPr>
            </w:pPr>
            <w:r>
              <w:rPr>
                <w:color w:val="000000"/>
                <w:sz w:val="20"/>
              </w:rPr>
              <w:t>Cel końcowy (2029)</w:t>
            </w:r>
          </w:p>
        </w:tc>
      </w:tr>
      <w:tr w:rsidR="00E43E1F" w14:paraId="29788C7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1A4D5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15113D"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4331D1" w14:textId="77777777" w:rsidR="00A77B3E" w:rsidRDefault="004141AE">
            <w:pPr>
              <w:spacing w:before="5pt"/>
              <w:rPr>
                <w:color w:val="000000"/>
                <w:sz w:val="20"/>
              </w:rPr>
            </w:pPr>
            <w:r>
              <w:rPr>
                <w:color w:val="000000"/>
                <w:sz w:val="20"/>
              </w:rPr>
              <w:t>PLRO149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DB04E8" w14:textId="77777777" w:rsidR="00A77B3E" w:rsidRPr="007338D5" w:rsidRDefault="004141AE">
            <w:pPr>
              <w:spacing w:before="5pt"/>
              <w:rPr>
                <w:color w:val="000000"/>
                <w:sz w:val="20"/>
                <w:lang w:val="pl-PL"/>
              </w:rPr>
            </w:pPr>
            <w:r w:rsidRPr="007338D5">
              <w:rPr>
                <w:color w:val="000000"/>
                <w:sz w:val="20"/>
                <w:lang w:val="pl-PL"/>
              </w:rPr>
              <w:t>Średnioroczna liczba etatów finansowanych z PT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57F3EC"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35950E" w14:textId="77777777" w:rsidR="00A77B3E" w:rsidRDefault="004141AE">
            <w:pPr>
              <w:spacing w:before="5pt"/>
              <w:jc w:val="end"/>
              <w:rPr>
                <w:color w:val="000000"/>
                <w:sz w:val="20"/>
              </w:rPr>
            </w:pPr>
            <w:r>
              <w:rPr>
                <w:color w:val="000000"/>
                <w:sz w:val="20"/>
              </w:rPr>
              <w:t>10,00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A3F847" w14:textId="77777777" w:rsidR="00A77B3E" w:rsidRDefault="004141AE">
            <w:pPr>
              <w:spacing w:before="5pt"/>
              <w:jc w:val="end"/>
              <w:rPr>
                <w:color w:val="000000"/>
                <w:sz w:val="20"/>
              </w:rPr>
            </w:pPr>
            <w:r>
              <w:rPr>
                <w:color w:val="000000"/>
                <w:sz w:val="20"/>
              </w:rPr>
              <w:t>10,88</w:t>
            </w:r>
          </w:p>
        </w:tc>
      </w:tr>
      <w:tr w:rsidR="00E43E1F" w14:paraId="482E0BF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B2894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4A2C69"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967F07" w14:textId="77777777" w:rsidR="00A77B3E" w:rsidRDefault="004141AE">
            <w:pPr>
              <w:spacing w:before="5pt"/>
              <w:rPr>
                <w:color w:val="000000"/>
                <w:sz w:val="20"/>
              </w:rPr>
            </w:pPr>
            <w:r>
              <w:rPr>
                <w:color w:val="000000"/>
                <w:sz w:val="20"/>
              </w:rPr>
              <w:t>PLRO150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402F1" w14:textId="77777777" w:rsidR="00A77B3E" w:rsidRPr="007338D5" w:rsidRDefault="004141AE">
            <w:pPr>
              <w:spacing w:before="5pt"/>
              <w:rPr>
                <w:color w:val="000000"/>
                <w:sz w:val="20"/>
                <w:lang w:val="pl-PL"/>
              </w:rPr>
            </w:pPr>
            <w:r w:rsidRPr="007338D5">
              <w:rPr>
                <w:color w:val="000000"/>
                <w:sz w:val="20"/>
                <w:lang w:val="pl-PL"/>
              </w:rPr>
              <w:t>Liczba uczestników form szkoleniowych dla instytucji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419166"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73B238" w14:textId="77777777" w:rsidR="00A77B3E" w:rsidRDefault="004141AE">
            <w:pPr>
              <w:spacing w:before="5pt"/>
              <w:jc w:val="end"/>
              <w:rPr>
                <w:color w:val="000000"/>
                <w:sz w:val="20"/>
              </w:rPr>
            </w:pPr>
            <w:r>
              <w:rPr>
                <w:color w:val="000000"/>
                <w:sz w:val="20"/>
              </w:rPr>
              <w:t>29,00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90913" w14:textId="77777777" w:rsidR="00A77B3E" w:rsidRDefault="004141AE">
            <w:pPr>
              <w:spacing w:before="5pt"/>
              <w:jc w:val="end"/>
              <w:rPr>
                <w:color w:val="000000"/>
                <w:sz w:val="20"/>
              </w:rPr>
            </w:pPr>
            <w:r>
              <w:rPr>
                <w:color w:val="000000"/>
                <w:sz w:val="20"/>
              </w:rPr>
              <w:t>176,00</w:t>
            </w:r>
          </w:p>
        </w:tc>
      </w:tr>
      <w:tr w:rsidR="00E43E1F" w14:paraId="3C13ED4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8E22D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DBE567"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FC82F3" w14:textId="77777777" w:rsidR="00A77B3E" w:rsidRDefault="004141AE">
            <w:pPr>
              <w:spacing w:before="5pt"/>
              <w:rPr>
                <w:color w:val="000000"/>
                <w:sz w:val="20"/>
              </w:rPr>
            </w:pPr>
            <w:r>
              <w:rPr>
                <w:color w:val="000000"/>
                <w:sz w:val="20"/>
              </w:rPr>
              <w:t>PLRO151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3878A6" w14:textId="77777777" w:rsidR="00A77B3E" w:rsidRDefault="004141AE">
            <w:pPr>
              <w:spacing w:before="5pt"/>
              <w:rPr>
                <w:color w:val="000000"/>
                <w:sz w:val="20"/>
              </w:rPr>
            </w:pPr>
            <w:r>
              <w:rPr>
                <w:color w:val="000000"/>
                <w:sz w:val="20"/>
              </w:rPr>
              <w:t>Liczba przeprowadzonych ewaluacji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794002"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998669"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C64362" w14:textId="77777777" w:rsidR="00A77B3E" w:rsidRDefault="004141AE">
            <w:pPr>
              <w:spacing w:before="5pt"/>
              <w:jc w:val="end"/>
              <w:rPr>
                <w:color w:val="000000"/>
                <w:sz w:val="20"/>
              </w:rPr>
            </w:pPr>
            <w:r>
              <w:rPr>
                <w:color w:val="000000"/>
                <w:sz w:val="20"/>
              </w:rPr>
              <w:t>1,00</w:t>
            </w:r>
          </w:p>
        </w:tc>
      </w:tr>
      <w:tr w:rsidR="00E43E1F" w14:paraId="57EC78E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81AA9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7AEDE7"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05787C" w14:textId="77777777" w:rsidR="00A77B3E" w:rsidRDefault="004141AE">
            <w:pPr>
              <w:spacing w:before="5pt"/>
              <w:rPr>
                <w:color w:val="000000"/>
                <w:sz w:val="20"/>
              </w:rPr>
            </w:pPr>
            <w:r>
              <w:rPr>
                <w:color w:val="000000"/>
                <w:sz w:val="20"/>
              </w:rPr>
              <w:t>PLRO152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EBDE0C" w14:textId="77777777" w:rsidR="00A77B3E" w:rsidRDefault="004141AE">
            <w:pPr>
              <w:spacing w:before="5pt"/>
              <w:rPr>
                <w:color w:val="000000"/>
                <w:sz w:val="20"/>
              </w:rPr>
            </w:pPr>
            <w:r>
              <w:rPr>
                <w:color w:val="000000"/>
                <w:sz w:val="20"/>
              </w:rPr>
              <w:t>Liczba opracowanych ekspertyz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B2761F"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6A59F5" w14:textId="77777777" w:rsidR="00A77B3E" w:rsidRDefault="004141AE">
            <w:pPr>
              <w:spacing w:before="5pt"/>
              <w:jc w:val="end"/>
              <w:rPr>
                <w:color w:val="000000"/>
                <w:sz w:val="20"/>
              </w:rPr>
            </w:pPr>
            <w:r>
              <w:rPr>
                <w:color w:val="000000"/>
                <w:sz w:val="20"/>
              </w:rPr>
              <w:t>18,00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09C58C" w14:textId="77777777" w:rsidR="00A77B3E" w:rsidRDefault="004141AE">
            <w:pPr>
              <w:spacing w:before="5pt"/>
              <w:jc w:val="end"/>
              <w:rPr>
                <w:color w:val="000000"/>
                <w:sz w:val="20"/>
              </w:rPr>
            </w:pPr>
            <w:r>
              <w:rPr>
                <w:color w:val="000000"/>
                <w:sz w:val="20"/>
              </w:rPr>
              <w:t>88,00</w:t>
            </w:r>
          </w:p>
        </w:tc>
      </w:tr>
      <w:tr w:rsidR="00E43E1F" w14:paraId="616E076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E634A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7F514D"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5EADE6" w14:textId="77777777" w:rsidR="00A77B3E" w:rsidRDefault="004141AE">
            <w:pPr>
              <w:spacing w:before="5pt"/>
              <w:rPr>
                <w:color w:val="000000"/>
                <w:sz w:val="20"/>
              </w:rPr>
            </w:pPr>
            <w:r>
              <w:rPr>
                <w:color w:val="000000"/>
                <w:sz w:val="20"/>
              </w:rPr>
              <w:t>PLRO153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420981" w14:textId="77777777" w:rsidR="00A77B3E" w:rsidRPr="007338D5" w:rsidRDefault="004141AE">
            <w:pPr>
              <w:spacing w:before="5pt"/>
              <w:rPr>
                <w:color w:val="000000"/>
                <w:sz w:val="20"/>
                <w:lang w:val="pl-PL"/>
              </w:rPr>
            </w:pPr>
            <w:r w:rsidRPr="007338D5">
              <w:rPr>
                <w:color w:val="000000"/>
                <w:sz w:val="20"/>
                <w:lang w:val="pl-PL"/>
              </w:rPr>
              <w:t>Liczba posiedzeń komitetów, sieci grup oraz innych spotkań w celu wymiany doświadczeń z partnerami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734F23"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AFD12D"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F87A07" w14:textId="77777777" w:rsidR="00A77B3E" w:rsidRDefault="004141AE">
            <w:pPr>
              <w:spacing w:before="5pt"/>
              <w:jc w:val="end"/>
              <w:rPr>
                <w:color w:val="000000"/>
                <w:sz w:val="20"/>
              </w:rPr>
            </w:pPr>
            <w:r>
              <w:rPr>
                <w:color w:val="000000"/>
                <w:sz w:val="20"/>
              </w:rPr>
              <w:t>2,00</w:t>
            </w:r>
          </w:p>
        </w:tc>
      </w:tr>
      <w:tr w:rsidR="00E43E1F" w14:paraId="02AE518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1DEDDA"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3AA753"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3200E7" w14:textId="77777777" w:rsidR="00A77B3E" w:rsidRDefault="004141AE">
            <w:pPr>
              <w:spacing w:before="5pt"/>
              <w:rPr>
                <w:color w:val="000000"/>
                <w:sz w:val="20"/>
              </w:rPr>
            </w:pPr>
            <w:r>
              <w:rPr>
                <w:color w:val="000000"/>
                <w:sz w:val="20"/>
              </w:rPr>
              <w:t>PLRO155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99189" w14:textId="77777777" w:rsidR="00A77B3E" w:rsidRPr="007338D5" w:rsidRDefault="004141AE">
            <w:pPr>
              <w:spacing w:before="5pt"/>
              <w:rPr>
                <w:color w:val="000000"/>
                <w:sz w:val="20"/>
                <w:lang w:val="pl-PL"/>
              </w:rPr>
            </w:pPr>
            <w:r w:rsidRPr="007338D5">
              <w:rPr>
                <w:color w:val="000000"/>
                <w:sz w:val="20"/>
                <w:lang w:val="pl-PL"/>
              </w:rPr>
              <w:t>Liczba uczestników form szkoleniowych dla beneficjentów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30F2BC"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DCF875" w14:textId="77777777" w:rsidR="00A77B3E" w:rsidRDefault="004141AE">
            <w:pPr>
              <w:spacing w:before="5pt"/>
              <w:jc w:val="end"/>
              <w:rPr>
                <w:color w:val="000000"/>
                <w:sz w:val="20"/>
              </w:rPr>
            </w:pPr>
            <w:r>
              <w:rPr>
                <w:color w:val="000000"/>
                <w:sz w:val="20"/>
              </w:rPr>
              <w:t>28,00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346908" w14:textId="77777777" w:rsidR="00A77B3E" w:rsidRDefault="004141AE">
            <w:pPr>
              <w:spacing w:before="5pt"/>
              <w:jc w:val="end"/>
              <w:rPr>
                <w:color w:val="000000"/>
                <w:sz w:val="20"/>
              </w:rPr>
            </w:pPr>
            <w:r>
              <w:rPr>
                <w:color w:val="000000"/>
                <w:sz w:val="20"/>
              </w:rPr>
              <w:t>169,00</w:t>
            </w:r>
          </w:p>
        </w:tc>
      </w:tr>
      <w:tr w:rsidR="00E43E1F" w14:paraId="43ECFBE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7A074C"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76E05B"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89C345" w14:textId="77777777" w:rsidR="00A77B3E" w:rsidRDefault="004141AE">
            <w:pPr>
              <w:spacing w:before="5pt"/>
              <w:rPr>
                <w:color w:val="000000"/>
                <w:sz w:val="20"/>
              </w:rPr>
            </w:pPr>
            <w:r>
              <w:rPr>
                <w:color w:val="000000"/>
                <w:sz w:val="20"/>
              </w:rPr>
              <w:t>PLRO157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152174" w14:textId="77777777" w:rsidR="00A77B3E" w:rsidRDefault="004141AE">
            <w:pPr>
              <w:spacing w:before="5pt"/>
              <w:rPr>
                <w:color w:val="000000"/>
                <w:sz w:val="20"/>
              </w:rPr>
            </w:pPr>
            <w:r>
              <w:rPr>
                <w:color w:val="000000"/>
                <w:sz w:val="20"/>
              </w:rPr>
              <w:t>Liczba projektów objętych wsparciem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B154DB"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1116C0" w14:textId="77777777" w:rsidR="00A77B3E" w:rsidRDefault="004141AE">
            <w:pPr>
              <w:spacing w:before="5pt"/>
              <w:jc w:val="end"/>
              <w:rPr>
                <w:color w:val="000000"/>
                <w:sz w:val="20"/>
              </w:rPr>
            </w:pPr>
            <w:r>
              <w:rPr>
                <w:color w:val="000000"/>
                <w:sz w:val="20"/>
              </w:rPr>
              <w:t>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A27847" w14:textId="77777777" w:rsidR="00A77B3E" w:rsidRDefault="004141AE">
            <w:pPr>
              <w:spacing w:before="5pt"/>
              <w:jc w:val="end"/>
              <w:rPr>
                <w:color w:val="000000"/>
                <w:sz w:val="20"/>
              </w:rPr>
            </w:pPr>
            <w:r>
              <w:rPr>
                <w:color w:val="000000"/>
                <w:sz w:val="20"/>
              </w:rPr>
              <w:t>15,00</w:t>
            </w:r>
          </w:p>
        </w:tc>
      </w:tr>
      <w:tr w:rsidR="00E43E1F" w14:paraId="400CB07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89C5E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794292"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FBC25D" w14:textId="77777777" w:rsidR="00A77B3E" w:rsidRDefault="004141AE">
            <w:pPr>
              <w:spacing w:before="5pt"/>
              <w:rPr>
                <w:color w:val="000000"/>
                <w:sz w:val="20"/>
              </w:rPr>
            </w:pPr>
            <w:r>
              <w:rPr>
                <w:color w:val="000000"/>
                <w:sz w:val="20"/>
              </w:rPr>
              <w:t>PLRO149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C5622" w14:textId="77777777" w:rsidR="00A77B3E" w:rsidRPr="007338D5" w:rsidRDefault="004141AE">
            <w:pPr>
              <w:spacing w:before="5pt"/>
              <w:rPr>
                <w:color w:val="000000"/>
                <w:sz w:val="20"/>
                <w:lang w:val="pl-PL"/>
              </w:rPr>
            </w:pPr>
            <w:r w:rsidRPr="007338D5">
              <w:rPr>
                <w:color w:val="000000"/>
                <w:sz w:val="20"/>
                <w:lang w:val="pl-PL"/>
              </w:rPr>
              <w:t>Średnioroczna liczba etatów finansowanych z PT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6122DB"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82F07E" w14:textId="77777777" w:rsidR="00A77B3E" w:rsidRDefault="004141AE">
            <w:pPr>
              <w:spacing w:before="5pt"/>
              <w:jc w:val="end"/>
              <w:rPr>
                <w:color w:val="000000"/>
                <w:sz w:val="20"/>
              </w:rPr>
            </w:pPr>
            <w:r>
              <w:rPr>
                <w:color w:val="000000"/>
                <w:sz w:val="20"/>
              </w:rPr>
              <w:t>20,00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50EFCF" w14:textId="77777777" w:rsidR="00A77B3E" w:rsidRDefault="004141AE">
            <w:pPr>
              <w:spacing w:before="5pt"/>
              <w:jc w:val="end"/>
              <w:rPr>
                <w:color w:val="000000"/>
                <w:sz w:val="20"/>
              </w:rPr>
            </w:pPr>
            <w:r>
              <w:rPr>
                <w:color w:val="000000"/>
                <w:sz w:val="20"/>
              </w:rPr>
              <w:t>21,77</w:t>
            </w:r>
          </w:p>
        </w:tc>
      </w:tr>
      <w:tr w:rsidR="00E43E1F" w14:paraId="12077A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DA9E0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ED0905"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7FF189" w14:textId="77777777" w:rsidR="00A77B3E" w:rsidRDefault="004141AE">
            <w:pPr>
              <w:spacing w:before="5pt"/>
              <w:rPr>
                <w:color w:val="000000"/>
                <w:sz w:val="20"/>
              </w:rPr>
            </w:pPr>
            <w:r>
              <w:rPr>
                <w:color w:val="000000"/>
                <w:sz w:val="20"/>
              </w:rPr>
              <w:t>PLRO150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620430" w14:textId="77777777" w:rsidR="00A77B3E" w:rsidRPr="007338D5" w:rsidRDefault="004141AE">
            <w:pPr>
              <w:spacing w:before="5pt"/>
              <w:rPr>
                <w:color w:val="000000"/>
                <w:sz w:val="20"/>
                <w:lang w:val="pl-PL"/>
              </w:rPr>
            </w:pPr>
            <w:r w:rsidRPr="007338D5">
              <w:rPr>
                <w:color w:val="000000"/>
                <w:sz w:val="20"/>
                <w:lang w:val="pl-PL"/>
              </w:rPr>
              <w:t>Liczba uczestników form szkoleniowych dla instytucji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47832D"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8011BE" w14:textId="77777777" w:rsidR="00A77B3E" w:rsidRDefault="004141AE">
            <w:pPr>
              <w:spacing w:before="5pt"/>
              <w:jc w:val="end"/>
              <w:rPr>
                <w:color w:val="000000"/>
                <w:sz w:val="20"/>
              </w:rPr>
            </w:pPr>
            <w:r>
              <w:rPr>
                <w:color w:val="000000"/>
                <w:sz w:val="20"/>
              </w:rPr>
              <w:t>59,00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3568EF" w14:textId="77777777" w:rsidR="00A77B3E" w:rsidRDefault="004141AE">
            <w:pPr>
              <w:spacing w:before="5pt"/>
              <w:jc w:val="end"/>
              <w:rPr>
                <w:color w:val="000000"/>
                <w:sz w:val="20"/>
              </w:rPr>
            </w:pPr>
            <w:r>
              <w:rPr>
                <w:color w:val="000000"/>
                <w:sz w:val="20"/>
              </w:rPr>
              <w:t>353,00</w:t>
            </w:r>
          </w:p>
        </w:tc>
      </w:tr>
      <w:tr w:rsidR="00E43E1F" w14:paraId="7EAD921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F487DA" w14:textId="77777777" w:rsidR="00A77B3E" w:rsidRDefault="004141AE">
            <w:pPr>
              <w:spacing w:before="5pt"/>
              <w:rPr>
                <w:color w:val="000000"/>
                <w:sz w:val="20"/>
              </w:rPr>
            </w:pPr>
            <w:r>
              <w:rPr>
                <w:color w:val="000000"/>
                <w:sz w:val="20"/>
              </w:rPr>
              <w:lastRenderedPageBreak/>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0C84D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522E36" w14:textId="77777777" w:rsidR="00A77B3E" w:rsidRDefault="004141AE">
            <w:pPr>
              <w:spacing w:before="5pt"/>
              <w:rPr>
                <w:color w:val="000000"/>
                <w:sz w:val="20"/>
              </w:rPr>
            </w:pPr>
            <w:r>
              <w:rPr>
                <w:color w:val="000000"/>
                <w:sz w:val="20"/>
              </w:rPr>
              <w:t>PLRO151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C3A73C" w14:textId="77777777" w:rsidR="00A77B3E" w:rsidRDefault="004141AE">
            <w:pPr>
              <w:spacing w:before="5pt"/>
              <w:rPr>
                <w:color w:val="000000"/>
                <w:sz w:val="20"/>
              </w:rPr>
            </w:pPr>
            <w:r>
              <w:rPr>
                <w:color w:val="000000"/>
                <w:sz w:val="20"/>
              </w:rPr>
              <w:t>Liczba przeprowadzonych ewaluacji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F36590"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8C2B12"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5CF846" w14:textId="77777777" w:rsidR="00A77B3E" w:rsidRDefault="004141AE">
            <w:pPr>
              <w:spacing w:before="5pt"/>
              <w:jc w:val="end"/>
              <w:rPr>
                <w:color w:val="000000"/>
                <w:sz w:val="20"/>
              </w:rPr>
            </w:pPr>
            <w:r>
              <w:rPr>
                <w:color w:val="000000"/>
                <w:sz w:val="20"/>
              </w:rPr>
              <w:t>1,00</w:t>
            </w:r>
          </w:p>
        </w:tc>
      </w:tr>
      <w:tr w:rsidR="00E43E1F" w14:paraId="5C3D251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CB2B24"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42DE5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599145" w14:textId="77777777" w:rsidR="00A77B3E" w:rsidRDefault="004141AE">
            <w:pPr>
              <w:spacing w:before="5pt"/>
              <w:rPr>
                <w:color w:val="000000"/>
                <w:sz w:val="20"/>
              </w:rPr>
            </w:pPr>
            <w:r>
              <w:rPr>
                <w:color w:val="000000"/>
                <w:sz w:val="20"/>
              </w:rPr>
              <w:t>PLRO152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26C4BB" w14:textId="77777777" w:rsidR="00A77B3E" w:rsidRDefault="004141AE">
            <w:pPr>
              <w:spacing w:before="5pt"/>
              <w:rPr>
                <w:color w:val="000000"/>
                <w:sz w:val="20"/>
              </w:rPr>
            </w:pPr>
            <w:r>
              <w:rPr>
                <w:color w:val="000000"/>
                <w:sz w:val="20"/>
              </w:rPr>
              <w:t>Liczba opracowanych ekspertyz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560A69"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DA14C4" w14:textId="77777777" w:rsidR="00A77B3E" w:rsidRDefault="004141AE">
            <w:pPr>
              <w:spacing w:before="5pt"/>
              <w:jc w:val="end"/>
              <w:rPr>
                <w:color w:val="000000"/>
                <w:sz w:val="20"/>
              </w:rPr>
            </w:pPr>
            <w:r>
              <w:rPr>
                <w:color w:val="000000"/>
                <w:sz w:val="20"/>
              </w:rPr>
              <w:t>35,00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5B8D01" w14:textId="77777777" w:rsidR="00A77B3E" w:rsidRDefault="004141AE">
            <w:pPr>
              <w:spacing w:before="5pt"/>
              <w:jc w:val="end"/>
              <w:rPr>
                <w:color w:val="000000"/>
                <w:sz w:val="20"/>
              </w:rPr>
            </w:pPr>
            <w:r>
              <w:rPr>
                <w:color w:val="000000"/>
                <w:sz w:val="20"/>
              </w:rPr>
              <w:t>177,00</w:t>
            </w:r>
          </w:p>
        </w:tc>
      </w:tr>
      <w:tr w:rsidR="00E43E1F" w14:paraId="46A3235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5F43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370001"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080347" w14:textId="77777777" w:rsidR="00A77B3E" w:rsidRDefault="004141AE">
            <w:pPr>
              <w:spacing w:before="5pt"/>
              <w:rPr>
                <w:color w:val="000000"/>
                <w:sz w:val="20"/>
              </w:rPr>
            </w:pPr>
            <w:r>
              <w:rPr>
                <w:color w:val="000000"/>
                <w:sz w:val="20"/>
              </w:rPr>
              <w:t>PLRO153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727743" w14:textId="77777777" w:rsidR="00A77B3E" w:rsidRPr="007338D5" w:rsidRDefault="004141AE">
            <w:pPr>
              <w:spacing w:before="5pt"/>
              <w:rPr>
                <w:color w:val="000000"/>
                <w:sz w:val="20"/>
                <w:lang w:val="pl-PL"/>
              </w:rPr>
            </w:pPr>
            <w:r w:rsidRPr="007338D5">
              <w:rPr>
                <w:color w:val="000000"/>
                <w:sz w:val="20"/>
                <w:lang w:val="pl-PL"/>
              </w:rPr>
              <w:t>Liczba posiedzeń komitetów, sieci grup oraz innych spotkań w celu wymiany doświadczeń z partnerami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560F39"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92B4EE" w14:textId="77777777" w:rsidR="00A77B3E" w:rsidRDefault="004141AE">
            <w:pPr>
              <w:spacing w:before="5pt"/>
              <w:jc w:val="end"/>
              <w:rPr>
                <w:color w:val="000000"/>
                <w:sz w:val="20"/>
              </w:rPr>
            </w:pPr>
            <w:r>
              <w:rPr>
                <w:color w:val="000000"/>
                <w:sz w:val="20"/>
              </w:rPr>
              <w:t>1,00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33E349" w14:textId="77777777" w:rsidR="00A77B3E" w:rsidRDefault="004141AE">
            <w:pPr>
              <w:spacing w:before="5pt"/>
              <w:jc w:val="end"/>
              <w:rPr>
                <w:color w:val="000000"/>
                <w:sz w:val="20"/>
              </w:rPr>
            </w:pPr>
            <w:r>
              <w:rPr>
                <w:color w:val="000000"/>
                <w:sz w:val="20"/>
              </w:rPr>
              <w:t>5,00</w:t>
            </w:r>
          </w:p>
        </w:tc>
      </w:tr>
      <w:tr w:rsidR="00E43E1F" w14:paraId="4D548A5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8E8BF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9BEBF4"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B7C116" w14:textId="77777777" w:rsidR="00A77B3E" w:rsidRDefault="004141AE">
            <w:pPr>
              <w:spacing w:before="5pt"/>
              <w:rPr>
                <w:color w:val="000000"/>
                <w:sz w:val="20"/>
              </w:rPr>
            </w:pPr>
            <w:r>
              <w:rPr>
                <w:color w:val="000000"/>
                <w:sz w:val="20"/>
              </w:rPr>
              <w:t>PLRO155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7753D8" w14:textId="77777777" w:rsidR="00A77B3E" w:rsidRPr="007338D5" w:rsidRDefault="004141AE">
            <w:pPr>
              <w:spacing w:before="5pt"/>
              <w:rPr>
                <w:color w:val="000000"/>
                <w:sz w:val="20"/>
                <w:lang w:val="pl-PL"/>
              </w:rPr>
            </w:pPr>
            <w:r w:rsidRPr="007338D5">
              <w:rPr>
                <w:color w:val="000000"/>
                <w:sz w:val="20"/>
                <w:lang w:val="pl-PL"/>
              </w:rPr>
              <w:t>Liczba uczestników form szkoleniowych dla beneficjentów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D839B3"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2A2C4B" w14:textId="77777777" w:rsidR="00A77B3E" w:rsidRDefault="004141AE">
            <w:pPr>
              <w:spacing w:before="5pt"/>
              <w:jc w:val="end"/>
              <w:rPr>
                <w:color w:val="000000"/>
                <w:sz w:val="20"/>
              </w:rPr>
            </w:pPr>
            <w:r>
              <w:rPr>
                <w:color w:val="000000"/>
                <w:sz w:val="20"/>
              </w:rPr>
              <w:t>57,00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F20FC9" w14:textId="77777777" w:rsidR="00A77B3E" w:rsidRDefault="004141AE">
            <w:pPr>
              <w:spacing w:before="5pt"/>
              <w:jc w:val="end"/>
              <w:rPr>
                <w:color w:val="000000"/>
                <w:sz w:val="20"/>
              </w:rPr>
            </w:pPr>
            <w:r>
              <w:rPr>
                <w:color w:val="000000"/>
                <w:sz w:val="20"/>
              </w:rPr>
              <w:t>339,00</w:t>
            </w:r>
          </w:p>
        </w:tc>
      </w:tr>
      <w:tr w:rsidR="00E43E1F" w14:paraId="30F268D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4C93F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D5021B"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BEB96C" w14:textId="77777777" w:rsidR="00A77B3E" w:rsidRDefault="004141AE">
            <w:pPr>
              <w:spacing w:before="5pt"/>
              <w:rPr>
                <w:color w:val="000000"/>
                <w:sz w:val="20"/>
              </w:rPr>
            </w:pPr>
            <w:r>
              <w:rPr>
                <w:color w:val="000000"/>
                <w:sz w:val="20"/>
              </w:rPr>
              <w:t>PLRO157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DC4890" w14:textId="77777777" w:rsidR="00A77B3E" w:rsidRDefault="004141AE">
            <w:pPr>
              <w:spacing w:before="5pt"/>
              <w:rPr>
                <w:color w:val="000000"/>
                <w:sz w:val="20"/>
              </w:rPr>
            </w:pPr>
            <w:r>
              <w:rPr>
                <w:color w:val="000000"/>
                <w:sz w:val="20"/>
              </w:rPr>
              <w:t>Liczba projektów objętych wsparciem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D89E78"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44397C" w14:textId="77777777" w:rsidR="00A77B3E" w:rsidRDefault="004141AE">
            <w:pPr>
              <w:spacing w:before="5pt"/>
              <w:jc w:val="end"/>
              <w:rPr>
                <w:color w:val="000000"/>
                <w:sz w:val="20"/>
              </w:rPr>
            </w:pPr>
            <w:r>
              <w:rPr>
                <w:color w:val="000000"/>
                <w:sz w:val="20"/>
              </w:rPr>
              <w:t>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5E265C" w14:textId="77777777" w:rsidR="00A77B3E" w:rsidRDefault="004141AE">
            <w:pPr>
              <w:spacing w:before="5pt"/>
              <w:jc w:val="end"/>
              <w:rPr>
                <w:color w:val="000000"/>
                <w:sz w:val="20"/>
              </w:rPr>
            </w:pPr>
            <w:r>
              <w:rPr>
                <w:color w:val="000000"/>
                <w:sz w:val="20"/>
              </w:rPr>
              <w:t>29,00</w:t>
            </w:r>
          </w:p>
        </w:tc>
      </w:tr>
      <w:tr w:rsidR="00E43E1F" w14:paraId="1ABAFE3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ADF77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FC9DB9"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3BB333" w14:textId="77777777" w:rsidR="00A77B3E" w:rsidRDefault="004141AE">
            <w:pPr>
              <w:spacing w:before="5pt"/>
              <w:rPr>
                <w:color w:val="000000"/>
                <w:sz w:val="20"/>
              </w:rPr>
            </w:pPr>
            <w:r>
              <w:rPr>
                <w:color w:val="000000"/>
                <w:sz w:val="20"/>
              </w:rPr>
              <w:t>PLRO149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568212" w14:textId="77777777" w:rsidR="00A77B3E" w:rsidRPr="007338D5" w:rsidRDefault="004141AE">
            <w:pPr>
              <w:spacing w:before="5pt"/>
              <w:rPr>
                <w:color w:val="000000"/>
                <w:sz w:val="20"/>
                <w:lang w:val="pl-PL"/>
              </w:rPr>
            </w:pPr>
            <w:r w:rsidRPr="007338D5">
              <w:rPr>
                <w:color w:val="000000"/>
                <w:sz w:val="20"/>
                <w:lang w:val="pl-PL"/>
              </w:rPr>
              <w:t>Średnioroczna liczba etatów finansowanych z PT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C8BE84"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41767D" w14:textId="77777777" w:rsidR="00A77B3E" w:rsidRDefault="004141AE">
            <w:pPr>
              <w:spacing w:before="5pt"/>
              <w:jc w:val="end"/>
              <w:rPr>
                <w:color w:val="000000"/>
                <w:sz w:val="20"/>
              </w:rPr>
            </w:pPr>
            <w:r>
              <w:rPr>
                <w:color w:val="000000"/>
                <w:sz w:val="20"/>
              </w:rPr>
              <w:t>140,00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6B7D84" w14:textId="77777777" w:rsidR="00A77B3E" w:rsidRDefault="004141AE">
            <w:pPr>
              <w:spacing w:before="5pt"/>
              <w:jc w:val="end"/>
              <w:rPr>
                <w:color w:val="000000"/>
                <w:sz w:val="20"/>
              </w:rPr>
            </w:pPr>
            <w:r>
              <w:rPr>
                <w:color w:val="000000"/>
                <w:sz w:val="20"/>
              </w:rPr>
              <w:t>152,35</w:t>
            </w:r>
          </w:p>
        </w:tc>
      </w:tr>
      <w:tr w:rsidR="00E43E1F" w14:paraId="6764080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B6F526"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E767A2"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7F6780" w14:textId="77777777" w:rsidR="00A77B3E" w:rsidRDefault="004141AE">
            <w:pPr>
              <w:spacing w:before="5pt"/>
              <w:rPr>
                <w:color w:val="000000"/>
                <w:sz w:val="20"/>
              </w:rPr>
            </w:pPr>
            <w:r>
              <w:rPr>
                <w:color w:val="000000"/>
                <w:sz w:val="20"/>
              </w:rPr>
              <w:t>PLRO150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B27570" w14:textId="77777777" w:rsidR="00A77B3E" w:rsidRPr="007338D5" w:rsidRDefault="004141AE">
            <w:pPr>
              <w:spacing w:before="5pt"/>
              <w:rPr>
                <w:color w:val="000000"/>
                <w:sz w:val="20"/>
                <w:lang w:val="pl-PL"/>
              </w:rPr>
            </w:pPr>
            <w:r w:rsidRPr="007338D5">
              <w:rPr>
                <w:color w:val="000000"/>
                <w:sz w:val="20"/>
                <w:lang w:val="pl-PL"/>
              </w:rPr>
              <w:t>Liczba uczestników form szkoleniowych dla instytucji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501EA8"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B4EC1F" w14:textId="77777777" w:rsidR="00A77B3E" w:rsidRDefault="004141AE">
            <w:pPr>
              <w:spacing w:before="5pt"/>
              <w:jc w:val="end"/>
              <w:rPr>
                <w:color w:val="000000"/>
                <w:sz w:val="20"/>
              </w:rPr>
            </w:pPr>
            <w:r>
              <w:rPr>
                <w:color w:val="000000"/>
                <w:sz w:val="20"/>
              </w:rPr>
              <w:t>412,00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D339F9" w14:textId="77777777" w:rsidR="00A77B3E" w:rsidRDefault="004141AE">
            <w:pPr>
              <w:spacing w:before="5pt"/>
              <w:jc w:val="end"/>
              <w:rPr>
                <w:color w:val="000000"/>
                <w:sz w:val="20"/>
              </w:rPr>
            </w:pPr>
            <w:r>
              <w:rPr>
                <w:color w:val="000000"/>
                <w:sz w:val="20"/>
              </w:rPr>
              <w:t>2 471,00</w:t>
            </w:r>
          </w:p>
        </w:tc>
      </w:tr>
      <w:tr w:rsidR="00E43E1F" w14:paraId="44A95F5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95F1E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6F0011"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626663" w14:textId="77777777" w:rsidR="00A77B3E" w:rsidRDefault="004141AE">
            <w:pPr>
              <w:spacing w:before="5pt"/>
              <w:rPr>
                <w:color w:val="000000"/>
                <w:sz w:val="20"/>
              </w:rPr>
            </w:pPr>
            <w:r>
              <w:rPr>
                <w:color w:val="000000"/>
                <w:sz w:val="20"/>
              </w:rPr>
              <w:t>PLRO151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ED87A" w14:textId="77777777" w:rsidR="00A77B3E" w:rsidRDefault="004141AE">
            <w:pPr>
              <w:spacing w:before="5pt"/>
              <w:rPr>
                <w:color w:val="000000"/>
                <w:sz w:val="20"/>
              </w:rPr>
            </w:pPr>
            <w:r>
              <w:rPr>
                <w:color w:val="000000"/>
                <w:sz w:val="20"/>
              </w:rPr>
              <w:t>Liczba przeprowadzonych ewaluacji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C3AB8B"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98CAA4" w14:textId="77777777" w:rsidR="00A77B3E" w:rsidRDefault="004141AE">
            <w:pPr>
              <w:spacing w:before="5pt"/>
              <w:jc w:val="end"/>
              <w:rPr>
                <w:color w:val="000000"/>
                <w:sz w:val="20"/>
              </w:rPr>
            </w:pPr>
            <w:r>
              <w:rPr>
                <w:color w:val="000000"/>
                <w:sz w:val="2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A2B291" w14:textId="77777777" w:rsidR="00A77B3E" w:rsidRDefault="004141AE">
            <w:pPr>
              <w:spacing w:before="5pt"/>
              <w:jc w:val="end"/>
              <w:rPr>
                <w:color w:val="000000"/>
                <w:sz w:val="20"/>
              </w:rPr>
            </w:pPr>
            <w:r>
              <w:rPr>
                <w:color w:val="000000"/>
                <w:sz w:val="20"/>
              </w:rPr>
              <w:t>3,00</w:t>
            </w:r>
          </w:p>
        </w:tc>
      </w:tr>
      <w:tr w:rsidR="00E43E1F" w14:paraId="500FA0E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BB26F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D342A1"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AFCCFD" w14:textId="77777777" w:rsidR="00A77B3E" w:rsidRDefault="004141AE">
            <w:pPr>
              <w:spacing w:before="5pt"/>
              <w:rPr>
                <w:color w:val="000000"/>
                <w:sz w:val="20"/>
              </w:rPr>
            </w:pPr>
            <w:r>
              <w:rPr>
                <w:color w:val="000000"/>
                <w:sz w:val="20"/>
              </w:rPr>
              <w:t>PLRO152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57F016" w14:textId="77777777" w:rsidR="00A77B3E" w:rsidRDefault="004141AE">
            <w:pPr>
              <w:spacing w:before="5pt"/>
              <w:rPr>
                <w:color w:val="000000"/>
                <w:sz w:val="20"/>
              </w:rPr>
            </w:pPr>
            <w:r>
              <w:rPr>
                <w:color w:val="000000"/>
                <w:sz w:val="20"/>
              </w:rPr>
              <w:t>Liczba opracowanych ekspertyz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A23E3B"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3A26CA" w14:textId="77777777" w:rsidR="00A77B3E" w:rsidRDefault="004141AE">
            <w:pPr>
              <w:spacing w:before="5pt"/>
              <w:jc w:val="end"/>
              <w:rPr>
                <w:color w:val="000000"/>
                <w:sz w:val="20"/>
              </w:rPr>
            </w:pPr>
            <w:r>
              <w:rPr>
                <w:color w:val="000000"/>
                <w:sz w:val="20"/>
              </w:rPr>
              <w:t>247,00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EEE68F" w14:textId="77777777" w:rsidR="00A77B3E" w:rsidRDefault="004141AE">
            <w:pPr>
              <w:spacing w:before="5pt"/>
              <w:jc w:val="end"/>
              <w:rPr>
                <w:color w:val="000000"/>
                <w:sz w:val="20"/>
              </w:rPr>
            </w:pPr>
            <w:r>
              <w:rPr>
                <w:color w:val="000000"/>
                <w:sz w:val="20"/>
              </w:rPr>
              <w:t>1 235,00</w:t>
            </w:r>
          </w:p>
        </w:tc>
      </w:tr>
      <w:tr w:rsidR="00E43E1F" w14:paraId="304D317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9C135D"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9F83A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8B0965" w14:textId="77777777" w:rsidR="00A77B3E" w:rsidRDefault="004141AE">
            <w:pPr>
              <w:spacing w:before="5pt"/>
              <w:rPr>
                <w:color w:val="000000"/>
                <w:sz w:val="20"/>
              </w:rPr>
            </w:pPr>
            <w:r>
              <w:rPr>
                <w:color w:val="000000"/>
                <w:sz w:val="20"/>
              </w:rPr>
              <w:t>PLRO153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F4431B" w14:textId="77777777" w:rsidR="00A77B3E" w:rsidRPr="007338D5" w:rsidRDefault="004141AE">
            <w:pPr>
              <w:spacing w:before="5pt"/>
              <w:rPr>
                <w:color w:val="000000"/>
                <w:sz w:val="20"/>
                <w:lang w:val="pl-PL"/>
              </w:rPr>
            </w:pPr>
            <w:r w:rsidRPr="007338D5">
              <w:rPr>
                <w:color w:val="000000"/>
                <w:sz w:val="20"/>
                <w:lang w:val="pl-PL"/>
              </w:rPr>
              <w:t>Liczba posiedzeń komitetów, sieci grup oraz innych spotkań w celu wymiany doświadczeń z partnerami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BF2D5E"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3C185C" w14:textId="77777777" w:rsidR="00A77B3E" w:rsidRDefault="004141AE">
            <w:pPr>
              <w:spacing w:before="5pt"/>
              <w:jc w:val="end"/>
              <w:rPr>
                <w:color w:val="000000"/>
                <w:sz w:val="20"/>
              </w:rPr>
            </w:pPr>
            <w:r>
              <w:rPr>
                <w:color w:val="000000"/>
                <w:sz w:val="20"/>
              </w:rPr>
              <w:t>7,00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07F5785" w14:textId="77777777" w:rsidR="00A77B3E" w:rsidRDefault="004141AE">
            <w:pPr>
              <w:spacing w:before="5pt"/>
              <w:jc w:val="end"/>
              <w:rPr>
                <w:color w:val="000000"/>
                <w:sz w:val="20"/>
              </w:rPr>
            </w:pPr>
            <w:r>
              <w:rPr>
                <w:color w:val="000000"/>
                <w:sz w:val="20"/>
              </w:rPr>
              <w:t>33,00</w:t>
            </w:r>
          </w:p>
        </w:tc>
      </w:tr>
      <w:tr w:rsidR="00E43E1F" w14:paraId="5DFBCC3A"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FFCF3"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47BD46"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4F118" w14:textId="77777777" w:rsidR="00A77B3E" w:rsidRDefault="004141AE">
            <w:pPr>
              <w:spacing w:before="5pt"/>
              <w:rPr>
                <w:color w:val="000000"/>
                <w:sz w:val="20"/>
              </w:rPr>
            </w:pPr>
            <w:r>
              <w:rPr>
                <w:color w:val="000000"/>
                <w:sz w:val="20"/>
              </w:rPr>
              <w:t>PLRO155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1212ED" w14:textId="77777777" w:rsidR="00A77B3E" w:rsidRPr="007338D5" w:rsidRDefault="004141AE">
            <w:pPr>
              <w:spacing w:before="5pt"/>
              <w:rPr>
                <w:color w:val="000000"/>
                <w:sz w:val="20"/>
                <w:lang w:val="pl-PL"/>
              </w:rPr>
            </w:pPr>
            <w:r w:rsidRPr="007338D5">
              <w:rPr>
                <w:color w:val="000000"/>
                <w:sz w:val="20"/>
                <w:lang w:val="pl-PL"/>
              </w:rPr>
              <w:t>Liczba uczestników form szkoleniowych dla beneficjentów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6CF127"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6C43F3" w14:textId="77777777" w:rsidR="00A77B3E" w:rsidRDefault="004141AE">
            <w:pPr>
              <w:spacing w:before="5pt"/>
              <w:jc w:val="end"/>
              <w:rPr>
                <w:color w:val="000000"/>
                <w:sz w:val="20"/>
              </w:rPr>
            </w:pPr>
            <w:r>
              <w:rPr>
                <w:color w:val="000000"/>
                <w:sz w:val="20"/>
              </w:rPr>
              <w:t>395,00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77B8DC" w14:textId="77777777" w:rsidR="00A77B3E" w:rsidRDefault="004141AE">
            <w:pPr>
              <w:spacing w:before="5pt"/>
              <w:jc w:val="end"/>
              <w:rPr>
                <w:color w:val="000000"/>
                <w:sz w:val="20"/>
              </w:rPr>
            </w:pPr>
            <w:r>
              <w:rPr>
                <w:color w:val="000000"/>
                <w:sz w:val="20"/>
              </w:rPr>
              <w:t>2 372,00</w:t>
            </w:r>
          </w:p>
        </w:tc>
      </w:tr>
      <w:tr w:rsidR="00E43E1F" w14:paraId="1454A7FD"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D6B41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AC7F38F"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D76B93" w14:textId="77777777" w:rsidR="00A77B3E" w:rsidRDefault="004141AE">
            <w:pPr>
              <w:spacing w:before="5pt"/>
              <w:rPr>
                <w:color w:val="000000"/>
                <w:sz w:val="20"/>
              </w:rPr>
            </w:pPr>
            <w:r>
              <w:rPr>
                <w:color w:val="000000"/>
                <w:sz w:val="20"/>
              </w:rPr>
              <w:t>PLRO157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46A9D6" w14:textId="77777777" w:rsidR="00A77B3E" w:rsidRDefault="004141AE">
            <w:pPr>
              <w:spacing w:before="5pt"/>
              <w:rPr>
                <w:color w:val="000000"/>
                <w:sz w:val="20"/>
              </w:rPr>
            </w:pPr>
            <w:r>
              <w:rPr>
                <w:color w:val="000000"/>
                <w:sz w:val="20"/>
              </w:rPr>
              <w:t>Liczba projektów objętych wsparciem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EE62DD" w14:textId="77777777" w:rsidR="00A77B3E" w:rsidRDefault="004141AE">
            <w:pPr>
              <w:spacing w:before="5pt"/>
              <w:rPr>
                <w:color w:val="000000"/>
                <w:sz w:val="20"/>
              </w:rPr>
            </w:pPr>
            <w:r>
              <w:rPr>
                <w:color w:val="000000"/>
                <w:sz w:val="20"/>
              </w:rPr>
              <w:t>sztuka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3963E" w14:textId="77777777" w:rsidR="00A77B3E" w:rsidRDefault="004141AE">
            <w:pPr>
              <w:spacing w:before="5pt"/>
              <w:jc w:val="end"/>
              <w:rPr>
                <w:color w:val="000000"/>
                <w:sz w:val="20"/>
              </w:rPr>
            </w:pPr>
            <w:r>
              <w:rPr>
                <w:color w:val="000000"/>
                <w:sz w:val="20"/>
              </w:rPr>
              <w:t>35,00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B7C02F" w14:textId="77777777" w:rsidR="00A77B3E" w:rsidRDefault="004141AE">
            <w:pPr>
              <w:spacing w:before="5pt"/>
              <w:jc w:val="end"/>
              <w:rPr>
                <w:color w:val="000000"/>
                <w:sz w:val="20"/>
              </w:rPr>
            </w:pPr>
            <w:r>
              <w:rPr>
                <w:color w:val="000000"/>
                <w:sz w:val="20"/>
              </w:rPr>
              <w:t>206,00</w:t>
            </w:r>
          </w:p>
        </w:tc>
      </w:tr>
    </w:tbl>
    <w:p w14:paraId="0EBD5161" w14:textId="77777777" w:rsidR="00A77B3E" w:rsidRDefault="00A77B3E">
      <w:pPr>
        <w:spacing w:before="5pt"/>
        <w:rPr>
          <w:color w:val="000000"/>
          <w:sz w:val="20"/>
        </w:rPr>
      </w:pPr>
    </w:p>
    <w:p w14:paraId="0FE7C01F" w14:textId="77777777" w:rsidR="00A77B3E" w:rsidRPr="007338D5" w:rsidRDefault="004141AE">
      <w:pPr>
        <w:pStyle w:val="Nagwek4"/>
        <w:spacing w:before="5pt" w:after="0pt"/>
        <w:rPr>
          <w:b w:val="0"/>
          <w:color w:val="000000"/>
          <w:sz w:val="24"/>
          <w:lang w:val="pl-PL"/>
        </w:rPr>
      </w:pPr>
      <w:bookmarkStart w:id="66" w:name="_Toc210313314"/>
      <w:r w:rsidRPr="007338D5">
        <w:rPr>
          <w:b w:val="0"/>
          <w:color w:val="000000"/>
          <w:sz w:val="24"/>
          <w:lang w:val="pl-PL"/>
        </w:rPr>
        <w:t>2.2.1.3. Indykatywny podział zaprogramowanych zasobów (UE) według rodzaju interwencji</w:t>
      </w:r>
      <w:bookmarkEnd w:id="66"/>
    </w:p>
    <w:p w14:paraId="48C21C7C" w14:textId="77777777" w:rsidR="00A77B3E" w:rsidRPr="007338D5" w:rsidRDefault="00A77B3E">
      <w:pPr>
        <w:spacing w:before="5pt"/>
        <w:rPr>
          <w:color w:val="000000"/>
          <w:sz w:val="0"/>
          <w:lang w:val="pl-PL"/>
        </w:rPr>
      </w:pPr>
    </w:p>
    <w:p w14:paraId="59CB95DD" w14:textId="77777777" w:rsidR="00A77B3E" w:rsidRPr="007338D5" w:rsidRDefault="004141AE">
      <w:pPr>
        <w:spacing w:before="5pt"/>
        <w:rPr>
          <w:color w:val="000000"/>
          <w:sz w:val="0"/>
          <w:lang w:val="pl-PL"/>
        </w:rPr>
      </w:pPr>
      <w:r w:rsidRPr="007338D5">
        <w:rPr>
          <w:color w:val="000000"/>
          <w:lang w:val="pl-PL"/>
        </w:rPr>
        <w:t>Podstawa prawna: art. 22 ust. 3 lit. e) pkt (iv) rozporządzenia w sprawie wspólnych przepisów</w:t>
      </w:r>
    </w:p>
    <w:p w14:paraId="724130CC" w14:textId="77777777" w:rsidR="00A77B3E" w:rsidRDefault="004141AE">
      <w:pPr>
        <w:pStyle w:val="Nagwek5"/>
        <w:spacing w:before="5pt" w:after="0pt"/>
        <w:rPr>
          <w:b w:val="0"/>
          <w:i w:val="0"/>
          <w:color w:val="000000"/>
          <w:sz w:val="24"/>
        </w:rPr>
      </w:pPr>
      <w:bookmarkStart w:id="67" w:name="_Toc210313315"/>
      <w:r>
        <w:rPr>
          <w:b w:val="0"/>
          <w:i w:val="0"/>
          <w:color w:val="000000"/>
          <w:sz w:val="24"/>
        </w:rPr>
        <w:t>Tabela 4: Wymiar 1 – zakres interwencji</w:t>
      </w:r>
      <w:bookmarkEnd w:id="67"/>
    </w:p>
    <w:p w14:paraId="49FA096E" w14:textId="77777777" w:rsidR="00A77B3E" w:rsidRDefault="00A77B3E">
      <w:pPr>
        <w:spacing w:before="5pt"/>
        <w:rPr>
          <w:color w:val="000000"/>
          <w:sz w:val="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336"/>
        <w:gridCol w:w="2275"/>
        <w:gridCol w:w="2751"/>
        <w:gridCol w:w="4190"/>
        <w:gridCol w:w="3620"/>
      </w:tblGrid>
      <w:tr w:rsidR="00E43E1F" w14:paraId="382E168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489C9A"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AC790B"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AC5E35"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A6EE79"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175BEB" w14:textId="77777777" w:rsidR="00A77B3E" w:rsidRDefault="004141AE">
            <w:pPr>
              <w:spacing w:before="5pt"/>
              <w:jc w:val="center"/>
              <w:rPr>
                <w:color w:val="000000"/>
                <w:sz w:val="20"/>
              </w:rPr>
            </w:pPr>
            <w:r>
              <w:rPr>
                <w:color w:val="000000"/>
                <w:sz w:val="20"/>
              </w:rPr>
              <w:t>Kwota (w EUR)</w:t>
            </w:r>
          </w:p>
        </w:tc>
      </w:tr>
      <w:tr w:rsidR="00E43E1F" w14:paraId="61193998"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23B9F9"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4A2596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BA27F"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A5CE2E" w14:textId="77777777" w:rsidR="00A77B3E" w:rsidRDefault="004141AE">
            <w:pPr>
              <w:spacing w:before="5pt"/>
              <w:rPr>
                <w:color w:val="000000"/>
                <w:sz w:val="20"/>
              </w:rPr>
            </w:pPr>
            <w:r>
              <w:rPr>
                <w:color w:val="000000"/>
                <w:sz w:val="20"/>
              </w:rPr>
              <w:t>179. Informacja i komunikacja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E3B810" w14:textId="77777777" w:rsidR="00A77B3E" w:rsidRDefault="004141AE">
            <w:pPr>
              <w:spacing w:before="5pt"/>
              <w:jc w:val="end"/>
              <w:rPr>
                <w:color w:val="000000"/>
                <w:sz w:val="20"/>
              </w:rPr>
            </w:pPr>
            <w:r>
              <w:rPr>
                <w:color w:val="000000"/>
                <w:sz w:val="20"/>
              </w:rPr>
              <w:t>233 887,00</w:t>
            </w:r>
          </w:p>
        </w:tc>
      </w:tr>
      <w:tr w:rsidR="00E43E1F" w14:paraId="33F90D86"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C358C2" w14:textId="77777777" w:rsidR="00A77B3E" w:rsidRDefault="004141AE">
            <w:pPr>
              <w:spacing w:before="5pt"/>
              <w:rPr>
                <w:color w:val="000000"/>
                <w:sz w:val="20"/>
              </w:rPr>
            </w:pPr>
            <w:r>
              <w:rPr>
                <w:color w:val="000000"/>
                <w:sz w:val="20"/>
              </w:rPr>
              <w:lastRenderedPageBreak/>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30CA78"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D415B6"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51E932" w14:textId="77777777" w:rsidR="00A77B3E" w:rsidRPr="007338D5" w:rsidRDefault="004141AE">
            <w:pPr>
              <w:spacing w:before="5pt"/>
              <w:rPr>
                <w:color w:val="000000"/>
                <w:sz w:val="20"/>
                <w:lang w:val="pl-PL"/>
              </w:rPr>
            </w:pPr>
            <w:r w:rsidRPr="007338D5">
              <w:rPr>
                <w:color w:val="000000"/>
                <w:sz w:val="20"/>
                <w:lang w:val="pl-PL"/>
              </w:rPr>
              <w:t>180. Przygotowanie, wdrażanie, monitorowanie i kontrola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6BE33A" w14:textId="77777777" w:rsidR="00A77B3E" w:rsidRDefault="004141AE">
            <w:pPr>
              <w:spacing w:before="5pt"/>
              <w:jc w:val="end"/>
              <w:rPr>
                <w:color w:val="000000"/>
                <w:sz w:val="20"/>
              </w:rPr>
            </w:pPr>
            <w:r>
              <w:rPr>
                <w:color w:val="000000"/>
                <w:sz w:val="20"/>
              </w:rPr>
              <w:t>2 124 993,00</w:t>
            </w:r>
          </w:p>
        </w:tc>
      </w:tr>
      <w:tr w:rsidR="00E43E1F" w14:paraId="404EDFF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88A545"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392ED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C7DC94"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66031D" w14:textId="77777777" w:rsidR="00A77B3E" w:rsidRPr="007338D5" w:rsidRDefault="004141AE">
            <w:pPr>
              <w:spacing w:before="5pt"/>
              <w:rPr>
                <w:color w:val="000000"/>
                <w:sz w:val="20"/>
                <w:lang w:val="pl-PL"/>
              </w:rPr>
            </w:pPr>
            <w:r w:rsidRPr="007338D5">
              <w:rPr>
                <w:color w:val="000000"/>
                <w:sz w:val="20"/>
                <w:lang w:val="pl-PL"/>
              </w:rPr>
              <w:t>181. Ewaluacja i badania, zbieranie danych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925836" w14:textId="77777777" w:rsidR="00A77B3E" w:rsidRDefault="004141AE">
            <w:pPr>
              <w:spacing w:before="5pt"/>
              <w:jc w:val="end"/>
              <w:rPr>
                <w:color w:val="000000"/>
                <w:sz w:val="20"/>
              </w:rPr>
            </w:pPr>
            <w:r>
              <w:rPr>
                <w:color w:val="000000"/>
                <w:sz w:val="20"/>
              </w:rPr>
              <w:t>23 530,00</w:t>
            </w:r>
          </w:p>
        </w:tc>
      </w:tr>
      <w:tr w:rsidR="00E43E1F" w14:paraId="07B4A81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F1EF9A"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81B29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AE6923"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04225A" w14:textId="77777777" w:rsidR="00A77B3E" w:rsidRPr="007338D5" w:rsidRDefault="004141AE">
            <w:pPr>
              <w:spacing w:before="5pt"/>
              <w:rPr>
                <w:color w:val="000000"/>
                <w:sz w:val="20"/>
                <w:lang w:val="pl-PL"/>
              </w:rPr>
            </w:pPr>
            <w:r w:rsidRPr="007338D5">
              <w:rPr>
                <w:color w:val="000000"/>
                <w:sz w:val="20"/>
                <w:lang w:val="pl-PL"/>
              </w:rPr>
              <w:t>182. Wzmocnienie potencjału organów państwa członkowskiego, beneficjentów i odpowiednich partnerów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A6D134" w14:textId="77777777" w:rsidR="00A77B3E" w:rsidRDefault="004141AE">
            <w:pPr>
              <w:spacing w:before="5pt"/>
              <w:jc w:val="end"/>
              <w:rPr>
                <w:color w:val="000000"/>
                <w:sz w:val="20"/>
              </w:rPr>
            </w:pPr>
            <w:r>
              <w:rPr>
                <w:color w:val="000000"/>
                <w:sz w:val="20"/>
              </w:rPr>
              <w:t>541 177,00</w:t>
            </w:r>
          </w:p>
        </w:tc>
      </w:tr>
      <w:tr w:rsidR="00E43E1F" w14:paraId="7FB8B55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A01E11"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AE4B1D"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8488AD"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7C3979" w14:textId="77777777" w:rsidR="00A77B3E" w:rsidRDefault="004141AE">
            <w:pPr>
              <w:spacing w:before="5pt"/>
              <w:rPr>
                <w:color w:val="000000"/>
                <w:sz w:val="20"/>
              </w:rPr>
            </w:pPr>
            <w:r>
              <w:rPr>
                <w:color w:val="000000"/>
                <w:sz w:val="20"/>
              </w:rPr>
              <w:t>179. Informacja i komunikacja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B5D4FC" w14:textId="77777777" w:rsidR="00A77B3E" w:rsidRDefault="004141AE">
            <w:pPr>
              <w:spacing w:before="5pt"/>
              <w:jc w:val="end"/>
              <w:rPr>
                <w:color w:val="000000"/>
                <w:sz w:val="20"/>
              </w:rPr>
            </w:pPr>
            <w:r>
              <w:rPr>
                <w:color w:val="000000"/>
                <w:sz w:val="20"/>
              </w:rPr>
              <w:t>467 774,00</w:t>
            </w:r>
          </w:p>
        </w:tc>
      </w:tr>
      <w:tr w:rsidR="00E43E1F" w14:paraId="4B46343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10C23C"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F8618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C2108C"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18D8C" w14:textId="77777777" w:rsidR="00A77B3E" w:rsidRPr="007338D5" w:rsidRDefault="004141AE">
            <w:pPr>
              <w:spacing w:before="5pt"/>
              <w:rPr>
                <w:color w:val="000000"/>
                <w:sz w:val="20"/>
                <w:lang w:val="pl-PL"/>
              </w:rPr>
            </w:pPr>
            <w:r w:rsidRPr="007338D5">
              <w:rPr>
                <w:color w:val="000000"/>
                <w:sz w:val="20"/>
                <w:lang w:val="pl-PL"/>
              </w:rPr>
              <w:t>180. Przygotowanie, wdrażanie, monitorowanie i kontrola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A000AA" w14:textId="77777777" w:rsidR="00A77B3E" w:rsidRDefault="004141AE">
            <w:pPr>
              <w:spacing w:before="5pt"/>
              <w:jc w:val="end"/>
              <w:rPr>
                <w:color w:val="000000"/>
                <w:sz w:val="20"/>
              </w:rPr>
            </w:pPr>
            <w:r>
              <w:rPr>
                <w:color w:val="000000"/>
                <w:sz w:val="20"/>
              </w:rPr>
              <w:t>4 249 988,00</w:t>
            </w:r>
          </w:p>
        </w:tc>
      </w:tr>
      <w:tr w:rsidR="00E43E1F" w14:paraId="1124017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D7C71"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ABD4D1"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1020A0"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C09E00" w14:textId="77777777" w:rsidR="00A77B3E" w:rsidRPr="007338D5" w:rsidRDefault="004141AE">
            <w:pPr>
              <w:spacing w:before="5pt"/>
              <w:rPr>
                <w:color w:val="000000"/>
                <w:sz w:val="20"/>
                <w:lang w:val="pl-PL"/>
              </w:rPr>
            </w:pPr>
            <w:r w:rsidRPr="007338D5">
              <w:rPr>
                <w:color w:val="000000"/>
                <w:sz w:val="20"/>
                <w:lang w:val="pl-PL"/>
              </w:rPr>
              <w:t>181. Ewaluacja i badania, zbieranie danych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7A33D9" w14:textId="77777777" w:rsidR="00A77B3E" w:rsidRDefault="004141AE">
            <w:pPr>
              <w:spacing w:before="5pt"/>
              <w:jc w:val="end"/>
              <w:rPr>
                <w:color w:val="000000"/>
                <w:sz w:val="20"/>
              </w:rPr>
            </w:pPr>
            <w:r>
              <w:rPr>
                <w:color w:val="000000"/>
                <w:sz w:val="20"/>
              </w:rPr>
              <w:t>47 059,00</w:t>
            </w:r>
          </w:p>
        </w:tc>
      </w:tr>
      <w:tr w:rsidR="00E43E1F" w14:paraId="445EAF5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59392E"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F3525B"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AB532F"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A32204" w14:textId="77777777" w:rsidR="00A77B3E" w:rsidRPr="007338D5" w:rsidRDefault="004141AE">
            <w:pPr>
              <w:spacing w:before="5pt"/>
              <w:rPr>
                <w:color w:val="000000"/>
                <w:sz w:val="20"/>
                <w:lang w:val="pl-PL"/>
              </w:rPr>
            </w:pPr>
            <w:r w:rsidRPr="007338D5">
              <w:rPr>
                <w:color w:val="000000"/>
                <w:sz w:val="20"/>
                <w:lang w:val="pl-PL"/>
              </w:rPr>
              <w:t>182. Wzmocnienie potencjału organów państwa członkowskiego, beneficjentów i odpowiednich partnerów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5CDB87" w14:textId="77777777" w:rsidR="00A77B3E" w:rsidRDefault="004141AE">
            <w:pPr>
              <w:spacing w:before="5pt"/>
              <w:jc w:val="end"/>
              <w:rPr>
                <w:color w:val="000000"/>
                <w:sz w:val="20"/>
              </w:rPr>
            </w:pPr>
            <w:r>
              <w:rPr>
                <w:color w:val="000000"/>
                <w:sz w:val="20"/>
              </w:rPr>
              <w:t>1 082 352,00</w:t>
            </w:r>
          </w:p>
        </w:tc>
      </w:tr>
      <w:tr w:rsidR="00E43E1F" w14:paraId="7EE88B3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79B2FC"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D45C96"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F0EE30"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EE7F7B" w14:textId="77777777" w:rsidR="00A77B3E" w:rsidRDefault="004141AE">
            <w:pPr>
              <w:spacing w:before="5pt"/>
              <w:rPr>
                <w:color w:val="000000"/>
                <w:sz w:val="20"/>
              </w:rPr>
            </w:pPr>
            <w:r>
              <w:rPr>
                <w:color w:val="000000"/>
                <w:sz w:val="20"/>
              </w:rPr>
              <w:t>179. Informacja i komunikacja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9D5592" w14:textId="77777777" w:rsidR="00A77B3E" w:rsidRDefault="004141AE">
            <w:pPr>
              <w:spacing w:before="5pt"/>
              <w:jc w:val="end"/>
              <w:rPr>
                <w:color w:val="000000"/>
                <w:sz w:val="20"/>
              </w:rPr>
            </w:pPr>
            <w:r>
              <w:rPr>
                <w:color w:val="000000"/>
                <w:sz w:val="20"/>
              </w:rPr>
              <w:t>3 274 416,00</w:t>
            </w:r>
          </w:p>
        </w:tc>
      </w:tr>
      <w:tr w:rsidR="00E43E1F" w14:paraId="1B176EEE"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32B51F"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5B39CF"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C581F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8547A" w14:textId="77777777" w:rsidR="00A77B3E" w:rsidRPr="007338D5" w:rsidRDefault="004141AE">
            <w:pPr>
              <w:spacing w:before="5pt"/>
              <w:rPr>
                <w:color w:val="000000"/>
                <w:sz w:val="20"/>
                <w:lang w:val="pl-PL"/>
              </w:rPr>
            </w:pPr>
            <w:r w:rsidRPr="007338D5">
              <w:rPr>
                <w:color w:val="000000"/>
                <w:sz w:val="20"/>
                <w:lang w:val="pl-PL"/>
              </w:rPr>
              <w:t>180. Przygotowanie, wdrażanie, monitorowanie i kontrola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6D7B13" w14:textId="77777777" w:rsidR="00A77B3E" w:rsidRDefault="004141AE">
            <w:pPr>
              <w:spacing w:before="5pt"/>
              <w:jc w:val="end"/>
              <w:rPr>
                <w:color w:val="000000"/>
                <w:sz w:val="20"/>
              </w:rPr>
            </w:pPr>
            <w:r>
              <w:rPr>
                <w:color w:val="000000"/>
                <w:sz w:val="20"/>
              </w:rPr>
              <w:t>29 749 914,00</w:t>
            </w:r>
          </w:p>
        </w:tc>
      </w:tr>
      <w:tr w:rsidR="00E43E1F" w14:paraId="6D7EF24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077102"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873DAE"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56220A"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64ADB4" w14:textId="77777777" w:rsidR="00A77B3E" w:rsidRPr="007338D5" w:rsidRDefault="004141AE">
            <w:pPr>
              <w:spacing w:before="5pt"/>
              <w:rPr>
                <w:color w:val="000000"/>
                <w:sz w:val="20"/>
                <w:lang w:val="pl-PL"/>
              </w:rPr>
            </w:pPr>
            <w:r w:rsidRPr="007338D5">
              <w:rPr>
                <w:color w:val="000000"/>
                <w:sz w:val="20"/>
                <w:lang w:val="pl-PL"/>
              </w:rPr>
              <w:t>181. Ewaluacja i badania, zbieranie danych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68A496" w14:textId="77777777" w:rsidR="00A77B3E" w:rsidRDefault="004141AE">
            <w:pPr>
              <w:spacing w:before="5pt"/>
              <w:jc w:val="end"/>
              <w:rPr>
                <w:color w:val="000000"/>
                <w:sz w:val="20"/>
              </w:rPr>
            </w:pPr>
            <w:r>
              <w:rPr>
                <w:color w:val="000000"/>
                <w:sz w:val="20"/>
              </w:rPr>
              <w:t>329 411,00</w:t>
            </w:r>
          </w:p>
        </w:tc>
      </w:tr>
      <w:tr w:rsidR="00E43E1F" w14:paraId="628E7475"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22255A"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FFBC2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E1B819"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607D10" w14:textId="77777777" w:rsidR="00A77B3E" w:rsidRPr="007338D5" w:rsidRDefault="004141AE">
            <w:pPr>
              <w:spacing w:before="5pt"/>
              <w:rPr>
                <w:color w:val="000000"/>
                <w:sz w:val="20"/>
                <w:lang w:val="pl-PL"/>
              </w:rPr>
            </w:pPr>
            <w:r w:rsidRPr="007338D5">
              <w:rPr>
                <w:color w:val="000000"/>
                <w:sz w:val="20"/>
                <w:lang w:val="pl-PL"/>
              </w:rPr>
              <w:t>182. Wzmocnienie potencjału organów państwa członkowskiego, beneficjentów i odpowiednich partnerów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AA8A75" w14:textId="77777777" w:rsidR="00A77B3E" w:rsidRDefault="004141AE">
            <w:pPr>
              <w:spacing w:before="5pt"/>
              <w:jc w:val="end"/>
              <w:rPr>
                <w:color w:val="000000"/>
                <w:sz w:val="20"/>
              </w:rPr>
            </w:pPr>
            <w:r>
              <w:rPr>
                <w:color w:val="000000"/>
                <w:sz w:val="20"/>
              </w:rPr>
              <w:t>7 576 471,00</w:t>
            </w:r>
          </w:p>
        </w:tc>
      </w:tr>
      <w:tr w:rsidR="00E43E1F" w14:paraId="0BCE541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169110"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C7BD26"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B02656"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B6850"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9DB24F" w14:textId="77777777" w:rsidR="00A77B3E" w:rsidRDefault="004141AE">
            <w:pPr>
              <w:spacing w:before="5pt"/>
              <w:jc w:val="end"/>
              <w:rPr>
                <w:color w:val="000000"/>
                <w:sz w:val="20"/>
              </w:rPr>
            </w:pPr>
            <w:r>
              <w:rPr>
                <w:color w:val="000000"/>
                <w:sz w:val="20"/>
              </w:rPr>
              <w:t>49 700 972,00</w:t>
            </w:r>
          </w:p>
        </w:tc>
      </w:tr>
    </w:tbl>
    <w:p w14:paraId="057CFCEE" w14:textId="77777777" w:rsidR="00A77B3E" w:rsidRDefault="00A77B3E">
      <w:pPr>
        <w:spacing w:before="5pt"/>
        <w:rPr>
          <w:color w:val="000000"/>
          <w:sz w:val="20"/>
        </w:rPr>
      </w:pPr>
    </w:p>
    <w:p w14:paraId="26FFF2A1" w14:textId="77777777" w:rsidR="00A77B3E" w:rsidRDefault="00A77B3E">
      <w:pPr>
        <w:spacing w:before="5pt"/>
        <w:rPr>
          <w:color w:val="000000"/>
          <w:sz w:val="0"/>
        </w:rPr>
      </w:pPr>
    </w:p>
    <w:p w14:paraId="440BDEDC" w14:textId="77777777" w:rsidR="00A77B3E" w:rsidRPr="007338D5" w:rsidRDefault="004141AE">
      <w:pPr>
        <w:pStyle w:val="Nagwek5"/>
        <w:spacing w:before="5pt" w:after="0pt"/>
        <w:rPr>
          <w:b w:val="0"/>
          <w:i w:val="0"/>
          <w:color w:val="000000"/>
          <w:sz w:val="24"/>
          <w:lang w:val="pl-PL"/>
        </w:rPr>
      </w:pPr>
      <w:bookmarkStart w:id="68" w:name="_Toc210313316"/>
      <w:r w:rsidRPr="007338D5">
        <w:rPr>
          <w:b w:val="0"/>
          <w:i w:val="0"/>
          <w:color w:val="000000"/>
          <w:sz w:val="24"/>
          <w:lang w:val="pl-PL"/>
        </w:rPr>
        <w:t>Tabela 7: Wymiar 6 – dodatkowe tematy EFS+</w:t>
      </w:r>
      <w:bookmarkEnd w:id="68"/>
    </w:p>
    <w:p w14:paraId="167165A2"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412"/>
        <w:gridCol w:w="3321"/>
        <w:gridCol w:w="3783"/>
        <w:gridCol w:w="1935"/>
        <w:gridCol w:w="2721"/>
      </w:tblGrid>
      <w:tr w:rsidR="00E43E1F" w14:paraId="50E784E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54A4D0"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5437271"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8A1957"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FAF299"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39C92C" w14:textId="77777777" w:rsidR="00A77B3E" w:rsidRDefault="004141AE">
            <w:pPr>
              <w:spacing w:before="5pt"/>
              <w:jc w:val="center"/>
              <w:rPr>
                <w:color w:val="000000"/>
                <w:sz w:val="20"/>
              </w:rPr>
            </w:pPr>
            <w:r>
              <w:rPr>
                <w:color w:val="000000"/>
                <w:sz w:val="20"/>
              </w:rPr>
              <w:t>Kwota (w EUR)</w:t>
            </w:r>
          </w:p>
        </w:tc>
      </w:tr>
    </w:tbl>
    <w:p w14:paraId="5CE2B616" w14:textId="77777777" w:rsidR="00A77B3E" w:rsidRDefault="00A77B3E">
      <w:pPr>
        <w:spacing w:before="5pt"/>
        <w:rPr>
          <w:color w:val="000000"/>
          <w:sz w:val="20"/>
        </w:rPr>
      </w:pPr>
    </w:p>
    <w:p w14:paraId="007042DD" w14:textId="77777777" w:rsidR="00A77B3E" w:rsidRPr="007338D5" w:rsidRDefault="004141AE">
      <w:pPr>
        <w:pStyle w:val="Nagwek5"/>
        <w:spacing w:before="5pt" w:after="0pt"/>
        <w:rPr>
          <w:b w:val="0"/>
          <w:i w:val="0"/>
          <w:color w:val="000000"/>
          <w:sz w:val="24"/>
          <w:lang w:val="pl-PL"/>
        </w:rPr>
      </w:pPr>
      <w:bookmarkStart w:id="69" w:name="_Toc210313317"/>
      <w:r w:rsidRPr="007338D5">
        <w:rPr>
          <w:b w:val="0"/>
          <w:i w:val="0"/>
          <w:color w:val="000000"/>
          <w:sz w:val="24"/>
          <w:lang w:val="pl-PL"/>
        </w:rPr>
        <w:t>Tabela 8: Wymiar 7 – wymiar równouprawnienia płci w ramach EFS+*, EFRR, Funduszu Spójności i FST</w:t>
      </w:r>
      <w:bookmarkEnd w:id="69"/>
    </w:p>
    <w:p w14:paraId="6DC1B5BB"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19"/>
        <w:gridCol w:w="2451"/>
        <w:gridCol w:w="2964"/>
        <w:gridCol w:w="3338"/>
        <w:gridCol w:w="3900"/>
      </w:tblGrid>
      <w:tr w:rsidR="00E43E1F" w14:paraId="3C8A3FB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65AF89" w14:textId="77777777" w:rsidR="00A77B3E" w:rsidRDefault="004141AE">
            <w:pPr>
              <w:spacing w:before="5pt"/>
              <w:jc w:val="center"/>
              <w:rPr>
                <w:color w:val="000000"/>
                <w:sz w:val="20"/>
              </w:rPr>
            </w:pPr>
            <w:r>
              <w:rPr>
                <w:color w:val="000000"/>
                <w:sz w:val="20"/>
              </w:rPr>
              <w:t>Priorytet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0BEFAA"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F61EE1"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0B7A94" w14:textId="77777777" w:rsidR="00A77B3E" w:rsidRDefault="004141AE">
            <w:pPr>
              <w:spacing w:before="5pt"/>
              <w:jc w:val="center"/>
              <w:rPr>
                <w:color w:val="000000"/>
                <w:sz w:val="20"/>
              </w:rPr>
            </w:pPr>
            <w:r>
              <w:rPr>
                <w:color w:val="000000"/>
                <w:sz w:val="20"/>
              </w:rPr>
              <w:t>Kod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36A3544" w14:textId="77777777" w:rsidR="00A77B3E" w:rsidRDefault="004141AE">
            <w:pPr>
              <w:spacing w:before="5pt"/>
              <w:jc w:val="center"/>
              <w:rPr>
                <w:color w:val="000000"/>
                <w:sz w:val="20"/>
              </w:rPr>
            </w:pPr>
            <w:r>
              <w:rPr>
                <w:color w:val="000000"/>
                <w:sz w:val="20"/>
              </w:rPr>
              <w:t>Kwota (w EUR)</w:t>
            </w:r>
          </w:p>
        </w:tc>
      </w:tr>
      <w:tr w:rsidR="00E43E1F" w14:paraId="5BAA9432"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BAB99B"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6F2148"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5CCD47" w14:textId="77777777" w:rsidR="00A77B3E" w:rsidRDefault="004141AE">
            <w:pPr>
              <w:spacing w:before="5pt"/>
              <w:rPr>
                <w:color w:val="000000"/>
                <w:sz w:val="20"/>
              </w:rPr>
            </w:pPr>
            <w:r>
              <w:rPr>
                <w:color w:val="000000"/>
                <w:sz w:val="20"/>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3BFC07"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406D36" w14:textId="77777777" w:rsidR="00A77B3E" w:rsidRDefault="004141AE">
            <w:pPr>
              <w:spacing w:before="5pt"/>
              <w:jc w:val="end"/>
              <w:rPr>
                <w:color w:val="000000"/>
                <w:sz w:val="20"/>
              </w:rPr>
            </w:pPr>
            <w:r>
              <w:rPr>
                <w:color w:val="000000"/>
                <w:sz w:val="20"/>
              </w:rPr>
              <w:t>2 923 587,00</w:t>
            </w:r>
          </w:p>
        </w:tc>
      </w:tr>
      <w:tr w:rsidR="00E43E1F" w14:paraId="23B274BC"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042B70" w14:textId="77777777" w:rsidR="00A77B3E" w:rsidRDefault="004141AE">
            <w:pPr>
              <w:spacing w:before="5pt"/>
              <w:rPr>
                <w:color w:val="000000"/>
                <w:sz w:val="20"/>
              </w:rPr>
            </w:pPr>
            <w:r>
              <w:rPr>
                <w:color w:val="000000"/>
                <w:sz w:val="20"/>
              </w:rPr>
              <w:lastRenderedPageBreak/>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034965"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237C24" w14:textId="77777777" w:rsidR="00A77B3E" w:rsidRDefault="004141AE">
            <w:pPr>
              <w:spacing w:before="5pt"/>
              <w:rPr>
                <w:color w:val="000000"/>
                <w:sz w:val="20"/>
              </w:rPr>
            </w:pPr>
            <w:r>
              <w:rPr>
                <w:color w:val="000000"/>
                <w:sz w:val="20"/>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5E1963"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00E088" w14:textId="77777777" w:rsidR="00A77B3E" w:rsidRDefault="004141AE">
            <w:pPr>
              <w:spacing w:before="5pt"/>
              <w:jc w:val="end"/>
              <w:rPr>
                <w:color w:val="000000"/>
                <w:sz w:val="20"/>
              </w:rPr>
            </w:pPr>
            <w:r>
              <w:rPr>
                <w:color w:val="000000"/>
                <w:sz w:val="20"/>
              </w:rPr>
              <w:t>5 847 173,00</w:t>
            </w:r>
          </w:p>
        </w:tc>
      </w:tr>
      <w:tr w:rsidR="00E43E1F" w14:paraId="02789203"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351409"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4E5889" w14:textId="77777777" w:rsidR="00A77B3E" w:rsidRDefault="004141AE">
            <w:pPr>
              <w:spacing w:before="5pt"/>
              <w:rPr>
                <w:color w:val="000000"/>
                <w:sz w:val="20"/>
              </w:rPr>
            </w:pPr>
            <w:r>
              <w:rPr>
                <w:color w:val="000000"/>
                <w:sz w:val="20"/>
              </w:rPr>
              <w:t>EFRR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A7739B" w14:textId="77777777" w:rsidR="00A77B3E" w:rsidRDefault="004141AE">
            <w:pPr>
              <w:spacing w:before="5pt"/>
              <w:rPr>
                <w:color w:val="000000"/>
                <w:sz w:val="20"/>
              </w:rPr>
            </w:pPr>
            <w:r>
              <w:rPr>
                <w:color w:val="000000"/>
                <w:sz w:val="20"/>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0AFA78" w14:textId="77777777" w:rsidR="00A77B3E" w:rsidRDefault="004141AE">
            <w:pPr>
              <w:spacing w:before="5pt"/>
              <w:rPr>
                <w:color w:val="000000"/>
                <w:sz w:val="20"/>
              </w:rPr>
            </w:pPr>
            <w:r>
              <w:rPr>
                <w:color w:val="000000"/>
                <w:sz w:val="20"/>
              </w:rPr>
              <w:t>03. Neutralność płciowa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379C6B" w14:textId="77777777" w:rsidR="00A77B3E" w:rsidRDefault="004141AE">
            <w:pPr>
              <w:spacing w:before="5pt"/>
              <w:jc w:val="end"/>
              <w:rPr>
                <w:color w:val="000000"/>
                <w:sz w:val="20"/>
              </w:rPr>
            </w:pPr>
            <w:r>
              <w:rPr>
                <w:color w:val="000000"/>
                <w:sz w:val="20"/>
              </w:rPr>
              <w:t>40 930 212,00</w:t>
            </w:r>
          </w:p>
        </w:tc>
      </w:tr>
      <w:tr w:rsidR="00E43E1F" w14:paraId="26300D11"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62819" w14:textId="77777777" w:rsidR="00A77B3E" w:rsidRDefault="004141AE">
            <w:pPr>
              <w:spacing w:before="5pt"/>
              <w:rPr>
                <w:color w:val="000000"/>
                <w:sz w:val="20"/>
              </w:rPr>
            </w:pPr>
            <w:r>
              <w:rPr>
                <w:color w:val="000000"/>
                <w:sz w:val="20"/>
              </w:rPr>
              <w:t>III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BD2AF7" w14:textId="77777777" w:rsidR="00A77B3E" w:rsidRDefault="004141AE">
            <w:pPr>
              <w:spacing w:before="5pt"/>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261514"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0387D2"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7E37D1" w14:textId="77777777" w:rsidR="00A77B3E" w:rsidRDefault="004141AE">
            <w:pPr>
              <w:spacing w:before="5pt"/>
              <w:jc w:val="end"/>
              <w:rPr>
                <w:color w:val="000000"/>
                <w:sz w:val="20"/>
              </w:rPr>
            </w:pPr>
            <w:r>
              <w:rPr>
                <w:color w:val="000000"/>
                <w:sz w:val="20"/>
              </w:rPr>
              <w:t>49 700 972,00</w:t>
            </w:r>
          </w:p>
        </w:tc>
      </w:tr>
    </w:tbl>
    <w:p w14:paraId="1C720B3C" w14:textId="77777777" w:rsidR="00A77B3E" w:rsidRPr="007338D5" w:rsidRDefault="004141AE">
      <w:pPr>
        <w:spacing w:before="5pt"/>
        <w:rPr>
          <w:color w:val="000000"/>
          <w:sz w:val="20"/>
          <w:lang w:val="pl-PL"/>
        </w:rPr>
      </w:pPr>
      <w:r w:rsidRPr="007338D5">
        <w:rPr>
          <w:color w:val="000000"/>
          <w:sz w:val="20"/>
          <w:lang w:val="pl-PL"/>
        </w:rPr>
        <w:t>* Zasadniczo 40 % EFS+ przeznacza się na monitorowanie wydatków na cele związane z równością płci. 100 % ma zastosowanie w sytuacji, gdy państwo członkowskie zdecyduje się stosować art. 6 EFS+</w:t>
      </w:r>
    </w:p>
    <w:p w14:paraId="5E25D044" w14:textId="77777777" w:rsidR="00A77B3E" w:rsidRPr="007338D5" w:rsidRDefault="00A77B3E">
      <w:pPr>
        <w:spacing w:before="5pt"/>
        <w:rPr>
          <w:color w:val="000000"/>
          <w:sz w:val="20"/>
          <w:lang w:val="pl-PL"/>
        </w:rPr>
        <w:sectPr w:rsidR="00A77B3E" w:rsidRPr="007338D5">
          <w:headerReference w:type="even" r:id="rId20"/>
          <w:headerReference w:type="default" r:id="rId21"/>
          <w:footerReference w:type="even" r:id="rId22"/>
          <w:footerReference w:type="default" r:id="rId23"/>
          <w:headerReference w:type="first" r:id="rId24"/>
          <w:footerReference w:type="first" r:id="rId25"/>
          <w:pgSz w:w="841.90pt" w:h="595.30pt" w:orient="landscape"/>
          <w:pgMar w:top="36pt" w:right="36pt" w:bottom="43.20pt" w:left="46.80pt" w:header="14.40pt" w:footer="3.60pt" w:gutter="0pt"/>
          <w:cols w:space="36pt"/>
          <w:noEndnote/>
          <w:docGrid w:linePitch="360"/>
        </w:sectPr>
      </w:pPr>
    </w:p>
    <w:p w14:paraId="6BB3A7E1" w14:textId="77777777" w:rsidR="00A77B3E" w:rsidRPr="00481776" w:rsidRDefault="004141AE">
      <w:pPr>
        <w:pStyle w:val="Nagwek1"/>
        <w:spacing w:before="5pt" w:after="0pt"/>
        <w:rPr>
          <w:rFonts w:ascii="Times New Roman" w:hAnsi="Times New Roman" w:cs="Times New Roman"/>
          <w:b w:val="0"/>
          <w:color w:val="000000"/>
          <w:sz w:val="24"/>
          <w:lang w:val="pl-PL"/>
        </w:rPr>
      </w:pPr>
      <w:bookmarkStart w:id="70" w:name="_Toc210313318"/>
      <w:r w:rsidRPr="00481776">
        <w:rPr>
          <w:rFonts w:ascii="Times New Roman" w:hAnsi="Times New Roman" w:cs="Times New Roman"/>
          <w:b w:val="0"/>
          <w:color w:val="000000"/>
          <w:sz w:val="24"/>
          <w:lang w:val="pl-PL"/>
        </w:rPr>
        <w:lastRenderedPageBreak/>
        <w:t>3. Plan finansowy</w:t>
      </w:r>
      <w:bookmarkEnd w:id="70"/>
    </w:p>
    <w:p w14:paraId="663C4125" w14:textId="77777777" w:rsidR="00A77B3E" w:rsidRPr="007338D5" w:rsidRDefault="004141AE">
      <w:pPr>
        <w:spacing w:before="5pt"/>
        <w:rPr>
          <w:color w:val="000000"/>
          <w:lang w:val="pl-PL"/>
        </w:rPr>
      </w:pPr>
      <w:r w:rsidRPr="00481776">
        <w:rPr>
          <w:color w:val="000000"/>
          <w:lang w:val="pl-PL"/>
        </w:rPr>
        <w:t>Podstawa prawna: art. 22 ust. 3 lit. g) ppkt (i), (ii) i (iii), art. 112 ust. 1, 2 i 3 oraz art. 14, 26 i 26a RWP</w:t>
      </w:r>
      <w:r w:rsidRPr="007338D5">
        <w:rPr>
          <w:color w:val="000000"/>
          <w:lang w:val="pl-PL"/>
        </w:rPr>
        <w:t xml:space="preserve"> </w:t>
      </w:r>
    </w:p>
    <w:p w14:paraId="309C238D" w14:textId="77777777" w:rsidR="00A77B3E" w:rsidRPr="007338D5" w:rsidRDefault="004141AE">
      <w:pPr>
        <w:pStyle w:val="Nagwek2"/>
        <w:spacing w:before="5pt" w:after="0pt"/>
        <w:rPr>
          <w:rFonts w:ascii="Times New Roman" w:hAnsi="Times New Roman" w:cs="Times New Roman"/>
          <w:b w:val="0"/>
          <w:i w:val="0"/>
          <w:color w:val="000000"/>
          <w:sz w:val="24"/>
          <w:lang w:val="pl-PL"/>
        </w:rPr>
      </w:pPr>
      <w:bookmarkStart w:id="71" w:name="_Toc210313319"/>
      <w:r w:rsidRPr="007338D5">
        <w:rPr>
          <w:rFonts w:ascii="Times New Roman" w:hAnsi="Times New Roman" w:cs="Times New Roman"/>
          <w:b w:val="0"/>
          <w:i w:val="0"/>
          <w:color w:val="000000"/>
          <w:sz w:val="24"/>
          <w:lang w:val="pl-PL"/>
        </w:rPr>
        <w:t>3.1. Przesunięcia i wkłady (1)</w:t>
      </w:r>
      <w:bookmarkEnd w:id="71"/>
    </w:p>
    <w:p w14:paraId="710C9C68" w14:textId="77777777" w:rsidR="00A77B3E" w:rsidRPr="007338D5" w:rsidRDefault="00A77B3E">
      <w:pPr>
        <w:spacing w:before="5pt"/>
        <w:rPr>
          <w:color w:val="000000"/>
          <w:sz w:val="0"/>
          <w:lang w:val="pl-PL"/>
        </w:rPr>
      </w:pPr>
    </w:p>
    <w:p w14:paraId="0BD926DD" w14:textId="77777777" w:rsidR="00A77B3E" w:rsidRPr="007338D5" w:rsidRDefault="004141AE">
      <w:pPr>
        <w:spacing w:before="5pt"/>
        <w:rPr>
          <w:color w:val="000000"/>
          <w:sz w:val="16"/>
          <w:lang w:val="pl-PL"/>
        </w:rPr>
      </w:pPr>
      <w:r w:rsidRPr="007338D5">
        <w:rPr>
          <w:color w:val="000000"/>
          <w:lang w:val="pl-PL"/>
        </w:rPr>
        <w:t>Podstawa prawna: art. 14, 26, 26a i 27 RWP</w:t>
      </w:r>
    </w:p>
    <w:p w14:paraId="24B4A11D" w14:textId="77777777" w:rsidR="00A77B3E" w:rsidRPr="007338D5" w:rsidRDefault="00A77B3E">
      <w:pPr>
        <w:spacing w:before="5pt"/>
        <w:rPr>
          <w:color w:val="000000"/>
          <w:sz w:val="12"/>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5965"/>
        <w:gridCol w:w="9207"/>
      </w:tblGrid>
      <w:tr w:rsidR="00E43E1F" w14:paraId="379B560F" w14:textId="77777777">
        <w:trPr>
          <w:trHeight w:val="160"/>
        </w:trPr>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958B2F" w14:textId="77777777" w:rsidR="00A77B3E" w:rsidRDefault="004141AE">
            <w:pPr>
              <w:spacing w:before="5pt"/>
              <w:rPr>
                <w:color w:val="000000"/>
              </w:rPr>
            </w:pPr>
            <w:r>
              <w:rPr>
                <w:color w:val="000000"/>
              </w:rPr>
              <w:t>Zmiana programu związana 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096603" w14:textId="77777777" w:rsidR="00A77B3E" w:rsidRDefault="004141AE">
            <w:pPr>
              <w:spacing w:before="5pt"/>
              <w:rPr>
                <w:color w:val="000000"/>
              </w:rPr>
            </w:pPr>
            <w:r>
              <w:rPr>
                <w:color w:val="000000"/>
              </w:rPr>
              <w:t xml:space="preserve">   </w:t>
            </w:r>
            <w:r>
              <w:rPr>
                <w:color w:val="000000"/>
              </w:rPr>
              <w:fldChar w:fldCharType="begin">
                <w:ffData>
                  <w:name w:val=""/>
                  <w:enabled/>
                  <w:calcOnExit w:val="0"/>
                  <w:checkBox>
                    <w:size w:val="10pt"/>
                    <w:default w:val="0"/>
                    <w:checked w:val="0"/>
                  </w:checkBox>
                </w:ffData>
              </w:fldChar>
            </w:r>
            <w:r>
              <w:rPr>
                <w:color w:val="000000"/>
              </w:rPr>
              <w:instrText xml:space="preserve"> FORMCHECKBOX </w:instrText>
            </w:r>
            <w:r w:rsidR="00623DD8">
              <w:rPr>
                <w:color w:val="000000"/>
              </w:rPr>
            </w:r>
            <w:r w:rsidR="00623DD8">
              <w:rPr>
                <w:color w:val="000000"/>
              </w:rPr>
              <w:fldChar w:fldCharType="separate"/>
            </w:r>
            <w:r>
              <w:rPr>
                <w:color w:val="000000"/>
              </w:rPr>
              <w:fldChar w:fldCharType="end"/>
            </w:r>
            <w:r>
              <w:rPr>
                <w:color w:val="000000"/>
              </w:rPr>
              <w:t xml:space="preserve"> wkład na rzecz InvestEU</w:t>
            </w:r>
          </w:p>
        </w:tc>
      </w:tr>
      <w:tr w:rsidR="00E43E1F" w:rsidRPr="00CA2E1B" w14:paraId="0F099512"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41568A" w14:textId="77777777" w:rsidR="00A77B3E" w:rsidRDefault="00A77B3E">
            <w:pPr>
              <w:spacing w:before="5pt"/>
              <w:rPr>
                <w:color w:val="00000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A1C4D9" w14:textId="77777777" w:rsidR="00A77B3E" w:rsidRPr="007338D5" w:rsidRDefault="004141AE">
            <w:pPr>
              <w:spacing w:before="5pt"/>
              <w:rPr>
                <w:color w:val="000000"/>
                <w:lang w:val="pl-PL"/>
              </w:rPr>
            </w:pPr>
            <w:r w:rsidRPr="007338D5">
              <w:rPr>
                <w:color w:val="000000"/>
                <w:lang w:val="pl-PL"/>
              </w:rPr>
              <w:t xml:space="preserve">   </w:t>
            </w:r>
            <w:r>
              <w:rPr>
                <w:color w:val="000000"/>
              </w:rPr>
              <w:fldChar w:fldCharType="begin">
                <w:ffData>
                  <w:name w:val=""/>
                  <w:enabled/>
                  <w:calcOnExit w:val="0"/>
                  <w:checkBox>
                    <w:size w:val="10pt"/>
                    <w:default w:val="0"/>
                    <w:checked w:val="0"/>
                  </w:checkBox>
                </w:ffData>
              </w:fldChar>
            </w:r>
            <w:r w:rsidRPr="00CA2E1B">
              <w:rPr>
                <w:color w:val="000000"/>
                <w:lang w:val="pl-PL"/>
              </w:rPr>
              <w:instrText xml:space="preserve"> FORMCHECKBOX </w:instrText>
            </w:r>
            <w:r w:rsidR="00623DD8">
              <w:rPr>
                <w:color w:val="000000"/>
              </w:rPr>
            </w:r>
            <w:r w:rsidR="00623DD8">
              <w:rPr>
                <w:color w:val="000000"/>
              </w:rPr>
              <w:fldChar w:fldCharType="separate"/>
            </w:r>
            <w:r>
              <w:rPr>
                <w:color w:val="000000"/>
              </w:rPr>
              <w:fldChar w:fldCharType="end"/>
            </w:r>
            <w:r w:rsidRPr="007338D5">
              <w:rPr>
                <w:color w:val="000000"/>
                <w:lang w:val="pl-PL"/>
              </w:rPr>
              <w:t xml:space="preserve"> przesunięcie do instrumentów w ramach zarządzania bezpośredniego lub pośredniego</w:t>
            </w:r>
          </w:p>
        </w:tc>
      </w:tr>
      <w:tr w:rsidR="00E43E1F" w:rsidRPr="00CA2E1B" w14:paraId="79417F85"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DA89E04" w14:textId="77777777" w:rsidR="00A77B3E" w:rsidRPr="007338D5" w:rsidRDefault="00A77B3E">
            <w:pPr>
              <w:spacing w:before="5pt"/>
              <w:rPr>
                <w:color w:val="000000"/>
                <w:lang w:val="pl-PL"/>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C2EE6C" w14:textId="77777777" w:rsidR="00A77B3E" w:rsidRPr="007338D5" w:rsidRDefault="004141AE">
            <w:pPr>
              <w:spacing w:before="5pt"/>
              <w:rPr>
                <w:color w:val="000000"/>
                <w:lang w:val="pl-PL"/>
              </w:rPr>
            </w:pPr>
            <w:r w:rsidRPr="007338D5">
              <w:rPr>
                <w:color w:val="000000"/>
                <w:lang w:val="pl-PL"/>
              </w:rPr>
              <w:t xml:space="preserve">   </w:t>
            </w:r>
            <w:r>
              <w:rPr>
                <w:color w:val="000000"/>
              </w:rPr>
              <w:fldChar w:fldCharType="begin">
                <w:ffData>
                  <w:name w:val=""/>
                  <w:enabled/>
                  <w:calcOnExit w:val="0"/>
                  <w:checkBox>
                    <w:size w:val="10pt"/>
                    <w:default w:val="0"/>
                    <w:checked w:val="0"/>
                  </w:checkBox>
                </w:ffData>
              </w:fldChar>
            </w:r>
            <w:r w:rsidRPr="007338D5">
              <w:rPr>
                <w:color w:val="000000"/>
                <w:lang w:val="pl-PL"/>
              </w:rPr>
              <w:instrText xml:space="preserve"> FORMCHECKBOX </w:instrText>
            </w:r>
            <w:r w:rsidR="00623DD8">
              <w:rPr>
                <w:color w:val="000000"/>
              </w:rPr>
            </w:r>
            <w:r w:rsidR="00623DD8">
              <w:rPr>
                <w:color w:val="000000"/>
              </w:rPr>
              <w:fldChar w:fldCharType="separate"/>
            </w:r>
            <w:r>
              <w:rPr>
                <w:color w:val="000000"/>
              </w:rPr>
              <w:fldChar w:fldCharType="end"/>
            </w:r>
            <w:r w:rsidRPr="007338D5">
              <w:rPr>
                <w:color w:val="000000"/>
                <w:lang w:val="pl-PL"/>
              </w:rPr>
              <w:t xml:space="preserve"> przesunięcie między EFRR, EFS+ i Funduszem Spójności lub do innego Funduszu lub Funduszy</w:t>
            </w:r>
          </w:p>
        </w:tc>
      </w:tr>
      <w:tr w:rsidR="00E43E1F" w:rsidRPr="00CA2E1B" w14:paraId="142E7031" w14:textId="77777777">
        <w:trPr>
          <w:trHeight w:val="160"/>
        </w:trPr>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C60CCC" w14:textId="77777777" w:rsidR="00A77B3E" w:rsidRPr="007338D5" w:rsidRDefault="00A77B3E">
            <w:pPr>
              <w:spacing w:before="5pt"/>
              <w:rPr>
                <w:color w:val="000000"/>
                <w:lang w:val="pl-PL"/>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E5D523" w14:textId="77777777" w:rsidR="00A77B3E" w:rsidRPr="007338D5" w:rsidRDefault="004141AE">
            <w:pPr>
              <w:spacing w:before="5pt"/>
              <w:rPr>
                <w:color w:val="000000"/>
                <w:lang w:val="pl-PL"/>
              </w:rPr>
            </w:pPr>
            <w:r w:rsidRPr="007338D5">
              <w:rPr>
                <w:color w:val="000000"/>
                <w:lang w:val="pl-PL"/>
              </w:rPr>
              <w:t xml:space="preserve">   </w:t>
            </w:r>
            <w:r>
              <w:rPr>
                <w:color w:val="000000"/>
              </w:rPr>
              <w:fldChar w:fldCharType="begin">
                <w:ffData>
                  <w:name w:val=""/>
                  <w:enabled/>
                  <w:calcOnExit w:val="0"/>
                  <w:checkBox>
                    <w:size w:val="10pt"/>
                    <w:default w:val="0"/>
                    <w:checked w:val="0"/>
                  </w:checkBox>
                </w:ffData>
              </w:fldChar>
            </w:r>
            <w:r w:rsidRPr="007338D5">
              <w:rPr>
                <w:color w:val="000000"/>
                <w:lang w:val="pl-PL"/>
              </w:rPr>
              <w:instrText xml:space="preserve"> FORMCHECKBOX </w:instrText>
            </w:r>
            <w:r w:rsidR="00623DD8">
              <w:rPr>
                <w:color w:val="000000"/>
              </w:rPr>
            </w:r>
            <w:r w:rsidR="00623DD8">
              <w:rPr>
                <w:color w:val="000000"/>
              </w:rPr>
              <w:fldChar w:fldCharType="separate"/>
            </w:r>
            <w:r>
              <w:rPr>
                <w:color w:val="000000"/>
              </w:rPr>
              <w:fldChar w:fldCharType="end"/>
            </w:r>
            <w:r w:rsidRPr="007338D5">
              <w:rPr>
                <w:color w:val="000000"/>
                <w:lang w:val="pl-PL"/>
              </w:rPr>
              <w:t xml:space="preserve"> Fundusze przyczyniające się do realizacji celów określonych w art. 21c ust. 3 rozporządzenia (UE) 2021/241</w:t>
            </w:r>
          </w:p>
        </w:tc>
      </w:tr>
    </w:tbl>
    <w:p w14:paraId="5492BE6C" w14:textId="77777777" w:rsidR="00A77B3E" w:rsidRPr="007338D5" w:rsidRDefault="004141AE">
      <w:pPr>
        <w:spacing w:before="5pt"/>
        <w:rPr>
          <w:color w:val="000000"/>
          <w:lang w:val="pl-PL"/>
        </w:rPr>
      </w:pPr>
      <w:r w:rsidRPr="007338D5">
        <w:rPr>
          <w:color w:val="000000"/>
          <w:lang w:val="pl-PL"/>
        </w:rPr>
        <w:t xml:space="preserve">(1) Dotyczy wyłącznie zmian programu zgodnie z art. 14, 26 i 26a z wyjątkiem przesunięć uzupełniających do FST zgodnie z art. 27 rozporządzenia w sprawie wspólnych przepisów. Przesunięcia nie mogą wpływać na roczny podział środków finansowych na poziomie wieloletnich ram finansowych w odniesieniu do danego państwa członkowskiego. </w:t>
      </w:r>
    </w:p>
    <w:p w14:paraId="1CA01F09" w14:textId="77777777" w:rsidR="00A77B3E" w:rsidRPr="007338D5" w:rsidRDefault="00A77B3E">
      <w:pPr>
        <w:spacing w:before="5pt"/>
        <w:rPr>
          <w:color w:val="000000"/>
          <w:lang w:val="pl-PL"/>
        </w:rPr>
      </w:pPr>
    </w:p>
    <w:p w14:paraId="45D36207" w14:textId="77777777" w:rsidR="00A77B3E" w:rsidRPr="007338D5" w:rsidRDefault="00A77B3E">
      <w:pPr>
        <w:spacing w:before="5pt"/>
        <w:rPr>
          <w:color w:val="000000"/>
          <w:lang w:val="pl-PL"/>
        </w:rPr>
      </w:pPr>
    </w:p>
    <w:p w14:paraId="59648480" w14:textId="77777777" w:rsidR="00A77B3E" w:rsidRPr="007338D5" w:rsidRDefault="004141AE">
      <w:pPr>
        <w:pStyle w:val="Nagwek4"/>
        <w:spacing w:before="5pt" w:after="0pt"/>
        <w:rPr>
          <w:b w:val="0"/>
          <w:color w:val="000000"/>
          <w:sz w:val="24"/>
          <w:lang w:val="pl-PL"/>
        </w:rPr>
      </w:pPr>
      <w:bookmarkStart w:id="72" w:name="_Toc210313320"/>
      <w:r w:rsidRPr="007338D5">
        <w:rPr>
          <w:b w:val="0"/>
          <w:color w:val="000000"/>
          <w:sz w:val="24"/>
          <w:lang w:val="pl-PL"/>
        </w:rPr>
        <w:t>Tabela 15A: Wkłady na rzecz InvestEU* (w podziale według roku)</w:t>
      </w:r>
      <w:bookmarkEnd w:id="72"/>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32"/>
        <w:gridCol w:w="1974"/>
        <w:gridCol w:w="1902"/>
        <w:gridCol w:w="1129"/>
        <w:gridCol w:w="1129"/>
        <w:gridCol w:w="1129"/>
        <w:gridCol w:w="1129"/>
        <w:gridCol w:w="1129"/>
        <w:gridCol w:w="1129"/>
        <w:gridCol w:w="1129"/>
        <w:gridCol w:w="1661"/>
      </w:tblGrid>
      <w:tr w:rsidR="00E43E1F" w14:paraId="64D6E062"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3C1A2A" w14:textId="77777777" w:rsidR="00A77B3E" w:rsidRDefault="004141AE">
            <w:pPr>
              <w:spacing w:before="5pt"/>
              <w:jc w:val="center"/>
              <w:rPr>
                <w:color w:val="000000"/>
                <w:sz w:val="20"/>
              </w:rPr>
            </w:pPr>
            <w:r>
              <w:rPr>
                <w:color w:val="000000"/>
                <w:sz w:val="20"/>
              </w:rPr>
              <w:t>Wkład 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C473CF" w14:textId="77777777" w:rsidR="00A77B3E" w:rsidRDefault="004141AE">
            <w:pPr>
              <w:spacing w:before="5pt"/>
              <w:jc w:val="center"/>
              <w:rPr>
                <w:color w:val="000000"/>
                <w:sz w:val="20"/>
              </w:rPr>
            </w:pPr>
            <w:r>
              <w:rPr>
                <w:color w:val="000000"/>
                <w:sz w:val="20"/>
              </w:rPr>
              <w:t>Wkład w:</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9B88AB" w14:textId="77777777" w:rsidR="00A77B3E" w:rsidRDefault="004141AE">
            <w:pPr>
              <w:spacing w:before="5pt"/>
              <w:jc w:val="center"/>
              <w:rPr>
                <w:color w:val="000000"/>
                <w:sz w:val="20"/>
              </w:rPr>
            </w:pPr>
            <w:r>
              <w:rPr>
                <w:color w:val="000000"/>
                <w:sz w:val="20"/>
              </w:rPr>
              <w:t>Podział według roku</w:t>
            </w:r>
          </w:p>
        </w:tc>
      </w:tr>
      <w:tr w:rsidR="00E43E1F" w14:paraId="6633CFF0"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6B0EC2"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21E553"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674126" w14:textId="77777777" w:rsidR="00A77B3E" w:rsidRDefault="004141AE">
            <w:pPr>
              <w:spacing w:before="5pt"/>
              <w:jc w:val="center"/>
              <w:rPr>
                <w:color w:val="000000"/>
                <w:sz w:val="20"/>
              </w:rPr>
            </w:pPr>
            <w:r>
              <w:rPr>
                <w:color w:val="000000"/>
                <w:sz w:val="20"/>
              </w:rPr>
              <w:t>Segment InvestEU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3B17CA"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0C5F1A" w14:textId="77777777" w:rsidR="00A77B3E" w:rsidRDefault="004141AE">
            <w:pPr>
              <w:spacing w:before="5pt"/>
              <w:jc w:val="center"/>
              <w:rPr>
                <w:color w:val="000000"/>
                <w:sz w:val="20"/>
              </w:rPr>
            </w:pPr>
            <w:r>
              <w:rPr>
                <w:color w:val="000000"/>
                <w:sz w:val="20"/>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A91D31" w14:textId="77777777" w:rsidR="00A77B3E" w:rsidRDefault="004141AE">
            <w:pPr>
              <w:spacing w:before="5pt"/>
              <w:jc w:val="center"/>
              <w:rPr>
                <w:color w:val="000000"/>
                <w:sz w:val="20"/>
              </w:rPr>
            </w:pPr>
            <w:r>
              <w:rPr>
                <w:color w:val="000000"/>
                <w:sz w:val="20"/>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D1DC35" w14:textId="77777777" w:rsidR="00A77B3E" w:rsidRDefault="004141AE">
            <w:pPr>
              <w:spacing w:before="5pt"/>
              <w:jc w:val="center"/>
              <w:rPr>
                <w:color w:val="000000"/>
                <w:sz w:val="20"/>
              </w:rPr>
            </w:pPr>
            <w:r>
              <w:rPr>
                <w:color w:val="000000"/>
                <w:sz w:val="20"/>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9F9BD62" w14:textId="77777777" w:rsidR="00A77B3E" w:rsidRDefault="004141AE">
            <w:pPr>
              <w:spacing w:before="5pt"/>
              <w:jc w:val="center"/>
              <w:rPr>
                <w:color w:val="000000"/>
                <w:sz w:val="20"/>
              </w:rPr>
            </w:pPr>
            <w:r>
              <w:rPr>
                <w:color w:val="000000"/>
                <w:sz w:val="20"/>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E35A86" w14:textId="77777777" w:rsidR="00A77B3E" w:rsidRDefault="004141AE">
            <w:pPr>
              <w:spacing w:before="5pt"/>
              <w:jc w:val="center"/>
              <w:rPr>
                <w:color w:val="000000"/>
                <w:sz w:val="20"/>
              </w:rPr>
            </w:pPr>
            <w:r>
              <w:rPr>
                <w:color w:val="000000"/>
                <w:sz w:val="20"/>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14C5AF" w14:textId="77777777" w:rsidR="00A77B3E" w:rsidRDefault="004141AE">
            <w:pPr>
              <w:spacing w:before="5pt"/>
              <w:jc w:val="center"/>
              <w:rPr>
                <w:color w:val="000000"/>
                <w:sz w:val="20"/>
              </w:rPr>
            </w:pPr>
            <w:r>
              <w:rPr>
                <w:color w:val="000000"/>
                <w:sz w:val="20"/>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F09FEA" w14:textId="77777777" w:rsidR="00A77B3E" w:rsidRDefault="004141AE">
            <w:pPr>
              <w:spacing w:before="5pt"/>
              <w:jc w:val="center"/>
              <w:rPr>
                <w:color w:val="000000"/>
                <w:sz w:val="16"/>
              </w:rPr>
            </w:pPr>
            <w:r>
              <w:rPr>
                <w:color w:val="000000"/>
                <w:sz w:val="20"/>
              </w:rPr>
              <w:t>Ogółem</w:t>
            </w:r>
          </w:p>
        </w:tc>
      </w:tr>
    </w:tbl>
    <w:p w14:paraId="6CBD14CF" w14:textId="77777777" w:rsidR="00A77B3E" w:rsidRPr="007338D5" w:rsidRDefault="004141AE">
      <w:pPr>
        <w:spacing w:before="5pt"/>
        <w:rPr>
          <w:color w:val="000000"/>
          <w:sz w:val="20"/>
          <w:lang w:val="pl-PL"/>
        </w:rPr>
      </w:pPr>
      <w:r w:rsidRPr="007338D5">
        <w:rPr>
          <w:color w:val="000000"/>
          <w:sz w:val="20"/>
          <w:lang w:val="pl-PL"/>
        </w:rPr>
        <w:t>* W przypadku każdego nowego wniosku o wkład zmiana programu określa łączne kwoty na każdy rok w podziale na Fundusze i kategorie regionu.</w:t>
      </w:r>
    </w:p>
    <w:p w14:paraId="2CD4353F" w14:textId="77777777" w:rsidR="00A77B3E" w:rsidRPr="007338D5" w:rsidRDefault="00A77B3E">
      <w:pPr>
        <w:spacing w:before="5pt"/>
        <w:rPr>
          <w:color w:val="000000"/>
          <w:sz w:val="20"/>
          <w:lang w:val="pl-PL"/>
        </w:rPr>
      </w:pPr>
    </w:p>
    <w:p w14:paraId="640B8907" w14:textId="77777777" w:rsidR="00A77B3E" w:rsidRPr="007338D5" w:rsidRDefault="004141AE">
      <w:pPr>
        <w:pStyle w:val="Nagwek4"/>
        <w:spacing w:before="5pt" w:after="0pt"/>
        <w:rPr>
          <w:b w:val="0"/>
          <w:color w:val="000000"/>
          <w:sz w:val="24"/>
          <w:lang w:val="pl-PL"/>
        </w:rPr>
      </w:pPr>
      <w:bookmarkStart w:id="73" w:name="_Toc210313321"/>
      <w:r w:rsidRPr="007338D5">
        <w:rPr>
          <w:b w:val="0"/>
          <w:color w:val="000000"/>
          <w:sz w:val="24"/>
          <w:lang w:val="pl-PL"/>
        </w:rPr>
        <w:t>Tabela 15B: Wkłady na rzecz InvestEU* (zestawienie)</w:t>
      </w:r>
      <w:bookmarkEnd w:id="73"/>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81"/>
        <w:gridCol w:w="1801"/>
        <w:gridCol w:w="2702"/>
        <w:gridCol w:w="2417"/>
        <w:gridCol w:w="1032"/>
        <w:gridCol w:w="2263"/>
        <w:gridCol w:w="3376"/>
      </w:tblGrid>
      <w:tr w:rsidR="00E43E1F" w:rsidRPr="00CA2E1B" w14:paraId="43CF238D"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94B4E6"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ECAFD9"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22FEEF" w14:textId="77777777" w:rsidR="00A77B3E" w:rsidRDefault="004141AE">
            <w:pPr>
              <w:spacing w:before="5pt"/>
              <w:jc w:val="center"/>
              <w:rPr>
                <w:color w:val="000000"/>
                <w:sz w:val="20"/>
              </w:rPr>
            </w:pPr>
            <w:r>
              <w:rPr>
                <w:color w:val="000000"/>
                <w:sz w:val="20"/>
              </w:rPr>
              <w:t>Zrównoważona infrastruktura (a)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89AEE44" w14:textId="77777777" w:rsidR="00A77B3E" w:rsidRPr="007338D5" w:rsidRDefault="004141AE">
            <w:pPr>
              <w:spacing w:before="5pt"/>
              <w:jc w:val="center"/>
              <w:rPr>
                <w:color w:val="000000"/>
                <w:sz w:val="20"/>
                <w:lang w:val="pl-PL"/>
              </w:rPr>
            </w:pPr>
            <w:r w:rsidRPr="007338D5">
              <w:rPr>
                <w:color w:val="000000"/>
                <w:sz w:val="20"/>
                <w:lang w:val="pl-PL"/>
              </w:rPr>
              <w:t>Innowacja i transformacja cyfrowa (b)</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B37F91" w14:textId="77777777" w:rsidR="00A77B3E" w:rsidRDefault="004141AE">
            <w:pPr>
              <w:spacing w:before="5pt"/>
              <w:jc w:val="center"/>
              <w:rPr>
                <w:color w:val="000000"/>
                <w:sz w:val="20"/>
              </w:rPr>
            </w:pPr>
            <w:r>
              <w:rPr>
                <w:color w:val="000000"/>
                <w:sz w:val="20"/>
              </w:rPr>
              <w:t>MŚP (c)</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31C7D9" w14:textId="77777777" w:rsidR="00A77B3E" w:rsidRPr="007338D5" w:rsidRDefault="004141AE">
            <w:pPr>
              <w:spacing w:before="5pt"/>
              <w:jc w:val="center"/>
              <w:rPr>
                <w:color w:val="000000"/>
                <w:sz w:val="20"/>
                <w:lang w:val="pl-PL"/>
              </w:rPr>
            </w:pPr>
            <w:r w:rsidRPr="007338D5">
              <w:rPr>
                <w:color w:val="000000"/>
                <w:sz w:val="20"/>
                <w:lang w:val="pl-PL"/>
              </w:rPr>
              <w:t>Inwestycje społeczne i umiejętności (d)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7CCB882" w14:textId="77777777" w:rsidR="00A77B3E" w:rsidRPr="007338D5" w:rsidRDefault="004141AE">
            <w:pPr>
              <w:spacing w:before="5pt"/>
              <w:jc w:val="center"/>
              <w:rPr>
                <w:color w:val="000000"/>
                <w:sz w:val="20"/>
                <w:lang w:val="pl-PL"/>
              </w:rPr>
            </w:pPr>
            <w:r w:rsidRPr="007338D5">
              <w:rPr>
                <w:color w:val="000000"/>
                <w:sz w:val="20"/>
                <w:lang w:val="pl-PL"/>
              </w:rPr>
              <w:t>Ogółem (e)=(a)+(b)+(c)+(d)</w:t>
            </w:r>
          </w:p>
        </w:tc>
      </w:tr>
      <w:tr w:rsidR="00E43E1F" w14:paraId="15FBF99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93A745" w14:textId="77777777" w:rsidR="00A77B3E" w:rsidRDefault="004141AE">
            <w:pPr>
              <w:spacing w:before="5pt"/>
              <w:jc w:val="center"/>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84F41B" w14:textId="77777777" w:rsidR="00A77B3E" w:rsidRDefault="00A77B3E">
            <w:pPr>
              <w:spacing w:before="5pt"/>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959B54" w14:textId="77777777" w:rsidR="00A77B3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74D874" w14:textId="77777777" w:rsidR="00A77B3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A0CC68" w14:textId="77777777" w:rsidR="00A77B3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CE8BB3" w14:textId="77777777" w:rsidR="00A77B3E" w:rsidRDefault="00A77B3E">
            <w:pPr>
              <w:spacing w:before="5pt"/>
              <w:jc w:val="end"/>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D2044D" w14:textId="77777777" w:rsidR="00A77B3E" w:rsidRDefault="00A77B3E">
            <w:pPr>
              <w:spacing w:before="5pt"/>
              <w:jc w:val="end"/>
              <w:rPr>
                <w:color w:val="000000"/>
                <w:sz w:val="20"/>
              </w:rPr>
            </w:pPr>
          </w:p>
        </w:tc>
      </w:tr>
    </w:tbl>
    <w:p w14:paraId="7EA37E0E" w14:textId="77777777" w:rsidR="00A77B3E" w:rsidRPr="007338D5" w:rsidRDefault="004141AE">
      <w:pPr>
        <w:spacing w:before="5pt"/>
        <w:rPr>
          <w:color w:val="000000"/>
          <w:sz w:val="20"/>
          <w:lang w:val="pl-PL"/>
        </w:rPr>
      </w:pPr>
      <w:r w:rsidRPr="007338D5">
        <w:rPr>
          <w:color w:val="000000"/>
          <w:sz w:val="20"/>
          <w:lang w:val="pl-PL"/>
        </w:rPr>
        <w:t>* Skumulowane kwoty wszystkich wkładów wniesionych w drodze zmian programu podczas okresu programowania. W przypadku każdego nowego wniosku o wkład zmiana programu określa łączne kwoty na każdy rok w podziale na Fundusze i kategorie regionu.</w:t>
      </w:r>
    </w:p>
    <w:p w14:paraId="6127DB9D" w14:textId="77777777" w:rsidR="00A77B3E" w:rsidRPr="007338D5" w:rsidRDefault="00A77B3E">
      <w:pPr>
        <w:spacing w:before="5pt"/>
        <w:rPr>
          <w:color w:val="000000"/>
          <w:sz w:val="20"/>
          <w:lang w:val="pl-PL"/>
        </w:rPr>
      </w:pPr>
    </w:p>
    <w:p w14:paraId="5121120A" w14:textId="77777777" w:rsidR="00A77B3E" w:rsidRPr="007338D5" w:rsidRDefault="004141AE">
      <w:pPr>
        <w:pStyle w:val="Nagwek4"/>
        <w:spacing w:before="5pt" w:after="0pt"/>
        <w:rPr>
          <w:b w:val="0"/>
          <w:color w:val="000000"/>
          <w:sz w:val="24"/>
          <w:lang w:val="pl-PL"/>
        </w:rPr>
      </w:pPr>
      <w:bookmarkStart w:id="74" w:name="_Toc210313322"/>
      <w:r w:rsidRPr="007338D5">
        <w:rPr>
          <w:b w:val="0"/>
          <w:color w:val="000000"/>
          <w:sz w:val="24"/>
          <w:lang w:val="pl-PL"/>
        </w:rPr>
        <w:lastRenderedPageBreak/>
        <w:t>Uzasadnienie z uwzględnieniem sposobu, w jaki kwoty te przyczyniają się do osiągnięcia celów polityki wybranych w umowie partnerstwa zgodnie z art. 10 ust. 1 rozporządzenia w sprawie InvestEU</w:t>
      </w:r>
      <w:bookmarkEnd w:id="74"/>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CA2E1B" w14:paraId="3CC7C783"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DFB12" w14:textId="77777777" w:rsidR="00A77B3E" w:rsidRPr="007338D5" w:rsidRDefault="00A77B3E">
            <w:pPr>
              <w:spacing w:before="5pt"/>
              <w:rPr>
                <w:color w:val="000000"/>
                <w:sz w:val="0"/>
                <w:lang w:val="pl-PL"/>
              </w:rPr>
            </w:pPr>
          </w:p>
          <w:p w14:paraId="1F55E1E5" w14:textId="77777777" w:rsidR="00A77B3E" w:rsidRPr="007338D5" w:rsidRDefault="00A77B3E">
            <w:pPr>
              <w:spacing w:before="5pt"/>
              <w:rPr>
                <w:color w:val="000000"/>
                <w:lang w:val="pl-PL"/>
              </w:rPr>
            </w:pPr>
          </w:p>
        </w:tc>
      </w:tr>
    </w:tbl>
    <w:p w14:paraId="573DC4B4" w14:textId="77777777" w:rsidR="00A77B3E" w:rsidRPr="007338D5" w:rsidRDefault="00A77B3E">
      <w:pPr>
        <w:spacing w:before="5pt"/>
        <w:rPr>
          <w:color w:val="000000"/>
          <w:lang w:val="pl-PL"/>
        </w:rPr>
      </w:pPr>
    </w:p>
    <w:p w14:paraId="77B01E9B" w14:textId="77777777" w:rsidR="00A77B3E" w:rsidRPr="007338D5" w:rsidRDefault="00A77B3E">
      <w:pPr>
        <w:spacing w:before="5pt"/>
        <w:rPr>
          <w:color w:val="000000"/>
          <w:sz w:val="0"/>
          <w:lang w:val="pl-PL"/>
        </w:rPr>
      </w:pPr>
    </w:p>
    <w:p w14:paraId="3A930BC2" w14:textId="77777777" w:rsidR="00A77B3E" w:rsidRPr="007338D5" w:rsidRDefault="004141AE">
      <w:pPr>
        <w:pStyle w:val="Nagwek4"/>
        <w:spacing w:before="5pt" w:after="0pt"/>
        <w:rPr>
          <w:b w:val="0"/>
          <w:color w:val="000000"/>
          <w:sz w:val="24"/>
          <w:lang w:val="pl-PL"/>
        </w:rPr>
      </w:pPr>
      <w:bookmarkStart w:id="75" w:name="_Toc210313323"/>
      <w:r w:rsidRPr="007338D5">
        <w:rPr>
          <w:b w:val="0"/>
          <w:color w:val="000000"/>
          <w:sz w:val="24"/>
          <w:lang w:val="pl-PL"/>
        </w:rPr>
        <w:t>Tabela 16A: Przesunięcia do instrumentów w ramach zarządzania bezpośredniego lub pośredniego (w podziale na lata)</w:t>
      </w:r>
      <w:bookmarkEnd w:id="75"/>
    </w:p>
    <w:p w14:paraId="3636D73C"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673"/>
        <w:gridCol w:w="1905"/>
        <w:gridCol w:w="2369"/>
        <w:gridCol w:w="1089"/>
        <w:gridCol w:w="1089"/>
        <w:gridCol w:w="1089"/>
        <w:gridCol w:w="1089"/>
        <w:gridCol w:w="1089"/>
        <w:gridCol w:w="1089"/>
        <w:gridCol w:w="1089"/>
        <w:gridCol w:w="1602"/>
      </w:tblGrid>
      <w:tr w:rsidR="00E43E1F" w14:paraId="36196BCF"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0EBF6C1" w14:textId="77777777" w:rsidR="00A77B3E" w:rsidRDefault="004141AE">
            <w:pPr>
              <w:spacing w:before="5pt"/>
              <w:jc w:val="center"/>
              <w:rPr>
                <w:color w:val="000000"/>
                <w:sz w:val="20"/>
              </w:rPr>
            </w:pPr>
            <w:r>
              <w:rPr>
                <w:color w:val="000000"/>
                <w:sz w:val="20"/>
              </w:rPr>
              <w:t>Przesunięcia 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6641C7" w14:textId="77777777" w:rsidR="00A77B3E" w:rsidRDefault="004141AE">
            <w:pPr>
              <w:spacing w:before="5pt"/>
              <w:jc w:val="center"/>
              <w:rPr>
                <w:color w:val="000000"/>
                <w:sz w:val="20"/>
              </w:rPr>
            </w:pPr>
            <w:r>
              <w:rPr>
                <w:color w:val="000000"/>
                <w:sz w:val="20"/>
              </w:rPr>
              <w:t>Przesunięcia do</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F625EB" w14:textId="77777777" w:rsidR="00A77B3E" w:rsidRDefault="004141AE">
            <w:pPr>
              <w:spacing w:before="5pt"/>
              <w:jc w:val="center"/>
              <w:rPr>
                <w:color w:val="000000"/>
                <w:sz w:val="20"/>
              </w:rPr>
            </w:pPr>
            <w:r>
              <w:rPr>
                <w:color w:val="000000"/>
                <w:sz w:val="20"/>
              </w:rPr>
              <w:t>Podział według roku</w:t>
            </w:r>
          </w:p>
        </w:tc>
      </w:tr>
      <w:tr w:rsidR="00E43E1F" w14:paraId="765D47C4"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49A9F6"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09F9F8"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2C74A07" w14:textId="77777777" w:rsidR="00A77B3E" w:rsidRDefault="004141AE">
            <w:pPr>
              <w:spacing w:before="5pt"/>
              <w:jc w:val="center"/>
              <w:rPr>
                <w:color w:val="000000"/>
                <w:sz w:val="20"/>
              </w:rPr>
            </w:pPr>
            <w:r>
              <w:rPr>
                <w:color w:val="000000"/>
                <w:sz w:val="20"/>
              </w:rPr>
              <w:t>Instrument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6FCB74" w14:textId="77777777" w:rsidR="00A77B3E" w:rsidRDefault="004141AE">
            <w:pPr>
              <w:spacing w:before="5pt"/>
              <w:jc w:val="center"/>
              <w:rPr>
                <w:color w:val="000000"/>
                <w:sz w:val="20"/>
              </w:rPr>
            </w:pPr>
            <w:r>
              <w:rPr>
                <w:color w:val="000000"/>
                <w:sz w:val="20"/>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DD03F8" w14:textId="77777777" w:rsidR="00A77B3E" w:rsidRDefault="004141AE">
            <w:pPr>
              <w:spacing w:before="5pt"/>
              <w:jc w:val="center"/>
              <w:rPr>
                <w:color w:val="000000"/>
                <w:sz w:val="20"/>
              </w:rPr>
            </w:pPr>
            <w:r>
              <w:rPr>
                <w:color w:val="000000"/>
                <w:sz w:val="20"/>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AEE3157" w14:textId="77777777" w:rsidR="00A77B3E" w:rsidRDefault="004141AE">
            <w:pPr>
              <w:spacing w:before="5pt"/>
              <w:jc w:val="center"/>
              <w:rPr>
                <w:color w:val="000000"/>
                <w:sz w:val="20"/>
              </w:rPr>
            </w:pPr>
            <w:r>
              <w:rPr>
                <w:color w:val="000000"/>
                <w:sz w:val="20"/>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E78DD4" w14:textId="77777777" w:rsidR="00A77B3E" w:rsidRDefault="004141AE">
            <w:pPr>
              <w:spacing w:before="5pt"/>
              <w:jc w:val="center"/>
              <w:rPr>
                <w:color w:val="000000"/>
                <w:sz w:val="20"/>
              </w:rPr>
            </w:pPr>
            <w:r>
              <w:rPr>
                <w:color w:val="000000"/>
                <w:sz w:val="20"/>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38D2D5" w14:textId="77777777" w:rsidR="00A77B3E" w:rsidRDefault="004141AE">
            <w:pPr>
              <w:spacing w:before="5pt"/>
              <w:jc w:val="center"/>
              <w:rPr>
                <w:color w:val="000000"/>
                <w:sz w:val="20"/>
              </w:rPr>
            </w:pPr>
            <w:r>
              <w:rPr>
                <w:color w:val="000000"/>
                <w:sz w:val="20"/>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FD26E6" w14:textId="77777777" w:rsidR="00A77B3E" w:rsidRDefault="004141AE">
            <w:pPr>
              <w:spacing w:before="5pt"/>
              <w:jc w:val="center"/>
              <w:rPr>
                <w:color w:val="000000"/>
                <w:sz w:val="20"/>
              </w:rPr>
            </w:pPr>
            <w:r>
              <w:rPr>
                <w:color w:val="000000"/>
                <w:sz w:val="20"/>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4CA0026" w14:textId="77777777" w:rsidR="00A77B3E" w:rsidRDefault="004141AE">
            <w:pPr>
              <w:spacing w:before="5pt"/>
              <w:jc w:val="center"/>
              <w:rPr>
                <w:color w:val="000000"/>
                <w:sz w:val="20"/>
              </w:rPr>
            </w:pPr>
            <w:r>
              <w:rPr>
                <w:color w:val="000000"/>
                <w:sz w:val="20"/>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4748D4B" w14:textId="77777777" w:rsidR="00A77B3E" w:rsidRDefault="004141AE">
            <w:pPr>
              <w:spacing w:before="5pt"/>
              <w:jc w:val="center"/>
              <w:rPr>
                <w:color w:val="000000"/>
                <w:sz w:val="16"/>
              </w:rPr>
            </w:pPr>
            <w:r>
              <w:rPr>
                <w:color w:val="000000"/>
                <w:sz w:val="20"/>
              </w:rPr>
              <w:t>Ogółem</w:t>
            </w:r>
          </w:p>
        </w:tc>
      </w:tr>
    </w:tbl>
    <w:p w14:paraId="73971C04" w14:textId="77777777" w:rsidR="00A77B3E" w:rsidRDefault="00A77B3E">
      <w:pPr>
        <w:spacing w:before="5pt"/>
        <w:rPr>
          <w:color w:val="000000"/>
          <w:sz w:val="20"/>
        </w:rPr>
      </w:pPr>
    </w:p>
    <w:p w14:paraId="071AC25D" w14:textId="77777777" w:rsidR="00A77B3E" w:rsidRDefault="00A77B3E">
      <w:pPr>
        <w:spacing w:before="5pt"/>
        <w:rPr>
          <w:color w:val="000000"/>
          <w:sz w:val="0"/>
        </w:rPr>
      </w:pPr>
    </w:p>
    <w:p w14:paraId="289F1578" w14:textId="77777777" w:rsidR="00A77B3E" w:rsidRPr="007338D5" w:rsidRDefault="004141AE">
      <w:pPr>
        <w:pStyle w:val="Nagwek4"/>
        <w:spacing w:before="5pt" w:after="0pt"/>
        <w:rPr>
          <w:b w:val="0"/>
          <w:color w:val="000000"/>
          <w:sz w:val="24"/>
          <w:lang w:val="pl-PL"/>
        </w:rPr>
      </w:pPr>
      <w:bookmarkStart w:id="76" w:name="_Toc210313324"/>
      <w:r w:rsidRPr="007338D5">
        <w:rPr>
          <w:b w:val="0"/>
          <w:color w:val="000000"/>
          <w:sz w:val="24"/>
          <w:lang w:val="pl-PL"/>
        </w:rPr>
        <w:t>Tabela 16B: Przesunięcia do instrumentów w ramach zarządzania bezpośredniego lub pośredniego* (zestawienie)</w:t>
      </w:r>
      <w:bookmarkEnd w:id="76"/>
    </w:p>
    <w:p w14:paraId="7A077275"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898"/>
        <w:gridCol w:w="5579"/>
        <w:gridCol w:w="4695"/>
      </w:tblGrid>
      <w:tr w:rsidR="00E43E1F" w14:paraId="3D6C7BA7"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BEF8DB" w14:textId="77777777" w:rsidR="00A77B3E" w:rsidRDefault="004141AE">
            <w:pPr>
              <w:spacing w:before="5pt"/>
              <w:jc w:val="center"/>
              <w:rPr>
                <w:color w:val="000000"/>
                <w:sz w:val="20"/>
              </w:rPr>
            </w:pPr>
            <w:r>
              <w:rPr>
                <w:color w:val="000000"/>
                <w:sz w:val="20"/>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5D90E5" w14:textId="77777777" w:rsidR="00A77B3E" w:rsidRDefault="004141AE">
            <w:pPr>
              <w:spacing w:before="5pt"/>
              <w:jc w:val="center"/>
              <w:rPr>
                <w:color w:val="000000"/>
                <w:sz w:val="20"/>
              </w:rPr>
            </w:pPr>
            <w:r>
              <w:rPr>
                <w:color w:val="000000"/>
                <w:sz w:val="20"/>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8C88E5" w14:textId="77777777" w:rsidR="00A77B3E" w:rsidRDefault="004141AE">
            <w:pPr>
              <w:spacing w:before="5pt"/>
              <w:jc w:val="center"/>
              <w:rPr>
                <w:color w:val="000000"/>
                <w:sz w:val="20"/>
              </w:rPr>
            </w:pPr>
            <w:r>
              <w:rPr>
                <w:color w:val="000000"/>
                <w:sz w:val="20"/>
              </w:rPr>
              <w:t>Ogółem</w:t>
            </w:r>
          </w:p>
        </w:tc>
      </w:tr>
      <w:tr w:rsidR="00E43E1F" w14:paraId="061A151B"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D093EE" w14:textId="77777777" w:rsidR="00A77B3E" w:rsidRDefault="004141AE">
            <w:pPr>
              <w:spacing w:before="5pt"/>
              <w:jc w:val="center"/>
              <w:rPr>
                <w:color w:val="000000"/>
                <w:sz w:val="20"/>
              </w:rPr>
            </w:pPr>
            <w:r>
              <w:rPr>
                <w:color w:val="000000"/>
                <w:sz w:val="20"/>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C7D845" w14:textId="77777777" w:rsidR="00A77B3E" w:rsidRDefault="00A77B3E">
            <w:pPr>
              <w:spacing w:before="5pt"/>
              <w:jc w:val="center"/>
              <w:rPr>
                <w:color w:val="000000"/>
                <w:sz w:val="20"/>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C09B7E" w14:textId="77777777" w:rsidR="00A77B3E" w:rsidRDefault="00A77B3E">
            <w:pPr>
              <w:spacing w:before="5pt"/>
              <w:jc w:val="end"/>
              <w:rPr>
                <w:color w:val="000000"/>
                <w:sz w:val="20"/>
              </w:rPr>
            </w:pPr>
          </w:p>
        </w:tc>
      </w:tr>
    </w:tbl>
    <w:p w14:paraId="31A8689A" w14:textId="77777777" w:rsidR="00A77B3E" w:rsidRPr="007338D5" w:rsidRDefault="004141AE">
      <w:pPr>
        <w:spacing w:before="5pt"/>
        <w:rPr>
          <w:color w:val="000000"/>
          <w:sz w:val="20"/>
          <w:lang w:val="pl-PL"/>
        </w:rPr>
      </w:pPr>
      <w:r w:rsidRPr="007338D5">
        <w:rPr>
          <w:color w:val="000000"/>
          <w:sz w:val="20"/>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24C1B3D7" w14:textId="77777777" w:rsidR="00A77B3E" w:rsidRPr="007338D5" w:rsidRDefault="00A77B3E">
      <w:pPr>
        <w:spacing w:before="5pt"/>
        <w:rPr>
          <w:color w:val="000000"/>
          <w:sz w:val="20"/>
          <w:lang w:val="pl-PL"/>
        </w:rPr>
      </w:pPr>
    </w:p>
    <w:p w14:paraId="361CF50E" w14:textId="77777777" w:rsidR="00A77B3E" w:rsidRPr="007338D5" w:rsidRDefault="004141AE">
      <w:pPr>
        <w:pStyle w:val="Nagwek4"/>
        <w:spacing w:before="5pt" w:after="0pt"/>
        <w:rPr>
          <w:b w:val="0"/>
          <w:color w:val="000000"/>
          <w:sz w:val="24"/>
          <w:lang w:val="pl-PL"/>
        </w:rPr>
      </w:pPr>
      <w:bookmarkStart w:id="77" w:name="_Toc210313325"/>
      <w:r w:rsidRPr="007338D5">
        <w:rPr>
          <w:b w:val="0"/>
          <w:color w:val="000000"/>
          <w:sz w:val="24"/>
          <w:lang w:val="pl-PL"/>
        </w:rPr>
        <w:t>Przesunięcia do instrumentów w ramach zarządzania bezpośredniego lub pośredniego – uzasadnienie</w:t>
      </w:r>
      <w:bookmarkEnd w:id="77"/>
    </w:p>
    <w:p w14:paraId="0FF1EB89"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CA2E1B" w14:paraId="636C1084"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E5AB41" w14:textId="77777777" w:rsidR="00A77B3E" w:rsidRPr="007338D5" w:rsidRDefault="00A77B3E">
            <w:pPr>
              <w:spacing w:before="5pt"/>
              <w:rPr>
                <w:color w:val="000000"/>
                <w:sz w:val="0"/>
                <w:lang w:val="pl-PL"/>
              </w:rPr>
            </w:pPr>
          </w:p>
          <w:p w14:paraId="5BE7B733" w14:textId="77777777" w:rsidR="00A77B3E" w:rsidRPr="007338D5" w:rsidRDefault="00A77B3E">
            <w:pPr>
              <w:spacing w:before="5pt"/>
              <w:rPr>
                <w:color w:val="000000"/>
                <w:lang w:val="pl-PL"/>
              </w:rPr>
            </w:pPr>
          </w:p>
        </w:tc>
      </w:tr>
    </w:tbl>
    <w:p w14:paraId="43C294DC" w14:textId="77777777" w:rsidR="00A77B3E" w:rsidRPr="007338D5" w:rsidRDefault="00A77B3E">
      <w:pPr>
        <w:spacing w:before="5pt"/>
        <w:rPr>
          <w:color w:val="000000"/>
          <w:lang w:val="pl-PL"/>
        </w:rPr>
      </w:pPr>
    </w:p>
    <w:p w14:paraId="1AD58DE5" w14:textId="77777777" w:rsidR="00A77B3E" w:rsidRPr="007338D5" w:rsidRDefault="00A77B3E">
      <w:pPr>
        <w:spacing w:before="5pt"/>
        <w:rPr>
          <w:color w:val="000000"/>
          <w:lang w:val="pl-PL"/>
        </w:rPr>
      </w:pPr>
    </w:p>
    <w:p w14:paraId="0DB15918" w14:textId="77777777" w:rsidR="00A77B3E" w:rsidRPr="007338D5" w:rsidRDefault="004141AE">
      <w:pPr>
        <w:pStyle w:val="Nagwek4"/>
        <w:spacing w:before="5pt" w:after="0pt"/>
        <w:rPr>
          <w:b w:val="0"/>
          <w:color w:val="000000"/>
          <w:sz w:val="24"/>
          <w:lang w:val="pl-PL"/>
        </w:rPr>
      </w:pPr>
      <w:bookmarkStart w:id="78" w:name="_Toc210313326"/>
      <w:r w:rsidRPr="007338D5">
        <w:rPr>
          <w:b w:val="0"/>
          <w:color w:val="000000"/>
          <w:sz w:val="24"/>
          <w:lang w:val="pl-PL"/>
        </w:rPr>
        <w:t>Tabela 17A: Przesunięcia między EFRR, EFS+ i Funduszem Spójności lub do innego funduszu lub funduszy* (w podziale na lata)</w:t>
      </w:r>
      <w:bookmarkEnd w:id="78"/>
    </w:p>
    <w:p w14:paraId="67B3AB75"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38"/>
        <w:gridCol w:w="1741"/>
        <w:gridCol w:w="1537"/>
        <w:gridCol w:w="1741"/>
        <w:gridCol w:w="1020"/>
        <w:gridCol w:w="1020"/>
        <w:gridCol w:w="1020"/>
        <w:gridCol w:w="1020"/>
        <w:gridCol w:w="1020"/>
        <w:gridCol w:w="1020"/>
        <w:gridCol w:w="1020"/>
        <w:gridCol w:w="1475"/>
      </w:tblGrid>
      <w:tr w:rsidR="00E43E1F" w14:paraId="0B2F07D1" w14:textId="77777777">
        <w:trPr>
          <w:tblHeader/>
        </w:trPr>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C59B1E" w14:textId="77777777" w:rsidR="00A77B3E" w:rsidRDefault="004141AE">
            <w:pPr>
              <w:spacing w:before="5pt"/>
              <w:jc w:val="center"/>
              <w:rPr>
                <w:color w:val="000000"/>
                <w:sz w:val="16"/>
              </w:rPr>
            </w:pPr>
            <w:r>
              <w:rPr>
                <w:color w:val="000000"/>
                <w:sz w:val="16"/>
              </w:rPr>
              <w:t>Przesunięcia z</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DCB228" w14:textId="77777777" w:rsidR="00A77B3E" w:rsidRDefault="004141AE">
            <w:pPr>
              <w:spacing w:before="5pt"/>
              <w:jc w:val="center"/>
              <w:rPr>
                <w:color w:val="000000"/>
                <w:sz w:val="16"/>
              </w:rPr>
            </w:pPr>
            <w:r>
              <w:rPr>
                <w:color w:val="000000"/>
                <w:sz w:val="16"/>
              </w:rPr>
              <w:t>Przesunięcia do</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AB5D82" w14:textId="77777777" w:rsidR="00A77B3E" w:rsidRDefault="004141AE">
            <w:pPr>
              <w:spacing w:before="5pt"/>
              <w:jc w:val="center"/>
              <w:rPr>
                <w:color w:val="000000"/>
                <w:sz w:val="16"/>
              </w:rPr>
            </w:pPr>
            <w:r>
              <w:rPr>
                <w:color w:val="000000"/>
                <w:sz w:val="16"/>
              </w:rPr>
              <w:t>Podział według roku</w:t>
            </w:r>
          </w:p>
        </w:tc>
      </w:tr>
      <w:tr w:rsidR="00E43E1F" w14:paraId="56B4D196"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64B8A42" w14:textId="77777777" w:rsidR="00A77B3E" w:rsidRDefault="004141AE">
            <w:pPr>
              <w:spacing w:before="5pt"/>
              <w:jc w:val="center"/>
              <w:rPr>
                <w:color w:val="000000"/>
                <w:sz w:val="16"/>
              </w:rPr>
            </w:pPr>
            <w:r>
              <w:rPr>
                <w:color w:val="000000"/>
                <w:sz w:val="16"/>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B03DBB2" w14:textId="77777777" w:rsidR="00A77B3E" w:rsidRDefault="004141AE">
            <w:pPr>
              <w:spacing w:before="5pt"/>
              <w:jc w:val="center"/>
              <w:rPr>
                <w:color w:val="000000"/>
                <w:sz w:val="16"/>
              </w:rPr>
            </w:pPr>
            <w:r>
              <w:rPr>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100DB7" w14:textId="77777777" w:rsidR="00A77B3E" w:rsidRDefault="004141AE">
            <w:pPr>
              <w:spacing w:before="5pt"/>
              <w:jc w:val="center"/>
              <w:rPr>
                <w:color w:val="000000"/>
                <w:sz w:val="16"/>
              </w:rPr>
            </w:pPr>
            <w:r>
              <w:rPr>
                <w:color w:val="000000"/>
                <w:sz w:val="16"/>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EAD4FC" w14:textId="77777777" w:rsidR="00A77B3E" w:rsidRDefault="004141AE">
            <w:pPr>
              <w:spacing w:before="5pt"/>
              <w:jc w:val="center"/>
              <w:rPr>
                <w:color w:val="000000"/>
                <w:sz w:val="16"/>
              </w:rPr>
            </w:pPr>
            <w:r>
              <w:rPr>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F9A788" w14:textId="77777777" w:rsidR="00A77B3E" w:rsidRDefault="004141AE">
            <w:pPr>
              <w:spacing w:before="5pt"/>
              <w:jc w:val="center"/>
              <w:rPr>
                <w:color w:val="000000"/>
                <w:sz w:val="16"/>
              </w:rPr>
            </w:pPr>
            <w:r>
              <w:rPr>
                <w:color w:val="000000"/>
                <w:sz w:val="16"/>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9CDA08" w14:textId="77777777" w:rsidR="00A77B3E" w:rsidRDefault="004141AE">
            <w:pPr>
              <w:spacing w:before="5pt"/>
              <w:jc w:val="center"/>
              <w:rPr>
                <w:color w:val="000000"/>
                <w:sz w:val="16"/>
              </w:rPr>
            </w:pPr>
            <w:r>
              <w:rPr>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6545A3" w14:textId="77777777" w:rsidR="00A77B3E" w:rsidRDefault="004141AE">
            <w:pPr>
              <w:spacing w:before="5pt"/>
              <w:jc w:val="center"/>
              <w:rPr>
                <w:color w:val="000000"/>
                <w:sz w:val="16"/>
              </w:rPr>
            </w:pPr>
            <w:r>
              <w:rPr>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2D6B3C" w14:textId="77777777" w:rsidR="00A77B3E" w:rsidRDefault="004141AE">
            <w:pPr>
              <w:spacing w:before="5pt"/>
              <w:jc w:val="center"/>
              <w:rPr>
                <w:color w:val="000000"/>
                <w:sz w:val="16"/>
              </w:rPr>
            </w:pPr>
            <w:r>
              <w:rPr>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77C1BA" w14:textId="77777777" w:rsidR="00A77B3E" w:rsidRDefault="004141AE">
            <w:pPr>
              <w:spacing w:before="5pt"/>
              <w:jc w:val="center"/>
              <w:rPr>
                <w:color w:val="000000"/>
                <w:sz w:val="16"/>
              </w:rPr>
            </w:pPr>
            <w:r>
              <w:rPr>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4FC9D3" w14:textId="77777777" w:rsidR="00A77B3E" w:rsidRDefault="004141AE">
            <w:pPr>
              <w:spacing w:before="5pt"/>
              <w:jc w:val="center"/>
              <w:rPr>
                <w:color w:val="000000"/>
                <w:sz w:val="16"/>
              </w:rPr>
            </w:pPr>
            <w:r>
              <w:rPr>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CFE618C" w14:textId="77777777" w:rsidR="00A77B3E" w:rsidRDefault="004141AE">
            <w:pPr>
              <w:spacing w:before="5pt"/>
              <w:jc w:val="center"/>
              <w:rPr>
                <w:color w:val="000000"/>
                <w:sz w:val="16"/>
              </w:rPr>
            </w:pPr>
            <w:r>
              <w:rPr>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F0ECB0" w14:textId="77777777" w:rsidR="00A77B3E" w:rsidRDefault="004141AE">
            <w:pPr>
              <w:spacing w:before="5pt"/>
              <w:jc w:val="center"/>
              <w:rPr>
                <w:color w:val="000000"/>
                <w:sz w:val="16"/>
              </w:rPr>
            </w:pPr>
            <w:r>
              <w:rPr>
                <w:color w:val="000000"/>
                <w:sz w:val="16"/>
              </w:rPr>
              <w:t>Ogółem</w:t>
            </w:r>
          </w:p>
        </w:tc>
      </w:tr>
    </w:tbl>
    <w:p w14:paraId="71D9436D" w14:textId="77777777" w:rsidR="00A77B3E" w:rsidRPr="007338D5" w:rsidRDefault="004141AE">
      <w:pPr>
        <w:spacing w:before="5pt"/>
        <w:rPr>
          <w:color w:val="000000"/>
          <w:sz w:val="16"/>
          <w:lang w:val="pl-PL"/>
        </w:rPr>
      </w:pPr>
      <w:r w:rsidRPr="007338D5">
        <w:rPr>
          <w:color w:val="000000"/>
          <w:sz w:val="16"/>
          <w:lang w:val="pl-PL"/>
        </w:rPr>
        <w:t>* Przesunięcie do innych programów. Przesunięcia między EFRR a EFS+ mogą być dokonywane wyłącznie w ramach tej samej kategorii regionu.</w:t>
      </w:r>
    </w:p>
    <w:p w14:paraId="36FCA7EE" w14:textId="77777777" w:rsidR="00A77B3E" w:rsidRPr="007338D5" w:rsidRDefault="00A77B3E">
      <w:pPr>
        <w:spacing w:before="5pt"/>
        <w:rPr>
          <w:color w:val="000000"/>
          <w:sz w:val="16"/>
          <w:lang w:val="pl-PL"/>
        </w:rPr>
      </w:pPr>
    </w:p>
    <w:p w14:paraId="15C32EB4" w14:textId="77777777" w:rsidR="00A77B3E" w:rsidRPr="007338D5" w:rsidRDefault="004141AE">
      <w:pPr>
        <w:pStyle w:val="Nagwek4"/>
        <w:spacing w:before="5pt" w:after="0pt"/>
        <w:rPr>
          <w:b w:val="0"/>
          <w:color w:val="000000"/>
          <w:sz w:val="24"/>
          <w:lang w:val="pl-PL"/>
        </w:rPr>
      </w:pPr>
      <w:bookmarkStart w:id="79" w:name="_Toc210313327"/>
      <w:r w:rsidRPr="007338D5">
        <w:rPr>
          <w:b w:val="0"/>
          <w:color w:val="000000"/>
          <w:sz w:val="24"/>
          <w:lang w:val="pl-PL"/>
        </w:rPr>
        <w:t>Tabela 17B: Przesunięcia między EFRR, EFS+ i Funduszem Spójności lub do innego Funduszu lub Funduszy (zestawienie)</w:t>
      </w:r>
      <w:bookmarkEnd w:id="79"/>
    </w:p>
    <w:p w14:paraId="7BE36FAD"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081"/>
        <w:gridCol w:w="237"/>
        <w:gridCol w:w="1344"/>
        <w:gridCol w:w="1184"/>
        <w:gridCol w:w="1345"/>
        <w:gridCol w:w="1345"/>
        <w:gridCol w:w="1184"/>
        <w:gridCol w:w="1345"/>
        <w:gridCol w:w="1273"/>
        <w:gridCol w:w="1140"/>
        <w:gridCol w:w="891"/>
        <w:gridCol w:w="802"/>
        <w:gridCol w:w="919"/>
        <w:gridCol w:w="1082"/>
      </w:tblGrid>
      <w:tr w:rsidR="00E43E1F" w14:paraId="0037CF0E" w14:textId="77777777">
        <w:trPr>
          <w:tblHeader/>
        </w:trPr>
        <w:tc>
          <w:tcPr>
            <w:tcW w:w="0pt" w:type="dxa"/>
            <w:gridSpan w:val="2"/>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403A34" w14:textId="77777777" w:rsidR="00A77B3E" w:rsidRPr="007338D5" w:rsidRDefault="00A77B3E">
            <w:pPr>
              <w:spacing w:before="5pt"/>
              <w:jc w:val="center"/>
              <w:rPr>
                <w:color w:val="000000"/>
                <w:sz w:val="14"/>
                <w:lang w:val="pl-PL"/>
              </w:rPr>
            </w:pP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E05CE8F" w14:textId="77777777" w:rsidR="00A77B3E" w:rsidRDefault="004141AE">
            <w:pPr>
              <w:spacing w:before="5pt"/>
              <w:jc w:val="center"/>
              <w:rPr>
                <w:color w:val="000000"/>
                <w:sz w:val="14"/>
              </w:rPr>
            </w:pPr>
            <w:r>
              <w:rPr>
                <w:color w:val="000000"/>
                <w:sz w:val="14"/>
              </w:rPr>
              <w:t>EFRR</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D20C7A" w14:textId="77777777" w:rsidR="00A77B3E" w:rsidRDefault="004141AE">
            <w:pPr>
              <w:spacing w:before="5pt"/>
              <w:jc w:val="center"/>
              <w:rPr>
                <w:color w:val="000000"/>
                <w:sz w:val="14"/>
              </w:rPr>
            </w:pPr>
            <w:r>
              <w:rPr>
                <w:color w:val="000000"/>
                <w:sz w:val="14"/>
              </w:rPr>
              <w:t>EFS+</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359DEE" w14:textId="77777777" w:rsidR="00A77B3E" w:rsidRDefault="004141AE">
            <w:pPr>
              <w:spacing w:before="5pt"/>
              <w:jc w:val="center"/>
              <w:rPr>
                <w:color w:val="000000"/>
                <w:sz w:val="14"/>
              </w:rPr>
            </w:pPr>
            <w:r>
              <w:rPr>
                <w:color w:val="000000"/>
                <w:sz w:val="14"/>
              </w:rPr>
              <w:t>Fundusz Spójności</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F885CE" w14:textId="77777777" w:rsidR="00A77B3E" w:rsidRDefault="004141AE">
            <w:pPr>
              <w:spacing w:before="5pt"/>
              <w:jc w:val="center"/>
              <w:rPr>
                <w:color w:val="000000"/>
                <w:sz w:val="14"/>
              </w:rPr>
            </w:pPr>
            <w:r>
              <w:rPr>
                <w:color w:val="000000"/>
                <w:sz w:val="14"/>
              </w:rPr>
              <w:t>EFMRA</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322195" w14:textId="77777777" w:rsidR="00A77B3E" w:rsidRDefault="004141AE">
            <w:pPr>
              <w:spacing w:before="5pt"/>
              <w:jc w:val="center"/>
              <w:rPr>
                <w:color w:val="000000"/>
                <w:sz w:val="14"/>
              </w:rPr>
            </w:pPr>
            <w:r>
              <w:rPr>
                <w:color w:val="000000"/>
                <w:sz w:val="14"/>
              </w:rPr>
              <w:t>FAMI</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63EFA6B" w14:textId="77777777" w:rsidR="00A77B3E" w:rsidRDefault="004141AE">
            <w:pPr>
              <w:spacing w:before="5pt"/>
              <w:jc w:val="center"/>
              <w:rPr>
                <w:color w:val="000000"/>
                <w:sz w:val="14"/>
              </w:rPr>
            </w:pPr>
            <w:r>
              <w:rPr>
                <w:color w:val="000000"/>
                <w:sz w:val="14"/>
              </w:rPr>
              <w:t>FWB</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9199192" w14:textId="77777777" w:rsidR="00A77B3E" w:rsidRDefault="004141AE">
            <w:pPr>
              <w:spacing w:before="5pt"/>
              <w:jc w:val="center"/>
              <w:rPr>
                <w:color w:val="000000"/>
                <w:sz w:val="14"/>
              </w:rPr>
            </w:pPr>
            <w:r>
              <w:rPr>
                <w:color w:val="000000"/>
                <w:sz w:val="14"/>
              </w:rPr>
              <w:t>IZGW</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F25872" w14:textId="77777777" w:rsidR="00A77B3E" w:rsidRDefault="004141AE">
            <w:pPr>
              <w:spacing w:before="5pt"/>
              <w:jc w:val="center"/>
              <w:rPr>
                <w:color w:val="000000"/>
                <w:sz w:val="14"/>
              </w:rPr>
            </w:pPr>
            <w:r>
              <w:rPr>
                <w:color w:val="000000"/>
                <w:sz w:val="14"/>
              </w:rPr>
              <w:t>Ogółem</w:t>
            </w:r>
          </w:p>
        </w:tc>
      </w:tr>
      <w:tr w:rsidR="00E43E1F" w14:paraId="6227431B" w14:textId="77777777">
        <w:trPr>
          <w:tblHeader/>
        </w:trPr>
        <w:tc>
          <w:tcPr>
            <w:tcW w:w="0pt" w:type="dxa"/>
            <w:gridSpan w:val="2"/>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0F040E" w14:textId="77777777" w:rsidR="00A77B3E" w:rsidRDefault="00A77B3E">
            <w:pPr>
              <w:spacing w:before="5pt"/>
              <w:jc w:val="center"/>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1B8139" w14:textId="77777777" w:rsidR="00A77B3E" w:rsidRDefault="004141AE">
            <w:pPr>
              <w:spacing w:before="5pt"/>
              <w:jc w:val="center"/>
              <w:rPr>
                <w:color w:val="000000"/>
                <w:sz w:val="14"/>
              </w:rPr>
            </w:pPr>
            <w:r>
              <w:rPr>
                <w:color w:val="000000"/>
                <w:sz w:val="14"/>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3964C4" w14:textId="77777777" w:rsidR="00A77B3E" w:rsidRDefault="004141AE">
            <w:pPr>
              <w:spacing w:before="5pt"/>
              <w:jc w:val="center"/>
              <w:rPr>
                <w:color w:val="000000"/>
                <w:sz w:val="14"/>
              </w:rPr>
            </w:pPr>
            <w:r>
              <w:rPr>
                <w:color w:val="000000"/>
                <w:sz w:val="14"/>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DB6CD3" w14:textId="77777777" w:rsidR="00A77B3E" w:rsidRDefault="004141AE">
            <w:pPr>
              <w:spacing w:before="5pt"/>
              <w:jc w:val="center"/>
              <w:rPr>
                <w:color w:val="000000"/>
                <w:sz w:val="14"/>
              </w:rPr>
            </w:pPr>
            <w:r>
              <w:rPr>
                <w:color w:val="000000"/>
                <w:sz w:val="14"/>
              </w:rPr>
              <w:t>Regiony słabiej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9EAA848" w14:textId="77777777" w:rsidR="00A77B3E" w:rsidRDefault="004141AE">
            <w:pPr>
              <w:spacing w:before="5pt"/>
              <w:jc w:val="center"/>
              <w:rPr>
                <w:color w:val="000000"/>
                <w:sz w:val="14"/>
              </w:rPr>
            </w:pPr>
            <w:r>
              <w:rPr>
                <w:color w:val="000000"/>
                <w:sz w:val="14"/>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469807" w14:textId="77777777" w:rsidR="00A77B3E" w:rsidRDefault="004141AE">
            <w:pPr>
              <w:spacing w:before="5pt"/>
              <w:jc w:val="center"/>
              <w:rPr>
                <w:color w:val="000000"/>
                <w:sz w:val="14"/>
              </w:rPr>
            </w:pPr>
            <w:r>
              <w:rPr>
                <w:color w:val="000000"/>
                <w:sz w:val="14"/>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4319C5" w14:textId="77777777" w:rsidR="00A77B3E" w:rsidRDefault="004141AE">
            <w:pPr>
              <w:spacing w:before="5pt"/>
              <w:jc w:val="center"/>
              <w:rPr>
                <w:color w:val="000000"/>
                <w:sz w:val="14"/>
              </w:rPr>
            </w:pPr>
            <w:r>
              <w:rPr>
                <w:color w:val="000000"/>
                <w:sz w:val="14"/>
              </w:rPr>
              <w:t>Regiony słabiej rozwinięte</w:t>
            </w: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6409F3A" w14:textId="77777777" w:rsidR="00A77B3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82951A7" w14:textId="77777777" w:rsidR="00A77B3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42E6EDA" w14:textId="77777777" w:rsidR="00A77B3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5F6C59" w14:textId="77777777" w:rsidR="00A77B3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CC7349" w14:textId="77777777" w:rsidR="00A77B3E" w:rsidRDefault="00A77B3E">
            <w:pPr>
              <w:spacing w:before="5pt"/>
              <w:jc w:val="center"/>
              <w:rPr>
                <w:color w:val="000000"/>
                <w:sz w:val="14"/>
              </w:rPr>
            </w:pPr>
          </w:p>
        </w:tc>
        <w:tc>
          <w:tcPr>
            <w:tcW w:w="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6FB95F" w14:textId="77777777" w:rsidR="00A77B3E" w:rsidRDefault="00A77B3E">
            <w:pPr>
              <w:spacing w:before="5pt"/>
              <w:jc w:val="center"/>
              <w:rPr>
                <w:color w:val="000000"/>
                <w:sz w:val="14"/>
              </w:rPr>
            </w:pPr>
          </w:p>
        </w:tc>
      </w:tr>
      <w:tr w:rsidR="00E43E1F" w14:paraId="7C70910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465B99" w14:textId="77777777" w:rsidR="00A77B3E" w:rsidRDefault="004141AE">
            <w:pPr>
              <w:spacing w:before="5pt"/>
              <w:jc w:val="center"/>
              <w:rPr>
                <w:color w:val="000000"/>
                <w:sz w:val="14"/>
              </w:rPr>
            </w:pPr>
            <w:r>
              <w:rPr>
                <w:color w:val="000000"/>
                <w:sz w:val="14"/>
              </w:rPr>
              <w:t>Ogółem</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34A892" w14:textId="77777777" w:rsidR="00A77B3E" w:rsidRDefault="00A77B3E">
            <w:pPr>
              <w:spacing w:before="5pt"/>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338E0D"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DD7E96"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4E1B15"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71BF42"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C31D85"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504949"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8186AC8"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C55EC2"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D12C18"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C9552B0"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91E5BA" w14:textId="77777777" w:rsidR="00A77B3E" w:rsidRDefault="00A77B3E">
            <w:pPr>
              <w:spacing w:before="5pt"/>
              <w:jc w:val="end"/>
              <w:rPr>
                <w:color w:val="000000"/>
                <w:sz w:val="14"/>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270ED3" w14:textId="77777777" w:rsidR="00A77B3E" w:rsidRDefault="00A77B3E">
            <w:pPr>
              <w:spacing w:before="5pt"/>
              <w:jc w:val="end"/>
              <w:rPr>
                <w:color w:val="000000"/>
                <w:sz w:val="14"/>
              </w:rPr>
            </w:pPr>
          </w:p>
        </w:tc>
      </w:tr>
    </w:tbl>
    <w:p w14:paraId="0579050D" w14:textId="77777777" w:rsidR="00A77B3E" w:rsidRPr="007338D5" w:rsidRDefault="004141AE">
      <w:pPr>
        <w:spacing w:before="5pt"/>
        <w:rPr>
          <w:color w:val="000000"/>
          <w:sz w:val="16"/>
          <w:lang w:val="pl-PL"/>
        </w:rPr>
      </w:pPr>
      <w:r w:rsidRPr="007338D5">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0EC38417" w14:textId="77777777" w:rsidR="00A77B3E" w:rsidRPr="007338D5" w:rsidRDefault="00A77B3E">
      <w:pPr>
        <w:spacing w:before="5pt"/>
        <w:rPr>
          <w:color w:val="000000"/>
          <w:sz w:val="16"/>
          <w:lang w:val="pl-PL"/>
        </w:rPr>
      </w:pPr>
    </w:p>
    <w:p w14:paraId="7DAF1AF4" w14:textId="77777777" w:rsidR="00A77B3E" w:rsidRPr="007338D5" w:rsidRDefault="004141AE">
      <w:pPr>
        <w:pStyle w:val="Nagwek4"/>
        <w:spacing w:before="5pt" w:after="0pt"/>
        <w:rPr>
          <w:b w:val="0"/>
          <w:color w:val="000000"/>
          <w:sz w:val="24"/>
          <w:lang w:val="pl-PL"/>
        </w:rPr>
      </w:pPr>
      <w:bookmarkStart w:id="80" w:name="_Toc210313328"/>
      <w:r w:rsidRPr="007338D5">
        <w:rPr>
          <w:b w:val="0"/>
          <w:color w:val="000000"/>
          <w:sz w:val="24"/>
          <w:lang w:val="pl-PL"/>
        </w:rPr>
        <w:t>Przesunięcia między funduszami objętymi zarządzaniem dzielonym, w tym między funduszami polityki spójności – uzasadnienie</w:t>
      </w:r>
      <w:bookmarkEnd w:id="80"/>
    </w:p>
    <w:p w14:paraId="41A9F01C"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5172"/>
      </w:tblGrid>
      <w:tr w:rsidR="00E43E1F" w:rsidRPr="00CA2E1B" w14:paraId="1E802105" w14:textId="77777777">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6D4A8C" w14:textId="77777777" w:rsidR="00A77B3E" w:rsidRPr="007338D5" w:rsidRDefault="00A77B3E">
            <w:pPr>
              <w:spacing w:before="5pt"/>
              <w:rPr>
                <w:color w:val="000000"/>
                <w:sz w:val="0"/>
                <w:lang w:val="pl-PL"/>
              </w:rPr>
            </w:pPr>
          </w:p>
          <w:p w14:paraId="0ED1B7AD" w14:textId="77777777" w:rsidR="00A77B3E" w:rsidRPr="007338D5" w:rsidRDefault="00A77B3E">
            <w:pPr>
              <w:spacing w:before="5pt"/>
              <w:rPr>
                <w:color w:val="000000"/>
                <w:lang w:val="pl-PL"/>
              </w:rPr>
            </w:pPr>
          </w:p>
        </w:tc>
      </w:tr>
    </w:tbl>
    <w:p w14:paraId="347F86FF" w14:textId="77777777" w:rsidR="00A77B3E" w:rsidRPr="007338D5" w:rsidRDefault="00A77B3E">
      <w:pPr>
        <w:spacing w:before="5pt"/>
        <w:rPr>
          <w:color w:val="000000"/>
          <w:lang w:val="pl-PL"/>
        </w:rPr>
      </w:pPr>
    </w:p>
    <w:p w14:paraId="1B6AB7BC" w14:textId="77777777" w:rsidR="00A77B3E" w:rsidRPr="007338D5" w:rsidRDefault="004141AE">
      <w:pPr>
        <w:pStyle w:val="Nagwek4"/>
        <w:spacing w:before="5pt" w:after="0pt"/>
        <w:rPr>
          <w:b w:val="0"/>
          <w:color w:val="000000"/>
          <w:sz w:val="24"/>
          <w:lang w:val="pl-PL"/>
        </w:rPr>
      </w:pPr>
      <w:bookmarkStart w:id="81" w:name="_Toc210313329"/>
      <w:r w:rsidRPr="007338D5">
        <w:rPr>
          <w:b w:val="0"/>
          <w:color w:val="000000"/>
          <w:sz w:val="24"/>
          <w:lang w:val="pl-PL"/>
        </w:rPr>
        <w:t>Tabela 21: Zasoby przyczyniające się do realizacji celów określonych w art. 21c ust. 3 rozporządzenia (UE) 2021/241</w:t>
      </w:r>
      <w:bookmarkEnd w:id="81"/>
    </w:p>
    <w:p w14:paraId="68176BA1" w14:textId="77777777" w:rsidR="00A77B3E" w:rsidRPr="007338D5" w:rsidRDefault="00A77B3E">
      <w:pPr>
        <w:spacing w:before="5pt"/>
        <w:rPr>
          <w:color w:val="000000"/>
          <w:sz w:val="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458"/>
        <w:gridCol w:w="2372"/>
        <w:gridCol w:w="1389"/>
        <w:gridCol w:w="1389"/>
        <w:gridCol w:w="1389"/>
        <w:gridCol w:w="1389"/>
        <w:gridCol w:w="1389"/>
        <w:gridCol w:w="1389"/>
        <w:gridCol w:w="2008"/>
      </w:tblGrid>
      <w:tr w:rsidR="00E43E1F" w14:paraId="11F1BCBB"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588F280" w14:textId="77777777" w:rsidR="00A77B3E" w:rsidRDefault="004141AE">
            <w:pPr>
              <w:spacing w:before="5pt"/>
              <w:jc w:val="center"/>
              <w:rPr>
                <w:color w:val="000000"/>
                <w:sz w:val="16"/>
              </w:rPr>
            </w:pPr>
            <w:r>
              <w:rPr>
                <w:color w:val="000000"/>
                <w:sz w:val="16"/>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CC11BC" w14:textId="77777777" w:rsidR="00A77B3E" w:rsidRDefault="004141AE">
            <w:pPr>
              <w:spacing w:before="5pt"/>
              <w:jc w:val="center"/>
              <w:rPr>
                <w:color w:val="000000"/>
                <w:sz w:val="16"/>
              </w:rPr>
            </w:pPr>
            <w:r>
              <w:rPr>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D12F18" w14:textId="77777777" w:rsidR="00A77B3E" w:rsidRDefault="004141AE">
            <w:pPr>
              <w:spacing w:before="5pt"/>
              <w:jc w:val="center"/>
              <w:rPr>
                <w:color w:val="000000"/>
                <w:sz w:val="16"/>
              </w:rPr>
            </w:pPr>
            <w:r>
              <w:rPr>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085E5F" w14:textId="77777777" w:rsidR="00A77B3E" w:rsidRDefault="004141AE">
            <w:pPr>
              <w:spacing w:before="5pt"/>
              <w:jc w:val="center"/>
              <w:rPr>
                <w:color w:val="000000"/>
                <w:sz w:val="16"/>
              </w:rPr>
            </w:pPr>
            <w:r>
              <w:rPr>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193441" w14:textId="77777777" w:rsidR="00A77B3E" w:rsidRDefault="004141AE">
            <w:pPr>
              <w:spacing w:before="5pt"/>
              <w:jc w:val="center"/>
              <w:rPr>
                <w:color w:val="000000"/>
                <w:sz w:val="16"/>
              </w:rPr>
            </w:pPr>
            <w:r>
              <w:rPr>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F6A855" w14:textId="77777777" w:rsidR="00A77B3E" w:rsidRDefault="004141AE">
            <w:pPr>
              <w:spacing w:before="5pt"/>
              <w:jc w:val="center"/>
              <w:rPr>
                <w:color w:val="000000"/>
                <w:sz w:val="16"/>
              </w:rPr>
            </w:pPr>
            <w:r>
              <w:rPr>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A4B57F" w14:textId="77777777" w:rsidR="00A77B3E" w:rsidRDefault="004141AE">
            <w:pPr>
              <w:spacing w:before="5pt"/>
              <w:jc w:val="center"/>
              <w:rPr>
                <w:color w:val="000000"/>
                <w:sz w:val="16"/>
              </w:rPr>
            </w:pPr>
            <w:r>
              <w:rPr>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D3A347" w14:textId="77777777" w:rsidR="00A77B3E" w:rsidRDefault="004141AE">
            <w:pPr>
              <w:spacing w:before="5pt"/>
              <w:jc w:val="center"/>
              <w:rPr>
                <w:color w:val="000000"/>
                <w:sz w:val="16"/>
              </w:rPr>
            </w:pPr>
            <w:r>
              <w:rPr>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2BA1F9" w14:textId="77777777" w:rsidR="00A77B3E" w:rsidRDefault="004141AE">
            <w:pPr>
              <w:spacing w:before="5pt"/>
              <w:jc w:val="center"/>
              <w:rPr>
                <w:color w:val="000000"/>
                <w:sz w:val="16"/>
              </w:rPr>
            </w:pPr>
            <w:r>
              <w:rPr>
                <w:color w:val="000000"/>
                <w:sz w:val="16"/>
              </w:rPr>
              <w:t>Ogółem</w:t>
            </w:r>
          </w:p>
        </w:tc>
      </w:tr>
      <w:tr w:rsidR="00E43E1F" w14:paraId="1734561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E1FB4C" w14:textId="77777777" w:rsidR="00A77B3E" w:rsidRDefault="004141AE">
            <w:pPr>
              <w:spacing w:before="5pt"/>
              <w:rPr>
                <w:b/>
                <w:color w:val="000000"/>
                <w:sz w:val="16"/>
              </w:rPr>
            </w:pPr>
            <w:r>
              <w:rPr>
                <w:b/>
                <w:color w:val="000000"/>
                <w:sz w:val="16"/>
              </w:rPr>
              <w:t>Suma całkowita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725046" w14:textId="77777777" w:rsidR="00A77B3E" w:rsidRDefault="00A77B3E">
            <w:pPr>
              <w:spacing w:before="5pt"/>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7E7A15"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1E2A48"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48DDE7"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75C746"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6AB8E7"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441BC2" w14:textId="77777777" w:rsidR="00A77B3E" w:rsidRDefault="00A77B3E">
            <w:pPr>
              <w:spacing w:before="5pt"/>
              <w:jc w:val="end"/>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E9B0E6" w14:textId="77777777" w:rsidR="00A77B3E" w:rsidRDefault="00A77B3E">
            <w:pPr>
              <w:spacing w:before="5pt"/>
              <w:jc w:val="end"/>
              <w:rPr>
                <w:color w:val="000000"/>
                <w:sz w:val="16"/>
              </w:rPr>
            </w:pPr>
          </w:p>
        </w:tc>
      </w:tr>
    </w:tbl>
    <w:p w14:paraId="4DD6EDAB" w14:textId="77777777" w:rsidR="00A77B3E" w:rsidRDefault="00A77B3E">
      <w:pPr>
        <w:spacing w:before="5pt"/>
        <w:rPr>
          <w:color w:val="000000"/>
          <w:sz w:val="16"/>
        </w:rPr>
      </w:pPr>
    </w:p>
    <w:p w14:paraId="49689FFF" w14:textId="77777777" w:rsidR="00A77B3E" w:rsidRDefault="00A77B3E">
      <w:pPr>
        <w:spacing w:before="5pt"/>
        <w:rPr>
          <w:color w:val="000000"/>
          <w:sz w:val="16"/>
        </w:rPr>
      </w:pPr>
    </w:p>
    <w:p w14:paraId="4DCEE289" w14:textId="77777777" w:rsidR="00A77B3E" w:rsidRPr="007338D5" w:rsidRDefault="004141AE">
      <w:pPr>
        <w:pStyle w:val="Nagwek2"/>
        <w:spacing w:before="5pt" w:after="0pt"/>
        <w:rPr>
          <w:rFonts w:ascii="Times New Roman" w:hAnsi="Times New Roman" w:cs="Times New Roman"/>
          <w:b w:val="0"/>
          <w:i w:val="0"/>
          <w:color w:val="000000"/>
          <w:sz w:val="24"/>
          <w:lang w:val="pl-PL"/>
        </w:rPr>
      </w:pPr>
      <w:bookmarkStart w:id="82" w:name="_Toc210313330"/>
      <w:r w:rsidRPr="007338D5">
        <w:rPr>
          <w:rFonts w:ascii="Times New Roman" w:hAnsi="Times New Roman" w:cs="Times New Roman"/>
          <w:b w:val="0"/>
          <w:i w:val="0"/>
          <w:color w:val="000000"/>
          <w:sz w:val="24"/>
          <w:lang w:val="pl-PL"/>
        </w:rPr>
        <w:t>3.2. FST: alokacja w programie i przesunięcia (1)</w:t>
      </w:r>
      <w:bookmarkEnd w:id="82"/>
    </w:p>
    <w:p w14:paraId="14D58700" w14:textId="77777777" w:rsidR="00A77B3E" w:rsidRPr="007338D5" w:rsidRDefault="00A77B3E">
      <w:pPr>
        <w:spacing w:before="5pt"/>
        <w:rPr>
          <w:color w:val="000000"/>
          <w:sz w:val="0"/>
          <w:lang w:val="pl-PL"/>
        </w:rPr>
      </w:pPr>
    </w:p>
    <w:p w14:paraId="5EA8CDAF" w14:textId="77777777" w:rsidR="00A77B3E" w:rsidRPr="007338D5" w:rsidRDefault="00A77B3E">
      <w:pPr>
        <w:spacing w:before="5pt"/>
        <w:rPr>
          <w:color w:val="000000"/>
          <w:lang w:val="pl-PL"/>
        </w:rPr>
      </w:pPr>
    </w:p>
    <w:p w14:paraId="0CE7A5BE" w14:textId="77777777" w:rsidR="00A77B3E" w:rsidRPr="007338D5" w:rsidRDefault="00A77B3E">
      <w:pPr>
        <w:spacing w:before="5pt"/>
        <w:rPr>
          <w:color w:val="000000"/>
          <w:lang w:val="pl-PL"/>
        </w:rPr>
      </w:pPr>
    </w:p>
    <w:p w14:paraId="2DCE2478"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bookmarkStart w:id="83" w:name="_Toc210313331"/>
      <w:r w:rsidRPr="007338D5">
        <w:rPr>
          <w:rFonts w:ascii="TimesNewRoman" w:eastAsia="TimesNewRoman" w:hAnsi="TimesNewRoman" w:cs="TimesNewRoman"/>
          <w:b w:val="0"/>
          <w:i w:val="0"/>
          <w:color w:val="000000"/>
          <w:sz w:val="24"/>
          <w:lang w:val="pl-PL"/>
        </w:rPr>
        <w:t>3.3. Przesunięcia między kategoriami regionu wynikające z przeglądu śródokresowego</w:t>
      </w:r>
      <w:bookmarkEnd w:id="83"/>
    </w:p>
    <w:p w14:paraId="5859DD25" w14:textId="77777777" w:rsidR="00A77B3E" w:rsidRPr="007338D5" w:rsidRDefault="00A77B3E">
      <w:pPr>
        <w:spacing w:before="5pt"/>
        <w:rPr>
          <w:rFonts w:ascii="TimesNewRoman" w:eastAsia="TimesNewRoman" w:hAnsi="TimesNewRoman" w:cs="TimesNewRoman"/>
          <w:color w:val="000000"/>
          <w:sz w:val="0"/>
          <w:lang w:val="pl-PL"/>
        </w:rPr>
      </w:pPr>
    </w:p>
    <w:p w14:paraId="0A85AE36" w14:textId="77777777" w:rsidR="00A77B3E" w:rsidRPr="007338D5" w:rsidRDefault="004141AE">
      <w:pPr>
        <w:pStyle w:val="Nagwek4"/>
        <w:spacing w:before="5pt" w:after="0pt"/>
        <w:rPr>
          <w:rFonts w:ascii="TimesNewRoman" w:eastAsia="TimesNewRoman" w:hAnsi="TimesNewRoman" w:cs="TimesNewRoman"/>
          <w:b w:val="0"/>
          <w:color w:val="000000"/>
          <w:sz w:val="24"/>
          <w:lang w:val="pl-PL"/>
        </w:rPr>
      </w:pPr>
      <w:bookmarkStart w:id="84" w:name="_Toc210313332"/>
      <w:r w:rsidRPr="007338D5">
        <w:rPr>
          <w:rFonts w:ascii="TimesNewRoman" w:eastAsia="TimesNewRoman" w:hAnsi="TimesNewRoman" w:cs="TimesNewRoman"/>
          <w:b w:val="0"/>
          <w:color w:val="000000"/>
          <w:sz w:val="24"/>
          <w:lang w:val="pl-PL"/>
        </w:rPr>
        <w:t>Tabela 19A: Przesunięcia między kategoriami regionu wynikające z przeglądu śródokresowego w ramach danego programu (w podziale według roku)</w:t>
      </w:r>
      <w:bookmarkEnd w:id="84"/>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696"/>
        <w:gridCol w:w="3696"/>
        <w:gridCol w:w="1750"/>
        <w:gridCol w:w="1750"/>
        <w:gridCol w:w="1750"/>
        <w:gridCol w:w="2530"/>
      </w:tblGrid>
      <w:tr w:rsidR="00E43E1F" w14:paraId="26F5B81D"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78F1F5"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E72184"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do</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FD92CD"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Podział według roku</w:t>
            </w:r>
          </w:p>
        </w:tc>
      </w:tr>
      <w:tr w:rsidR="00E43E1F" w14:paraId="0D33CAC1"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A4EAE8"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D48CDD"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2CD82C"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6DDA51"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5D1018"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3F4B2C"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Ogółem</w:t>
            </w:r>
          </w:p>
        </w:tc>
      </w:tr>
    </w:tbl>
    <w:p w14:paraId="16F5F3A8"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t>* Dotyczy tylko EFRR i EFS+.</w:t>
      </w:r>
    </w:p>
    <w:p w14:paraId="74912794" w14:textId="77777777" w:rsidR="00A77B3E" w:rsidRPr="007338D5" w:rsidRDefault="00A77B3E">
      <w:pPr>
        <w:spacing w:before="5pt"/>
        <w:rPr>
          <w:rFonts w:ascii="TimesNewRoman" w:eastAsia="TimesNewRoman" w:hAnsi="TimesNewRoman" w:cs="TimesNewRoman"/>
          <w:color w:val="000000"/>
          <w:sz w:val="16"/>
          <w:lang w:val="pl-PL"/>
        </w:rPr>
      </w:pPr>
    </w:p>
    <w:p w14:paraId="7FA857C4" w14:textId="77777777" w:rsidR="00A77B3E" w:rsidRPr="007338D5" w:rsidRDefault="004141AE">
      <w:pPr>
        <w:pStyle w:val="Nagwek4"/>
        <w:spacing w:before="5pt" w:after="0pt"/>
        <w:rPr>
          <w:rFonts w:ascii="TimesNewRoman" w:eastAsia="TimesNewRoman" w:hAnsi="TimesNewRoman" w:cs="TimesNewRoman"/>
          <w:b w:val="0"/>
          <w:color w:val="000000"/>
          <w:sz w:val="24"/>
          <w:lang w:val="pl-PL"/>
        </w:rPr>
      </w:pPr>
      <w:bookmarkStart w:id="85" w:name="_Toc210313333"/>
      <w:r w:rsidRPr="007338D5">
        <w:rPr>
          <w:rFonts w:ascii="TimesNewRoman" w:eastAsia="TimesNewRoman" w:hAnsi="TimesNewRoman" w:cs="TimesNewRoman"/>
          <w:b w:val="0"/>
          <w:color w:val="000000"/>
          <w:sz w:val="24"/>
          <w:lang w:val="pl-PL"/>
        </w:rPr>
        <w:t>Tabela 19B: Przesunięcia między kategoriami regionu wynikające z przeglądu śródokresowego do innych programów (w podziale według roku)</w:t>
      </w:r>
      <w:bookmarkEnd w:id="85"/>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696"/>
        <w:gridCol w:w="3696"/>
        <w:gridCol w:w="1750"/>
        <w:gridCol w:w="1750"/>
        <w:gridCol w:w="1750"/>
        <w:gridCol w:w="2530"/>
      </w:tblGrid>
      <w:tr w:rsidR="00E43E1F" w14:paraId="7718DD39"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3BF5E8"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55C14A"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do</w:t>
            </w:r>
          </w:p>
        </w:tc>
        <w:tc>
          <w:tcPr>
            <w:tcW w:w="0pt" w:type="dxa"/>
            <w:gridSpan w:val="4"/>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E4FF0A"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Podział według roku</w:t>
            </w:r>
          </w:p>
        </w:tc>
      </w:tr>
      <w:tr w:rsidR="00E43E1F" w14:paraId="7643D04D"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EBD590"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6CA08B"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57ED49"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36B581"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DDE13D"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16D706"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Ogółem</w:t>
            </w:r>
          </w:p>
        </w:tc>
      </w:tr>
    </w:tbl>
    <w:p w14:paraId="229B12FC"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t>* Dotyczy tylko EFRR i EFS+.</w:t>
      </w:r>
    </w:p>
    <w:p w14:paraId="32340E83" w14:textId="77777777" w:rsidR="00A77B3E" w:rsidRPr="007338D5" w:rsidRDefault="00A77B3E">
      <w:pPr>
        <w:spacing w:before="5pt"/>
        <w:rPr>
          <w:rFonts w:ascii="TimesNewRoman" w:eastAsia="TimesNewRoman" w:hAnsi="TimesNewRoman" w:cs="TimesNewRoman"/>
          <w:color w:val="000000"/>
          <w:sz w:val="16"/>
          <w:lang w:val="pl-PL"/>
        </w:rPr>
      </w:pPr>
    </w:p>
    <w:p w14:paraId="121D7D93"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bookmarkStart w:id="86" w:name="_Toc210313334"/>
      <w:r w:rsidRPr="007338D5">
        <w:rPr>
          <w:rFonts w:ascii="TimesNewRoman" w:eastAsia="TimesNewRoman" w:hAnsi="TimesNewRoman" w:cs="TimesNewRoman"/>
          <w:b w:val="0"/>
          <w:i w:val="0"/>
          <w:color w:val="000000"/>
          <w:sz w:val="24"/>
          <w:lang w:val="pl-PL"/>
        </w:rPr>
        <w:t>3.4. Przesunięcia z powrotem (1)</w:t>
      </w:r>
      <w:bookmarkEnd w:id="86"/>
    </w:p>
    <w:p w14:paraId="10673CE8" w14:textId="77777777" w:rsidR="00A77B3E" w:rsidRPr="007338D5" w:rsidRDefault="004141AE">
      <w:pPr>
        <w:pStyle w:val="Nagwek4"/>
        <w:spacing w:before="5pt" w:after="0pt"/>
        <w:rPr>
          <w:rFonts w:ascii="TimesNewRoman" w:eastAsia="TimesNewRoman" w:hAnsi="TimesNewRoman" w:cs="TimesNewRoman"/>
          <w:b w:val="0"/>
          <w:color w:val="000000"/>
          <w:sz w:val="24"/>
          <w:lang w:val="pl-PL"/>
        </w:rPr>
      </w:pPr>
      <w:bookmarkStart w:id="87" w:name="_Toc210313335"/>
      <w:r w:rsidRPr="007338D5">
        <w:rPr>
          <w:rFonts w:ascii="TimesNewRoman" w:eastAsia="TimesNewRoman" w:hAnsi="TimesNewRoman" w:cs="TimesNewRoman"/>
          <w:b w:val="0"/>
          <w:color w:val="000000"/>
          <w:sz w:val="24"/>
          <w:lang w:val="pl-PL"/>
        </w:rPr>
        <w:t>Tabela 20A: Przesunięcia z powrotem (w podziale według roku)</w:t>
      </w:r>
      <w:bookmarkEnd w:id="87"/>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325"/>
        <w:gridCol w:w="1659"/>
        <w:gridCol w:w="1881"/>
        <w:gridCol w:w="1102"/>
        <w:gridCol w:w="1102"/>
        <w:gridCol w:w="1102"/>
        <w:gridCol w:w="1102"/>
        <w:gridCol w:w="1102"/>
        <w:gridCol w:w="1102"/>
        <w:gridCol w:w="1102"/>
        <w:gridCol w:w="1593"/>
      </w:tblGrid>
      <w:tr w:rsidR="00E43E1F" w14:paraId="2E711DA3"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985537"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z</w:t>
            </w:r>
          </w:p>
        </w:tc>
        <w:tc>
          <w:tcPr>
            <w:tcW w:w="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609FD03"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Przesunięcia do</w:t>
            </w:r>
          </w:p>
        </w:tc>
        <w:tc>
          <w:tcPr>
            <w:tcW w:w="0pt" w:type="dxa"/>
            <w:gridSpan w:val="8"/>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3C5AB8"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Podział według roku</w:t>
            </w:r>
          </w:p>
        </w:tc>
      </w:tr>
      <w:tr w:rsidR="00E43E1F" w14:paraId="2DD40E84"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48AB30F" w14:textId="77777777" w:rsidR="00A77B3E" w:rsidRPr="007338D5" w:rsidRDefault="004141AE">
            <w:pPr>
              <w:spacing w:before="5pt"/>
              <w:jc w:val="center"/>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t>InvestEU lub inny instrument unijny</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8040CCF"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Fundusz</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6C2A2D"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Kategoria regionu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9AFD67"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2F83867"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98950B"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2023</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9AA7BB"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217785"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2025</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1F2E0D6"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2026</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DA8626F"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2027</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FD51D5A" w14:textId="77777777" w:rsidR="00A77B3E" w:rsidRDefault="004141AE">
            <w:pPr>
              <w:spacing w:before="5pt"/>
              <w:jc w:val="center"/>
              <w:rPr>
                <w:rFonts w:ascii="TimesNewRoman" w:eastAsia="TimesNewRoman" w:hAnsi="TimesNewRoman" w:cs="TimesNewRoman"/>
                <w:color w:val="000000"/>
                <w:sz w:val="16"/>
              </w:rPr>
            </w:pPr>
            <w:r>
              <w:rPr>
                <w:rFonts w:ascii="TimesNewRoman" w:eastAsia="TimesNewRoman" w:hAnsi="TimesNewRoman" w:cs="TimesNewRoman"/>
                <w:color w:val="000000"/>
                <w:sz w:val="16"/>
              </w:rPr>
              <w:t>Ogółem</w:t>
            </w:r>
          </w:p>
        </w:tc>
      </w:tr>
    </w:tbl>
    <w:p w14:paraId="3B3DAB81"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t>(1) Dotyczy wyłącznie zmian programu w odniesieniu do zasobów przesuniętych z powrotem z innych instrumentów unijnych, w tym elementów FAMI, FBW i IZGW, w ramach zarządzania bezpośredniego lub pośredniego, lub z InvestEU.</w:t>
      </w:r>
    </w:p>
    <w:p w14:paraId="47E94DA1" w14:textId="77777777" w:rsidR="00A77B3E" w:rsidRPr="007338D5" w:rsidRDefault="004141AE">
      <w:pPr>
        <w:pStyle w:val="Nagwek4"/>
        <w:spacing w:before="5pt" w:after="0pt"/>
        <w:rPr>
          <w:b w:val="0"/>
          <w:color w:val="000000"/>
          <w:sz w:val="24"/>
          <w:lang w:val="pl-PL"/>
        </w:rPr>
      </w:pPr>
      <w:bookmarkStart w:id="88" w:name="_Toc210313336"/>
      <w:r w:rsidRPr="007338D5">
        <w:rPr>
          <w:b w:val="0"/>
          <w:color w:val="000000"/>
          <w:sz w:val="24"/>
          <w:lang w:val="pl-PL"/>
        </w:rPr>
        <w:t>Tabela 20B: Przesunięcia z powrotem* (podsumowanie)</w:t>
      </w:r>
      <w:bookmarkEnd w:id="88"/>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32"/>
        <w:gridCol w:w="1722"/>
        <w:gridCol w:w="1529"/>
        <w:gridCol w:w="2001"/>
        <w:gridCol w:w="1722"/>
        <w:gridCol w:w="1529"/>
        <w:gridCol w:w="2001"/>
        <w:gridCol w:w="1636"/>
      </w:tblGrid>
      <w:tr w:rsidR="00E43E1F" w14:paraId="7A800FE9"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C53E431" w14:textId="77777777" w:rsidR="00A77B3E" w:rsidRDefault="004141AE">
            <w:pPr>
              <w:spacing w:before="5pt"/>
              <w:jc w:val="center"/>
              <w:rPr>
                <w:color w:val="000000"/>
                <w:sz w:val="16"/>
              </w:rPr>
            </w:pPr>
            <w:r>
              <w:rPr>
                <w:color w:val="000000"/>
                <w:sz w:val="16"/>
              </w:rPr>
              <w:t>Z</w:t>
            </w:r>
          </w:p>
        </w:tc>
        <w:tc>
          <w:tcPr>
            <w:tcW w:w="0pt" w:type="dxa"/>
            <w:gridSpan w:val="7"/>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19660950" w14:textId="77777777" w:rsidR="00A77B3E" w:rsidRDefault="004141AE">
            <w:pPr>
              <w:spacing w:before="5pt"/>
              <w:jc w:val="center"/>
              <w:rPr>
                <w:color w:val="000000"/>
                <w:sz w:val="16"/>
              </w:rPr>
            </w:pPr>
            <w:r>
              <w:rPr>
                <w:color w:val="000000"/>
                <w:sz w:val="16"/>
              </w:rPr>
              <w:t>Do</w:t>
            </w:r>
          </w:p>
        </w:tc>
      </w:tr>
      <w:tr w:rsidR="00E43E1F" w14:paraId="3F2448BD" w14:textId="77777777">
        <w:trPr>
          <w:tblHeader/>
        </w:trPr>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1DEF5349" w14:textId="77777777" w:rsidR="00A77B3E" w:rsidRDefault="004141AE">
            <w:pPr>
              <w:spacing w:before="5pt"/>
              <w:jc w:val="center"/>
              <w:rPr>
                <w:color w:val="000000"/>
                <w:sz w:val="16"/>
              </w:rPr>
            </w:pPr>
            <w:r>
              <w:rPr>
                <w:color w:val="000000"/>
                <w:sz w:val="16"/>
              </w:rPr>
              <w:t>InvestEU/Instrument</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015AD1E5" w14:textId="77777777" w:rsidR="00A77B3E" w:rsidRDefault="004141AE">
            <w:pPr>
              <w:spacing w:before="5pt"/>
              <w:jc w:val="center"/>
              <w:rPr>
                <w:color w:val="000000"/>
                <w:sz w:val="16"/>
              </w:rPr>
            </w:pPr>
            <w:r>
              <w:rPr>
                <w:color w:val="000000"/>
                <w:sz w:val="16"/>
              </w:rPr>
              <w:t>EFRR</w:t>
            </w:r>
          </w:p>
        </w:tc>
        <w:tc>
          <w:tcPr>
            <w:tcW w:w="0pt" w:type="dxa"/>
            <w:gridSpan w:val="3"/>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1432DE6A" w14:textId="77777777" w:rsidR="00A77B3E" w:rsidRDefault="004141AE">
            <w:pPr>
              <w:spacing w:before="5pt"/>
              <w:jc w:val="center"/>
              <w:rPr>
                <w:color w:val="000000"/>
                <w:sz w:val="16"/>
              </w:rPr>
            </w:pPr>
            <w:r>
              <w:rPr>
                <w:color w:val="000000"/>
                <w:sz w:val="16"/>
              </w:rPr>
              <w:t>EFS+</w:t>
            </w:r>
          </w:p>
        </w:tc>
        <w:tc>
          <w:tcPr>
            <w:tcW w:w="0pt" w:type="dxa"/>
            <w:vMerge w:val="restart"/>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E8B4007" w14:textId="77777777" w:rsidR="00A77B3E" w:rsidRDefault="004141AE">
            <w:pPr>
              <w:spacing w:before="5pt"/>
              <w:jc w:val="center"/>
              <w:rPr>
                <w:color w:val="000000"/>
                <w:sz w:val="16"/>
              </w:rPr>
            </w:pPr>
            <w:r>
              <w:rPr>
                <w:color w:val="000000"/>
                <w:sz w:val="16"/>
              </w:rPr>
              <w:t>Fundusz Spójności</w:t>
            </w:r>
          </w:p>
        </w:tc>
      </w:tr>
      <w:tr w:rsidR="00E43E1F" w14:paraId="36C6EDB6" w14:textId="77777777">
        <w:trPr>
          <w:tblHeader/>
        </w:trPr>
        <w:tc>
          <w:tcPr>
            <w:tcW w:w="0pt" w:type="dxa"/>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6E074403" w14:textId="77777777" w:rsidR="00A77B3E" w:rsidRDefault="00A77B3E">
            <w:pPr>
              <w:spacing w:before="5pt"/>
              <w:jc w:val="center"/>
              <w:rPr>
                <w:color w:val="000000"/>
                <w:sz w:val="16"/>
              </w:rPr>
            </w:pP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27C920A0" w14:textId="77777777" w:rsidR="00A77B3E" w:rsidRDefault="004141AE">
            <w:pPr>
              <w:spacing w:before="5pt"/>
              <w:jc w:val="center"/>
              <w:rPr>
                <w:color w:val="000000"/>
                <w:sz w:val="16"/>
              </w:rPr>
            </w:pPr>
            <w:r>
              <w:rPr>
                <w:color w:val="000000"/>
                <w:sz w:val="16"/>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69F56593" w14:textId="77777777" w:rsidR="00A77B3E" w:rsidRDefault="004141AE">
            <w:pPr>
              <w:spacing w:before="5pt"/>
              <w:jc w:val="center"/>
              <w:rPr>
                <w:color w:val="000000"/>
                <w:sz w:val="16"/>
              </w:rPr>
            </w:pPr>
            <w:r>
              <w:rPr>
                <w:color w:val="000000"/>
                <w:sz w:val="16"/>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0646B53D" w14:textId="77777777" w:rsidR="00A77B3E" w:rsidRDefault="004141AE">
            <w:pPr>
              <w:spacing w:before="5pt"/>
              <w:jc w:val="center"/>
              <w:rPr>
                <w:color w:val="000000"/>
                <w:sz w:val="16"/>
              </w:rPr>
            </w:pPr>
            <w:r>
              <w:rPr>
                <w:color w:val="000000"/>
                <w:sz w:val="16"/>
              </w:rPr>
              <w:t>Opracowano</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61A389CC" w14:textId="77777777" w:rsidR="00A77B3E" w:rsidRDefault="004141AE">
            <w:pPr>
              <w:spacing w:before="5pt"/>
              <w:jc w:val="center"/>
              <w:rPr>
                <w:color w:val="000000"/>
                <w:sz w:val="16"/>
              </w:rPr>
            </w:pPr>
            <w:r>
              <w:rPr>
                <w:color w:val="000000"/>
                <w:sz w:val="16"/>
              </w:rPr>
              <w:t>Lepiej rozwinięte</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59EA507E" w14:textId="77777777" w:rsidR="00A77B3E" w:rsidRDefault="004141AE">
            <w:pPr>
              <w:spacing w:before="5pt"/>
              <w:jc w:val="center"/>
              <w:rPr>
                <w:color w:val="000000"/>
                <w:sz w:val="16"/>
              </w:rPr>
            </w:pPr>
            <w:r>
              <w:rPr>
                <w:color w:val="000000"/>
                <w:sz w:val="16"/>
              </w:rPr>
              <w:t>Przejście</w:t>
            </w:r>
          </w:p>
        </w:tc>
        <w:tc>
          <w:tcPr>
            <w:tcW w:w="0pt" w:type="dxa"/>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0D1ED582" w14:textId="77777777" w:rsidR="00A77B3E" w:rsidRDefault="004141AE">
            <w:pPr>
              <w:spacing w:before="5pt"/>
              <w:jc w:val="center"/>
              <w:rPr>
                <w:color w:val="000000"/>
                <w:sz w:val="16"/>
              </w:rPr>
            </w:pPr>
            <w:r>
              <w:rPr>
                <w:color w:val="000000"/>
                <w:sz w:val="16"/>
              </w:rPr>
              <w:t>Opracowano</w:t>
            </w:r>
          </w:p>
        </w:tc>
        <w:tc>
          <w:tcPr>
            <w:tcW w:w="0pt" w:type="dxa"/>
            <w:vMerge/>
            <w:tcBorders>
              <w:top w:val="single" w:sz="4" w:space="0" w:color="000000"/>
              <w:start w:val="single" w:sz="4" w:space="0" w:color="000000"/>
              <w:bottom w:val="single" w:sz="4" w:space="0" w:color="000000"/>
              <w:end w:val="single" w:sz="4" w:space="0" w:color="000000"/>
            </w:tcBorders>
            <w:tcMar>
              <w:top w:w="0pt" w:type="dxa"/>
              <w:start w:w="5pt" w:type="dxa"/>
              <w:bottom w:w="4pt" w:type="dxa"/>
              <w:end w:w="5pt" w:type="dxa"/>
            </w:tcMar>
            <w:vAlign w:val="center"/>
          </w:tcPr>
          <w:p w14:paraId="72F186A2" w14:textId="77777777" w:rsidR="00A77B3E" w:rsidRDefault="00A77B3E">
            <w:pPr>
              <w:spacing w:before="5pt"/>
              <w:jc w:val="center"/>
              <w:rPr>
                <w:color w:val="000000"/>
                <w:sz w:val="16"/>
              </w:rPr>
            </w:pPr>
          </w:p>
        </w:tc>
      </w:tr>
    </w:tbl>
    <w:p w14:paraId="089A3883" w14:textId="77777777" w:rsidR="00A77B3E" w:rsidRPr="007338D5" w:rsidRDefault="004141AE">
      <w:pPr>
        <w:spacing w:before="5pt"/>
        <w:rPr>
          <w:color w:val="000000"/>
          <w:sz w:val="16"/>
          <w:lang w:val="pl-PL"/>
        </w:rPr>
      </w:pPr>
      <w:r w:rsidRPr="007338D5">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1F76A174" w14:textId="77777777" w:rsidR="00A77B3E" w:rsidRPr="007338D5" w:rsidRDefault="00A77B3E">
      <w:pPr>
        <w:spacing w:before="5pt"/>
        <w:rPr>
          <w:color w:val="000000"/>
          <w:sz w:val="16"/>
          <w:lang w:val="pl-PL"/>
        </w:rPr>
      </w:pPr>
    </w:p>
    <w:p w14:paraId="251CAAE5"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r w:rsidRPr="007338D5">
        <w:rPr>
          <w:rFonts w:ascii="Times New Roman" w:hAnsi="Times New Roman" w:cs="Times New Roman"/>
          <w:b w:val="0"/>
          <w:i w:val="0"/>
          <w:color w:val="000000"/>
          <w:sz w:val="24"/>
          <w:lang w:val="pl-PL"/>
        </w:rPr>
        <w:br w:type="page"/>
      </w:r>
      <w:bookmarkStart w:id="89" w:name="_Toc210313337"/>
      <w:r w:rsidRPr="007338D5">
        <w:rPr>
          <w:rFonts w:ascii="TimesNewRoman" w:eastAsia="TimesNewRoman" w:hAnsi="TimesNewRoman" w:cs="TimesNewRoman"/>
          <w:b w:val="0"/>
          <w:i w:val="0"/>
          <w:color w:val="000000"/>
          <w:sz w:val="24"/>
          <w:lang w:val="pl-PL"/>
        </w:rPr>
        <w:lastRenderedPageBreak/>
        <w:t>3.5. Środki finansowe w podziale na poszczególne lata</w:t>
      </w:r>
      <w:bookmarkEnd w:id="89"/>
    </w:p>
    <w:p w14:paraId="57D4DF2B" w14:textId="77777777" w:rsidR="00A77B3E" w:rsidRPr="007338D5" w:rsidRDefault="00A77B3E">
      <w:pPr>
        <w:spacing w:before="5pt"/>
        <w:rPr>
          <w:rFonts w:ascii="TimesNewRoman" w:eastAsia="TimesNewRoman" w:hAnsi="TimesNewRoman" w:cs="TimesNewRoman"/>
          <w:color w:val="000000"/>
          <w:sz w:val="12"/>
          <w:lang w:val="pl-PL"/>
        </w:rPr>
      </w:pPr>
    </w:p>
    <w:p w14:paraId="1C825582"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Podstawa prawna: art. 22 ust. 3 lit. g) pkt (i) rozporządzenia w sprawie wspólnych przepisów i art. 3, 4 i 7 rozporządzenia w sprawie FST</w:t>
      </w:r>
    </w:p>
    <w:p w14:paraId="4F170A62" w14:textId="77777777" w:rsidR="00A77B3E" w:rsidRPr="007338D5" w:rsidRDefault="004141AE">
      <w:pPr>
        <w:pStyle w:val="Nagwek4"/>
        <w:spacing w:before="5pt" w:after="0pt"/>
        <w:rPr>
          <w:rFonts w:ascii="TimesNewRoman" w:eastAsia="TimesNewRoman" w:hAnsi="TimesNewRoman" w:cs="TimesNewRoman"/>
          <w:b w:val="0"/>
          <w:color w:val="000000"/>
          <w:sz w:val="24"/>
          <w:lang w:val="pl-PL"/>
        </w:rPr>
      </w:pPr>
      <w:bookmarkStart w:id="90" w:name="_Toc210313338"/>
      <w:r w:rsidRPr="007338D5">
        <w:rPr>
          <w:rFonts w:ascii="TimesNewRoman" w:eastAsia="TimesNewRoman" w:hAnsi="TimesNewRoman" w:cs="TimesNewRoman"/>
          <w:b w:val="0"/>
          <w:color w:val="000000"/>
          <w:sz w:val="24"/>
          <w:lang w:val="pl-PL"/>
        </w:rPr>
        <w:t>Tabela 10: Środki finansowe w podziale na poszczególne lata</w:t>
      </w:r>
      <w:bookmarkEnd w:id="90"/>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516"/>
        <w:gridCol w:w="1516"/>
        <w:gridCol w:w="1214"/>
        <w:gridCol w:w="1214"/>
        <w:gridCol w:w="1214"/>
        <w:gridCol w:w="1214"/>
        <w:gridCol w:w="1214"/>
        <w:gridCol w:w="1214"/>
        <w:gridCol w:w="1214"/>
        <w:gridCol w:w="1214"/>
        <w:gridCol w:w="1214"/>
        <w:gridCol w:w="1214"/>
      </w:tblGrid>
      <w:tr w:rsidR="00E43E1F" w14:paraId="14B3E6D8" w14:textId="77777777" w:rsidTr="00D3263D">
        <w:trPr>
          <w:tblHeader/>
        </w:trPr>
        <w:tc>
          <w:tcPr>
            <w:tcW w:w="75.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F6273F"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Fundusz</w:t>
            </w:r>
          </w:p>
        </w:tc>
        <w:tc>
          <w:tcPr>
            <w:tcW w:w="75.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4C66F8"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Kategoria regionu</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16EBB8"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2021</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5DD174"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2022</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39204A"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2023</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9885DC"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2024</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540DA1"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2025</w:t>
            </w:r>
          </w:p>
        </w:tc>
        <w:tc>
          <w:tcPr>
            <w:tcW w:w="121.4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9BC8FC"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2026</w:t>
            </w:r>
          </w:p>
        </w:tc>
        <w:tc>
          <w:tcPr>
            <w:tcW w:w="121.4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37A29D1"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2027</w:t>
            </w:r>
          </w:p>
        </w:tc>
        <w:tc>
          <w:tcPr>
            <w:tcW w:w="60.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0A2E83A"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Ogółem</w:t>
            </w:r>
          </w:p>
        </w:tc>
      </w:tr>
      <w:tr w:rsidR="00E43E1F" w14:paraId="4785698D" w14:textId="77777777" w:rsidTr="00D3263D">
        <w:trPr>
          <w:tblHeader/>
        </w:trPr>
        <w:tc>
          <w:tcPr>
            <w:tcW w:w="75.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ABA3EA" w14:textId="77777777" w:rsidR="00A77B3E" w:rsidRDefault="00A77B3E">
            <w:pPr>
              <w:spacing w:before="5pt"/>
              <w:jc w:val="center"/>
              <w:rPr>
                <w:rFonts w:ascii="TimesNewRoman" w:eastAsia="TimesNewRoman" w:hAnsi="TimesNewRoman" w:cs="TimesNewRoman"/>
                <w:color w:val="000000"/>
                <w:sz w:val="10"/>
              </w:rPr>
            </w:pPr>
          </w:p>
        </w:tc>
        <w:tc>
          <w:tcPr>
            <w:tcW w:w="75.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BC31BB" w14:textId="77777777" w:rsidR="00A77B3E" w:rsidRDefault="00A77B3E">
            <w:pPr>
              <w:spacing w:before="5pt"/>
              <w:jc w:val="center"/>
              <w:rPr>
                <w:rFonts w:ascii="TimesNewRoman" w:eastAsia="TimesNewRoman" w:hAnsi="TimesNewRoman" w:cs="TimesNewRoman"/>
                <w:color w:val="000000"/>
                <w:sz w:val="10"/>
              </w:rPr>
            </w:pP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9CCB816" w14:textId="77777777" w:rsidR="00A77B3E" w:rsidRDefault="00A77B3E">
            <w:pPr>
              <w:spacing w:before="5pt"/>
              <w:jc w:val="center"/>
              <w:rPr>
                <w:rFonts w:ascii="TimesNewRoman" w:eastAsia="TimesNewRoman" w:hAnsi="TimesNewRoman" w:cs="TimesNewRoman"/>
                <w:color w:val="000000"/>
                <w:sz w:val="10"/>
              </w:rPr>
            </w:pP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DBF0612" w14:textId="77777777" w:rsidR="00A77B3E" w:rsidRDefault="00A77B3E">
            <w:pPr>
              <w:spacing w:before="5pt"/>
              <w:jc w:val="center"/>
              <w:rPr>
                <w:rFonts w:ascii="TimesNewRoman" w:eastAsia="TimesNewRoman" w:hAnsi="TimesNewRoman" w:cs="TimesNewRoman"/>
                <w:color w:val="000000"/>
                <w:sz w:val="10"/>
              </w:rPr>
            </w:pP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58D7D3" w14:textId="77777777" w:rsidR="00A77B3E" w:rsidRDefault="00A77B3E">
            <w:pPr>
              <w:spacing w:before="5pt"/>
              <w:jc w:val="center"/>
              <w:rPr>
                <w:rFonts w:ascii="TimesNewRoman" w:eastAsia="TimesNewRoman" w:hAnsi="TimesNewRoman" w:cs="TimesNewRoman"/>
                <w:color w:val="000000"/>
                <w:sz w:val="10"/>
              </w:rPr>
            </w:pP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5C9A15" w14:textId="77777777" w:rsidR="00A77B3E" w:rsidRDefault="00A77B3E">
            <w:pPr>
              <w:spacing w:before="5pt"/>
              <w:jc w:val="center"/>
              <w:rPr>
                <w:rFonts w:ascii="TimesNewRoman" w:eastAsia="TimesNewRoman" w:hAnsi="TimesNewRoman" w:cs="TimesNewRoman"/>
                <w:color w:val="000000"/>
                <w:sz w:val="10"/>
              </w:rPr>
            </w:pP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E900F10" w14:textId="77777777" w:rsidR="00A77B3E" w:rsidRDefault="00A77B3E">
            <w:pPr>
              <w:spacing w:before="5pt"/>
              <w:jc w:val="center"/>
              <w:rPr>
                <w:rFonts w:ascii="TimesNewRoman" w:eastAsia="TimesNewRoman" w:hAnsi="TimesNewRoman" w:cs="TimesNewRoman"/>
                <w:color w:val="000000"/>
                <w:sz w:val="10"/>
              </w:rPr>
            </w:pP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9EC756" w14:textId="77777777" w:rsidR="00A77B3E" w:rsidRPr="007338D5" w:rsidRDefault="004141AE">
            <w:pPr>
              <w:spacing w:before="5pt"/>
              <w:jc w:val="center"/>
              <w:rPr>
                <w:rFonts w:ascii="TimesNewRoman" w:eastAsia="TimesNewRoman" w:hAnsi="TimesNewRoman" w:cs="TimesNewRoman"/>
                <w:color w:val="000000"/>
                <w:sz w:val="10"/>
                <w:lang w:val="pl-PL"/>
              </w:rPr>
            </w:pPr>
            <w:r w:rsidRPr="007338D5">
              <w:rPr>
                <w:rFonts w:ascii="TimesNewRoman" w:eastAsia="TimesNewRoman" w:hAnsi="TimesNewRoman" w:cs="TimesNewRoman"/>
                <w:color w:val="000000"/>
                <w:sz w:val="10"/>
                <w:lang w:val="pl-PL"/>
              </w:rPr>
              <w:t>Środki finansowe bez kwoty elastyczności</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51DEA5"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Kwota elastyczności</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CD746D1" w14:textId="77777777" w:rsidR="00A77B3E" w:rsidRPr="007338D5" w:rsidRDefault="004141AE">
            <w:pPr>
              <w:spacing w:before="5pt"/>
              <w:jc w:val="center"/>
              <w:rPr>
                <w:rFonts w:ascii="TimesNewRoman" w:eastAsia="TimesNewRoman" w:hAnsi="TimesNewRoman" w:cs="TimesNewRoman"/>
                <w:color w:val="000000"/>
                <w:sz w:val="10"/>
                <w:lang w:val="pl-PL"/>
              </w:rPr>
            </w:pPr>
            <w:r w:rsidRPr="007338D5">
              <w:rPr>
                <w:rFonts w:ascii="TimesNewRoman" w:eastAsia="TimesNewRoman" w:hAnsi="TimesNewRoman" w:cs="TimesNewRoman"/>
                <w:color w:val="000000"/>
                <w:sz w:val="10"/>
                <w:lang w:val="pl-PL"/>
              </w:rPr>
              <w:t>Środki finansowe bez kwoty elastyczności</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9C4A8E7" w14:textId="77777777" w:rsidR="00A77B3E" w:rsidRDefault="004141AE">
            <w:pPr>
              <w:spacing w:before="5pt"/>
              <w:jc w:val="center"/>
              <w:rPr>
                <w:rFonts w:ascii="TimesNewRoman" w:eastAsia="TimesNewRoman" w:hAnsi="TimesNewRoman" w:cs="TimesNewRoman"/>
                <w:color w:val="000000"/>
                <w:sz w:val="10"/>
              </w:rPr>
            </w:pPr>
            <w:r>
              <w:rPr>
                <w:rFonts w:ascii="TimesNewRoman" w:eastAsia="TimesNewRoman" w:hAnsi="TimesNewRoman" w:cs="TimesNewRoman"/>
                <w:color w:val="000000"/>
                <w:sz w:val="10"/>
              </w:rPr>
              <w:t>Kwota elastyczności</w:t>
            </w:r>
          </w:p>
        </w:tc>
        <w:tc>
          <w:tcPr>
            <w:tcW w:w="60.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906BD4" w14:textId="77777777" w:rsidR="00A77B3E" w:rsidRDefault="00A77B3E">
            <w:pPr>
              <w:spacing w:before="5pt"/>
              <w:jc w:val="center"/>
              <w:rPr>
                <w:rFonts w:ascii="TimesNewRoman" w:eastAsia="TimesNewRoman" w:hAnsi="TimesNewRoman" w:cs="TimesNewRoman"/>
                <w:color w:val="000000"/>
                <w:sz w:val="10"/>
              </w:rPr>
            </w:pPr>
          </w:p>
        </w:tc>
      </w:tr>
      <w:tr w:rsidR="00D3263D" w14:paraId="3FE117CA" w14:textId="77777777" w:rsidTr="00481776">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2F0F47"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EFRR*</w:t>
            </w:r>
          </w:p>
        </w:tc>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69F473"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Lepiej rozwinięte</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D3E1EE"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0,00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8F2E91"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19 976 097,00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DFA58FA"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20 297 434,00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3442AB"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20 625 273,00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EE5769"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20 959 667,00</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0D9C4751" w14:textId="7A191974"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 xml:space="preserve"> </w:t>
            </w:r>
            <w:r w:rsidR="00D3263D" w:rsidRPr="00481776">
              <w:rPr>
                <w:rFonts w:ascii="TimesNewRoman" w:eastAsia="TimesNewRoman" w:hAnsi="TimesNewRoman" w:cs="TimesNewRoman"/>
                <w:color w:val="000000"/>
                <w:sz w:val="10"/>
              </w:rPr>
              <w:t>17 368</w:t>
            </w:r>
            <w:r>
              <w:rPr>
                <w:rFonts w:ascii="TimesNewRoman" w:eastAsia="TimesNewRoman" w:hAnsi="TimesNewRoman" w:cs="TimesNewRoman"/>
                <w:color w:val="000000"/>
                <w:sz w:val="10"/>
              </w:rPr>
              <w:t> </w:t>
            </w:r>
            <w:r w:rsidR="00D3263D" w:rsidRPr="00481776">
              <w:rPr>
                <w:rFonts w:ascii="TimesNewRoman" w:eastAsia="TimesNewRoman" w:hAnsi="TimesNewRoman" w:cs="TimesNewRoman"/>
                <w:color w:val="000000"/>
                <w:sz w:val="10"/>
              </w:rPr>
              <w:t>542</w:t>
            </w:r>
            <w:r>
              <w:rPr>
                <w:rFonts w:ascii="TimesNewRoman" w:eastAsia="TimesNewRoman" w:hAnsi="TimesNewRoman" w:cs="TimesNewRoman"/>
                <w:color w:val="000000"/>
                <w:sz w:val="10"/>
              </w:rPr>
              <w:t>,00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689EC1" w14:textId="2FF2697C"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2B9F3206" w14:textId="0F1B72F1" w:rsidR="00D3263D" w:rsidRDefault="00D3263D" w:rsidP="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17 716</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450</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4ED6D7" w14:textId="2B152E98"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94B499"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116 943 463,00</w:t>
            </w:r>
          </w:p>
        </w:tc>
      </w:tr>
      <w:tr w:rsidR="00D3263D" w14:paraId="558551D5" w14:textId="77777777" w:rsidTr="00481776">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5A81CA"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EFRR*</w:t>
            </w:r>
          </w:p>
        </w:tc>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320151"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Przejście</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695F95"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0,00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84CB31"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37 289 892,00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73FE94"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38 702 312,00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FA3D33"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40 375 107,00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0A814E"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42 117 861,00</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580F5484" w14:textId="0516DED2" w:rsidR="00D3263D" w:rsidRDefault="00D3263D" w:rsidP="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36 747</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936</w:t>
            </w:r>
            <w:r w:rsidR="000458D6">
              <w:rPr>
                <w:rFonts w:ascii="TimesNewRoman" w:eastAsia="TimesNewRoman" w:hAnsi="TimesNewRoman" w:cs="TimesNewRoman"/>
                <w:color w:val="000000"/>
                <w:sz w:val="10"/>
              </w:rPr>
              <w:t>,00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F2A3B38" w14:textId="596ED583"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722EC96E" w14:textId="3DB1A24C" w:rsidR="00D3263D" w:rsidRDefault="00D3263D" w:rsidP="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38 653</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818</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F264FE" w14:textId="62AC1E91"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192AA1"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233 886 926,00</w:t>
            </w:r>
          </w:p>
        </w:tc>
      </w:tr>
      <w:tr w:rsidR="00D3263D" w14:paraId="64565E04" w14:textId="77777777" w:rsidTr="00481776">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6A12F38"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EFRR*</w:t>
            </w:r>
          </w:p>
        </w:tc>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9D6531" w14:textId="77777777" w:rsidR="00D3263D" w:rsidRDefault="00D3263D" w:rsidP="00D3263D">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Regiony słabiej rozwinięte</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3FC75D"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0,00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D02E54"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261 251 375,00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8E0370"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271 076 077,00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26BF00"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282 710 363,00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7A1846"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294 817 977,00</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3E0214E4" w14:textId="063128C9" w:rsidR="00D3263D" w:rsidRDefault="00D3263D" w:rsidP="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257 070</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952</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E83209" w14:textId="26F64C1D"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nil"/>
              <w:start w:val="nil"/>
              <w:bottom w:val="single" w:sz="8" w:space="0" w:color="auto"/>
              <w:end w:val="single" w:sz="8" w:space="0" w:color="auto"/>
            </w:tcBorders>
            <w:tcMar>
              <w:top w:w="0pt" w:type="dxa"/>
              <w:start w:w="3pt" w:type="dxa"/>
              <w:bottom w:w="4pt" w:type="dxa"/>
              <w:end w:w="3pt" w:type="dxa"/>
            </w:tcMar>
            <w:vAlign w:val="center"/>
          </w:tcPr>
          <w:p w14:paraId="16D480DA" w14:textId="1B2A4FC6" w:rsidR="00D3263D" w:rsidRDefault="00D3263D" w:rsidP="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270 281</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736</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5FEF27" w14:textId="41431A46" w:rsidR="00D3263D" w:rsidRDefault="000458D6"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66A1B5" w14:textId="77777777" w:rsidR="00D3263D" w:rsidRDefault="00D3263D" w:rsidP="00D3263D">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1 637 208 480,00</w:t>
            </w:r>
          </w:p>
        </w:tc>
      </w:tr>
      <w:tr w:rsidR="00E43E1F" w14:paraId="09A65C5C" w14:textId="77777777" w:rsidTr="00D3263D">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61A14F" w14:textId="77777777" w:rsidR="00A77B3E" w:rsidRDefault="004141AE">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Ogółem EFRR</w:t>
            </w:r>
          </w:p>
        </w:tc>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763615" w14:textId="77777777" w:rsidR="00A77B3E" w:rsidRDefault="00A77B3E">
            <w:pPr>
              <w:spacing w:before="5pt"/>
              <w:rPr>
                <w:rFonts w:ascii="TimesNewRoman" w:eastAsia="TimesNewRoman" w:hAnsi="TimesNewRoman" w:cs="TimesNewRoman"/>
                <w:color w:val="000000"/>
                <w:sz w:val="10"/>
              </w:rPr>
            </w:pP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058A0F"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0,00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8E57C3"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318 517 364,00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C9A67D"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330 075 823,00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04CA4C"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343 710 743,00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9D1AAFD"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357 895 505,00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997C88" w14:textId="168E370D" w:rsidR="00A77B3E" w:rsidRDefault="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311 187</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430</w:t>
            </w:r>
            <w:r w:rsidR="000458D6">
              <w:rPr>
                <w:rFonts w:ascii="TimesNewRoman" w:eastAsia="TimesNewRoman" w:hAnsi="TimesNewRoman" w:cs="TimesNewRoman"/>
                <w:color w:val="000000"/>
                <w:sz w:val="10"/>
              </w:rPr>
              <w:t>,00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4B5853" w14:textId="68E2BCEB" w:rsidR="00A77B3E" w:rsidRDefault="000458D6">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887026" w14:textId="2699D077" w:rsidR="00A77B3E" w:rsidRDefault="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326 652</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004</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432F5C" w14:textId="75DF249E" w:rsidR="00A77B3E" w:rsidRDefault="000458D6">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7C8FD3"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1 988 038 869,00</w:t>
            </w:r>
          </w:p>
        </w:tc>
      </w:tr>
      <w:tr w:rsidR="00E43E1F" w14:paraId="2946D12B" w14:textId="77777777" w:rsidTr="00D3263D">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1EC92" w14:textId="77777777" w:rsidR="00A77B3E" w:rsidRDefault="004141AE">
            <w:pPr>
              <w:spacing w:before="5pt"/>
              <w:rPr>
                <w:rFonts w:ascii="TimesNewRoman" w:eastAsia="TimesNewRoman" w:hAnsi="TimesNewRoman" w:cs="TimesNewRoman"/>
                <w:color w:val="000000"/>
                <w:sz w:val="10"/>
              </w:rPr>
            </w:pPr>
            <w:r>
              <w:rPr>
                <w:rFonts w:ascii="TimesNewRoman" w:eastAsia="TimesNewRoman" w:hAnsi="TimesNewRoman" w:cs="TimesNewRoman"/>
                <w:color w:val="000000"/>
                <w:sz w:val="10"/>
              </w:rPr>
              <w:t>Ogółem</w:t>
            </w:r>
          </w:p>
        </w:tc>
        <w:tc>
          <w:tcPr>
            <w:tcW w:w="75.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4D6AE3" w14:textId="77777777" w:rsidR="00A77B3E" w:rsidRDefault="00A77B3E">
            <w:pPr>
              <w:spacing w:before="5pt"/>
              <w:rPr>
                <w:rFonts w:ascii="TimesNewRoman" w:eastAsia="TimesNewRoman" w:hAnsi="TimesNewRoman" w:cs="TimesNewRoman"/>
                <w:color w:val="000000"/>
                <w:sz w:val="10"/>
              </w:rPr>
            </w:pP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0A7C19"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0,00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47D22E"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318 517 364,00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56F55E"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330 075 823,00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0FFC00"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343 710 743,00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4378B9"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357 895 505,00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7B1A2F" w14:textId="0D0358AE" w:rsidR="00A77B3E" w:rsidRDefault="00D3263D">
            <w:pPr>
              <w:spacing w:before="5pt"/>
              <w:jc w:val="end"/>
              <w:rPr>
                <w:rFonts w:ascii="TimesNewRoman" w:eastAsia="TimesNewRoman" w:hAnsi="TimesNewRoman" w:cs="TimesNewRoman"/>
                <w:color w:val="000000"/>
                <w:sz w:val="10"/>
              </w:rPr>
            </w:pPr>
            <w:r w:rsidRPr="00481776">
              <w:rPr>
                <w:rFonts w:ascii="TimesNewRoman" w:eastAsia="TimesNewRoman" w:hAnsi="TimesNewRoman" w:cs="TimesNewRoman"/>
                <w:color w:val="000000"/>
                <w:sz w:val="10"/>
              </w:rPr>
              <w:t>311 187</w:t>
            </w:r>
            <w:r w:rsidR="000458D6">
              <w:rPr>
                <w:rFonts w:ascii="TimesNewRoman" w:eastAsia="TimesNewRoman" w:hAnsi="TimesNewRoman" w:cs="TimesNewRoman"/>
                <w:color w:val="000000"/>
                <w:sz w:val="10"/>
              </w:rPr>
              <w:t> </w:t>
            </w:r>
            <w:r w:rsidRPr="00481776">
              <w:rPr>
                <w:rFonts w:ascii="TimesNewRoman" w:eastAsia="TimesNewRoman" w:hAnsi="TimesNewRoman" w:cs="TimesNewRoman"/>
                <w:color w:val="000000"/>
                <w:sz w:val="10"/>
              </w:rPr>
              <w:t>430</w:t>
            </w:r>
            <w:r w:rsidR="000458D6">
              <w:rPr>
                <w:rFonts w:ascii="TimesNewRoman" w:eastAsia="TimesNewRoman" w:hAnsi="TimesNewRoman" w:cs="TimesNewRoman"/>
                <w:color w:val="000000"/>
                <w:sz w:val="10"/>
              </w:rPr>
              <w:t xml:space="preserve">,00 </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A87A22" w14:textId="546DCF3F" w:rsidR="00A77B3E" w:rsidRDefault="000458D6">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6223E7" w14:textId="0DE09EE7" w:rsidR="00A77B3E" w:rsidRDefault="000458D6">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 xml:space="preserve"> </w:t>
            </w:r>
            <w:r w:rsidR="00D3263D" w:rsidRPr="00481776">
              <w:rPr>
                <w:rFonts w:ascii="TimesNewRoman" w:eastAsia="TimesNewRoman" w:hAnsi="TimesNewRoman" w:cs="TimesNewRoman"/>
                <w:color w:val="000000"/>
                <w:sz w:val="10"/>
              </w:rPr>
              <w:t>326 652</w:t>
            </w:r>
            <w:r>
              <w:rPr>
                <w:rFonts w:ascii="TimesNewRoman" w:eastAsia="TimesNewRoman" w:hAnsi="TimesNewRoman" w:cs="TimesNewRoman"/>
                <w:color w:val="000000"/>
                <w:sz w:val="10"/>
              </w:rPr>
              <w:t> </w:t>
            </w:r>
            <w:r w:rsidR="00D3263D" w:rsidRPr="00481776">
              <w:rPr>
                <w:rFonts w:ascii="TimesNewRoman" w:eastAsia="TimesNewRoman" w:hAnsi="TimesNewRoman" w:cs="TimesNewRoman"/>
                <w:color w:val="000000"/>
                <w:sz w:val="10"/>
              </w:rPr>
              <w:t>004</w:t>
            </w:r>
            <w:r>
              <w:rPr>
                <w:rFonts w:ascii="TimesNewRoman" w:eastAsia="TimesNewRoman" w:hAnsi="TimesNewRoman" w:cs="TimesNewRoman"/>
                <w:color w:val="000000"/>
                <w:sz w:val="10"/>
              </w:rPr>
              <w:t>,00</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07F537" w14:textId="7D3CB1D8" w:rsidR="00A77B3E" w:rsidRDefault="000458D6">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w:t>
            </w:r>
          </w:p>
        </w:tc>
        <w:tc>
          <w:tcPr>
            <w:tcW w:w="60.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56FD78" w14:textId="77777777" w:rsidR="00A77B3E" w:rsidRDefault="004141AE">
            <w:pPr>
              <w:spacing w:before="5pt"/>
              <w:jc w:val="end"/>
              <w:rPr>
                <w:rFonts w:ascii="TimesNewRoman" w:eastAsia="TimesNewRoman" w:hAnsi="TimesNewRoman" w:cs="TimesNewRoman"/>
                <w:color w:val="000000"/>
                <w:sz w:val="10"/>
              </w:rPr>
            </w:pPr>
            <w:r>
              <w:rPr>
                <w:rFonts w:ascii="TimesNewRoman" w:eastAsia="TimesNewRoman" w:hAnsi="TimesNewRoman" w:cs="TimesNewRoman"/>
                <w:color w:val="000000"/>
                <w:sz w:val="10"/>
              </w:rPr>
              <w:t>1 988 038 869,00</w:t>
            </w:r>
          </w:p>
        </w:tc>
      </w:tr>
    </w:tbl>
    <w:p w14:paraId="1CD319AB" w14:textId="77777777" w:rsidR="00A77B3E" w:rsidRPr="007338D5" w:rsidRDefault="004141AE">
      <w:pPr>
        <w:spacing w:before="5pt"/>
        <w:rPr>
          <w:rFonts w:ascii="TimesNewRoman" w:eastAsia="TimesNewRoman" w:hAnsi="TimesNewRoman" w:cs="TimesNewRoman"/>
          <w:color w:val="000000"/>
          <w:sz w:val="10"/>
          <w:lang w:val="pl-PL"/>
        </w:rPr>
      </w:pPr>
      <w:r w:rsidRPr="007338D5">
        <w:rPr>
          <w:rFonts w:ascii="TimesNewRoman" w:eastAsia="TimesNewRoman" w:hAnsi="TimesNewRoman" w:cs="TimesNewRoman"/>
          <w:color w:val="000000"/>
          <w:sz w:val="10"/>
          <w:lang w:val="pl-PL"/>
        </w:rPr>
        <w:t>° Kwoty po przesunięciu uzupełniającym do FST.</w:t>
      </w:r>
    </w:p>
    <w:p w14:paraId="698C6DB1"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r w:rsidRPr="007338D5">
        <w:rPr>
          <w:rFonts w:ascii="TimesNewRoman" w:eastAsia="TimesNewRoman" w:hAnsi="TimesNewRoman" w:cs="TimesNewRoman"/>
          <w:b w:val="0"/>
          <w:i w:val="0"/>
          <w:color w:val="000000"/>
          <w:sz w:val="24"/>
          <w:lang w:val="pl-PL"/>
        </w:rPr>
        <w:br w:type="page"/>
      </w:r>
      <w:bookmarkStart w:id="91" w:name="_Toc210313339"/>
      <w:r w:rsidRPr="007338D5">
        <w:rPr>
          <w:rFonts w:ascii="TimesNewRoman" w:eastAsia="TimesNewRoman" w:hAnsi="TimesNewRoman" w:cs="TimesNewRoman"/>
          <w:b w:val="0"/>
          <w:i w:val="0"/>
          <w:color w:val="000000"/>
          <w:sz w:val="24"/>
          <w:lang w:val="pl-PL"/>
        </w:rPr>
        <w:lastRenderedPageBreak/>
        <w:t>3.6. Łączne środki finansowe w podziale na poszczególne fundusze oraz współfinansowanie krajowe</w:t>
      </w:r>
      <w:bookmarkEnd w:id="91"/>
    </w:p>
    <w:p w14:paraId="4B58FE76" w14:textId="77777777" w:rsidR="00A77B3E" w:rsidRPr="007338D5" w:rsidRDefault="00A77B3E">
      <w:pPr>
        <w:spacing w:before="5pt"/>
        <w:rPr>
          <w:rFonts w:ascii="TimesNewRoman" w:eastAsia="TimesNewRoman" w:hAnsi="TimesNewRoman" w:cs="TimesNewRoman"/>
          <w:color w:val="000000"/>
          <w:lang w:val="pl-PL"/>
        </w:rPr>
      </w:pPr>
    </w:p>
    <w:p w14:paraId="3026C292"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Podstawa prawna: art. 22 ust. 3 lit. g) pkt (ii), art. 22 ust. 6 i art. 36 rozporządzenia w sprawie wspólnych przepisów</w:t>
      </w:r>
    </w:p>
    <w:p w14:paraId="5A031C60" w14:textId="77777777" w:rsidR="00A77B3E" w:rsidRPr="007338D5" w:rsidRDefault="00A77B3E">
      <w:pPr>
        <w:spacing w:before="5pt"/>
        <w:rPr>
          <w:rFonts w:ascii="TimesNewRoman" w:eastAsia="TimesNewRoman" w:hAnsi="TimesNewRoman" w:cs="TimesNewRoman"/>
          <w:color w:val="000000"/>
          <w:lang w:val="pl-PL"/>
        </w:rPr>
      </w:pPr>
    </w:p>
    <w:p w14:paraId="446477B3"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lang w:val="pl-PL"/>
        </w:rPr>
        <w:t>W przypadku programów w ramach celu „Inwestycje na rzecz zatrudnienia i wzrostu”, w których w umowie partnerstwa wybrano pomoc techniczną zgodnie z art. 36 ust. 4 rozporządzenia w sprawie wspólnych przepisów</w:t>
      </w:r>
    </w:p>
    <w:p w14:paraId="5D50EC49" w14:textId="69860C06" w:rsidR="00A77B3E" w:rsidRDefault="004141AE">
      <w:pPr>
        <w:pStyle w:val="Nagwek4"/>
        <w:spacing w:before="5pt" w:after="0pt"/>
        <w:rPr>
          <w:rFonts w:ascii="TimesNewRoman" w:eastAsia="TimesNewRoman" w:hAnsi="TimesNewRoman" w:cs="TimesNewRoman"/>
          <w:b w:val="0"/>
          <w:color w:val="000000"/>
          <w:sz w:val="24"/>
          <w:lang w:val="pl-PL"/>
        </w:rPr>
      </w:pPr>
      <w:bookmarkStart w:id="92" w:name="_Toc210313340"/>
      <w:r w:rsidRPr="007338D5">
        <w:rPr>
          <w:rFonts w:ascii="TimesNewRoman" w:eastAsia="TimesNewRoman" w:hAnsi="TimesNewRoman" w:cs="TimesNewRoman"/>
          <w:b w:val="0"/>
          <w:color w:val="000000"/>
          <w:sz w:val="24"/>
          <w:lang w:val="pl-PL"/>
        </w:rPr>
        <w:t>Tabela 11: Łączne środki finansowe w podziale na poszczególne fundusze oraz współfinansowanie krajowe</w:t>
      </w:r>
      <w:bookmarkEnd w:id="92"/>
    </w:p>
    <w:p w14:paraId="56883EEF" w14:textId="43E34139" w:rsidR="00CF5C6D" w:rsidRDefault="00CF5C6D" w:rsidP="00CF5C6D">
      <w:pPr>
        <w:rPr>
          <w:rFonts w:eastAsia="TimesNewRoman"/>
          <w:lang w:val="pl-PL"/>
        </w:rPr>
      </w:pPr>
    </w:p>
    <w:tbl>
      <w:tblPr>
        <w:tblW w:w="98.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173"/>
        <w:gridCol w:w="1097"/>
        <w:gridCol w:w="1166"/>
        <w:gridCol w:w="1097"/>
        <w:gridCol w:w="1117"/>
        <w:gridCol w:w="1193"/>
        <w:gridCol w:w="1497"/>
        <w:gridCol w:w="870"/>
        <w:gridCol w:w="1151"/>
        <w:gridCol w:w="1151"/>
        <w:gridCol w:w="1190"/>
        <w:gridCol w:w="1203"/>
        <w:gridCol w:w="964"/>
      </w:tblGrid>
      <w:tr w:rsidR="00CF5C6D" w:rsidRPr="00CA2E1B" w14:paraId="20380120" w14:textId="77777777" w:rsidTr="000761C9">
        <w:trPr>
          <w:tblHeader/>
        </w:trPr>
        <w:tc>
          <w:tcPr>
            <w:tcW w:w="55.0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D1784E"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Polityka/numer celu szczegółowego FST lub pomoc techniczna</w:t>
            </w:r>
          </w:p>
        </w:tc>
        <w:tc>
          <w:tcPr>
            <w:tcW w:w="51.4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012E04"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Priorytet</w:t>
            </w:r>
          </w:p>
        </w:tc>
        <w:tc>
          <w:tcPr>
            <w:tcW w:w="54.7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4F2C97"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Podstawa obliczenia wsparcia Unii (ogółem koszt kwalifikowalny lub wkład publiczny)</w:t>
            </w:r>
          </w:p>
        </w:tc>
        <w:tc>
          <w:tcPr>
            <w:tcW w:w="51.4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06E6E3B"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Fundusz</w:t>
            </w:r>
          </w:p>
        </w:tc>
        <w:tc>
          <w:tcPr>
            <w:tcW w:w="52.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7878AF4"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Kategoria regionu*</w:t>
            </w:r>
          </w:p>
        </w:tc>
        <w:tc>
          <w:tcPr>
            <w:tcW w:w="55.9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EA6AFE"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Wkład Unii (a)=(g)+(h)</w:t>
            </w:r>
          </w:p>
        </w:tc>
        <w:tc>
          <w:tcPr>
            <w:tcW w:w="111.05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1741AA"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Podział wkładu Unii</w:t>
            </w:r>
          </w:p>
        </w:tc>
        <w:tc>
          <w:tcPr>
            <w:tcW w:w="54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3EFF78"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Wkład krajowy (b)=(c)+(d)</w:t>
            </w:r>
          </w:p>
        </w:tc>
        <w:tc>
          <w:tcPr>
            <w:tcW w:w="109.85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DB858B"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Indykatywny podział wkładu krajowego</w:t>
            </w:r>
          </w:p>
        </w:tc>
        <w:tc>
          <w:tcPr>
            <w:tcW w:w="56.4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9F155D"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 (e)=(a)+(b)</w:t>
            </w:r>
          </w:p>
        </w:tc>
        <w:tc>
          <w:tcPr>
            <w:tcW w:w="45.2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50371F7"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Stopa dofinansowania (f)=(a)/(e)</w:t>
            </w:r>
          </w:p>
        </w:tc>
      </w:tr>
      <w:tr w:rsidR="00CF5C6D" w:rsidRPr="00CF5C6D" w14:paraId="0B5871F5" w14:textId="77777777" w:rsidTr="000761C9">
        <w:trPr>
          <w:trHeight w:val="570"/>
          <w:tblHeader/>
        </w:trPr>
        <w:tc>
          <w:tcPr>
            <w:tcW w:w="55.0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8FEDC9"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1.4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A20498"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4.7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5972D7C"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1.4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3B8C80A"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2.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DEE0E0"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5.9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65E8E3"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FA41B71"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Wkład Unii pomniejszony o kwotę elastyczności (g)</w:t>
            </w:r>
          </w:p>
        </w:tc>
        <w:tc>
          <w:tcPr>
            <w:tcW w:w="40.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5BD82C3"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Kwota elastyczności (h)</w:t>
            </w:r>
          </w:p>
        </w:tc>
        <w:tc>
          <w:tcPr>
            <w:tcW w:w="54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24E3BF9"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54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E5F7DB9"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Publiczne (c)</w:t>
            </w:r>
          </w:p>
        </w:tc>
        <w:tc>
          <w:tcPr>
            <w:tcW w:w="5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66F9E0"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Prywatne (d)</w:t>
            </w:r>
          </w:p>
        </w:tc>
        <w:tc>
          <w:tcPr>
            <w:tcW w:w="56.4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8CCDC8"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c>
          <w:tcPr>
            <w:tcW w:w="45.2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9BF4F78" w14:textId="77777777" w:rsidR="00CF5C6D" w:rsidRPr="00CF5C6D" w:rsidRDefault="00CF5C6D" w:rsidP="00CF5C6D">
            <w:pPr>
              <w:spacing w:before="5pt" w:after="10pt" w:line="13.80pt" w:lineRule="auto"/>
              <w:jc w:val="center"/>
              <w:rPr>
                <w:rFonts w:ascii="Arial" w:eastAsia="TimesNewRoman" w:hAnsi="Arial" w:cs="Arial"/>
                <w:noProof w:val="0"/>
                <w:color w:val="000000"/>
                <w:sz w:val="10"/>
                <w:szCs w:val="22"/>
                <w:lang w:val="pl-PL"/>
              </w:rPr>
            </w:pPr>
          </w:p>
        </w:tc>
      </w:tr>
      <w:tr w:rsidR="00CF5C6D" w:rsidRPr="00CF5C6D" w14:paraId="5FA3B449"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1882C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5E87D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8DA0F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63F79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1F5FD5"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Lepiej rozwinięte</w:t>
            </w:r>
          </w:p>
        </w:tc>
        <w:tc>
          <w:tcPr>
            <w:tcW w:w="55.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AC5CE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19 411 765    </w:t>
            </w: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74BA6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19 411 765    </w:t>
            </w:r>
          </w:p>
        </w:tc>
        <w:tc>
          <w:tcPr>
            <w:tcW w:w="40.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1FA28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FAB468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19 411 765    </w:t>
            </w:r>
          </w:p>
        </w:tc>
        <w:tc>
          <w:tcPr>
            <w:tcW w:w="54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BE4E8A" w14:textId="1C7FB8F0" w:rsidR="00CF5C6D" w:rsidRPr="00CF5C6D" w:rsidRDefault="00AD455C" w:rsidP="00CF5C6D">
            <w:pPr>
              <w:spacing w:before="5pt" w:after="10pt" w:line="13.80pt" w:lineRule="auto"/>
              <w:jc w:val="end"/>
              <w:rPr>
                <w:rFonts w:ascii="Arial" w:eastAsia="TimesNewRoman" w:hAnsi="Arial" w:cs="Arial"/>
                <w:noProof w:val="0"/>
                <w:color w:val="000000"/>
                <w:sz w:val="10"/>
                <w:szCs w:val="22"/>
                <w:lang w:val="pl-PL"/>
              </w:rPr>
            </w:pPr>
            <w:r>
              <w:rPr>
                <w:rFonts w:ascii="Arial" w:eastAsia="TimesNewRoman" w:hAnsi="Arial" w:cs="Arial"/>
                <w:noProof w:val="0"/>
                <w:color w:val="000000"/>
                <w:sz w:val="10"/>
                <w:szCs w:val="22"/>
                <w:lang w:val="pl-PL"/>
              </w:rPr>
              <w:t>-</w:t>
            </w:r>
          </w:p>
        </w:tc>
        <w:tc>
          <w:tcPr>
            <w:tcW w:w="5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D7CA45"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Calibri" w:hAnsi="Arial" w:cs="Arial"/>
                <w:noProof w:val="0"/>
                <w:color w:val="000000"/>
                <w:sz w:val="10"/>
                <w:szCs w:val="10"/>
                <w:lang w:val="pl-PL"/>
              </w:rPr>
              <w:t xml:space="preserve">19 411 765,00    </w:t>
            </w:r>
          </w:p>
        </w:tc>
        <w:tc>
          <w:tcPr>
            <w:tcW w:w="56.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C776D23"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Calibri" w:hAnsi="Arial" w:cs="Arial"/>
                <w:noProof w:val="0"/>
                <w:color w:val="000000"/>
                <w:sz w:val="10"/>
                <w:szCs w:val="10"/>
                <w:lang w:val="pl-PL"/>
              </w:rPr>
              <w:t xml:space="preserve">           38 823 530,00    </w:t>
            </w:r>
          </w:p>
        </w:tc>
        <w:tc>
          <w:tcPr>
            <w:tcW w:w="45.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A2E123"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50,0000000000%</w:t>
            </w:r>
          </w:p>
        </w:tc>
      </w:tr>
      <w:tr w:rsidR="00CF5C6D" w:rsidRPr="00CF5C6D" w14:paraId="587890CC"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4833A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F367EA"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E63D59"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CC41C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04E70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Przejście</w:t>
            </w:r>
          </w:p>
        </w:tc>
        <w:tc>
          <w:tcPr>
            <w:tcW w:w="55.9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431EFE8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38 823 529    </w:t>
            </w:r>
          </w:p>
        </w:tc>
        <w:tc>
          <w:tcPr>
            <w:tcW w:w="70.2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17179A3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38 823 529    </w:t>
            </w:r>
          </w:p>
        </w:tc>
        <w:tc>
          <w:tcPr>
            <w:tcW w:w="40.80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7F83547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6C4D47E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16 638 656    </w:t>
            </w:r>
          </w:p>
        </w:tc>
        <w:tc>
          <w:tcPr>
            <w:tcW w:w="54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6BCD4D80" w14:textId="6AE68043" w:rsidR="00CF5C6D" w:rsidRPr="00CF5C6D" w:rsidRDefault="00AD455C" w:rsidP="00CF5C6D">
            <w:pPr>
              <w:spacing w:before="5pt" w:after="10pt" w:line="13.80pt" w:lineRule="auto"/>
              <w:jc w:val="end"/>
              <w:rPr>
                <w:rFonts w:ascii="Arial" w:eastAsia="TimesNewRoman" w:hAnsi="Arial" w:cs="Arial"/>
                <w:noProof w:val="0"/>
                <w:color w:val="000000"/>
                <w:sz w:val="10"/>
                <w:szCs w:val="22"/>
                <w:lang w:val="pl-PL"/>
              </w:rPr>
            </w:pPr>
            <w:r>
              <w:rPr>
                <w:rFonts w:ascii="Arial" w:eastAsia="TimesNewRoman" w:hAnsi="Arial" w:cs="Arial"/>
                <w:noProof w:val="0"/>
                <w:color w:val="000000"/>
                <w:sz w:val="10"/>
                <w:szCs w:val="22"/>
                <w:lang w:val="pl-PL"/>
              </w:rPr>
              <w:t>-</w:t>
            </w:r>
          </w:p>
        </w:tc>
        <w:tc>
          <w:tcPr>
            <w:tcW w:w="55.8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3E2311D3"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Calibri" w:hAnsi="Arial" w:cs="Arial"/>
                <w:noProof w:val="0"/>
                <w:color w:val="000000"/>
                <w:sz w:val="10"/>
                <w:szCs w:val="10"/>
                <w:lang w:val="pl-PL"/>
              </w:rPr>
              <w:t xml:space="preserve">16 638 656,00    </w:t>
            </w:r>
          </w:p>
        </w:tc>
        <w:tc>
          <w:tcPr>
            <w:tcW w:w="56.4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626F9BE6"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Calibri" w:hAnsi="Arial" w:cs="Arial"/>
                <w:noProof w:val="0"/>
                <w:color w:val="000000"/>
                <w:sz w:val="10"/>
                <w:szCs w:val="10"/>
                <w:lang w:val="pl-PL"/>
              </w:rPr>
              <w:t xml:space="preserve">           55 462 185,00    </w:t>
            </w:r>
          </w:p>
        </w:tc>
        <w:tc>
          <w:tcPr>
            <w:tcW w:w="45.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BCB4FF"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69,9999990985%</w:t>
            </w:r>
          </w:p>
        </w:tc>
      </w:tr>
      <w:tr w:rsidR="00CF5C6D" w:rsidRPr="00CF5C6D" w14:paraId="1BC09E6D"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57CD2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674D3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09A885"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A92CDF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4CF503F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Regiony słabiej rozwinięte</w:t>
            </w:r>
          </w:p>
        </w:tc>
        <w:tc>
          <w:tcPr>
            <w:tcW w:w="55.95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6EA5857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271 764 706    </w:t>
            </w:r>
          </w:p>
        </w:tc>
        <w:tc>
          <w:tcPr>
            <w:tcW w:w="70.25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5EFD768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271 764 706    </w:t>
            </w:r>
          </w:p>
        </w:tc>
        <w:tc>
          <w:tcPr>
            <w:tcW w:w="40.80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3CB7F1BB"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77C1559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47 958 479    </w:t>
            </w:r>
          </w:p>
        </w:tc>
        <w:tc>
          <w:tcPr>
            <w:tcW w:w="54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4EFE8190" w14:textId="27D38992" w:rsidR="00CF5C6D" w:rsidRPr="00CF5C6D" w:rsidRDefault="00AD455C" w:rsidP="00CF5C6D">
            <w:pPr>
              <w:spacing w:before="5pt" w:after="10pt" w:line="13.80pt" w:lineRule="auto"/>
              <w:jc w:val="end"/>
              <w:rPr>
                <w:rFonts w:ascii="Arial" w:eastAsia="Calibri" w:hAnsi="Arial" w:cs="Arial"/>
                <w:noProof w:val="0"/>
                <w:color w:val="000000"/>
                <w:sz w:val="10"/>
                <w:szCs w:val="10"/>
                <w:lang w:val="pl-PL"/>
              </w:rPr>
            </w:pPr>
            <w:r>
              <w:rPr>
                <w:rFonts w:ascii="Arial" w:eastAsia="Calibri" w:hAnsi="Arial" w:cs="Arial"/>
                <w:noProof w:val="0"/>
                <w:color w:val="000000"/>
                <w:sz w:val="10"/>
                <w:szCs w:val="10"/>
                <w:lang w:val="pl-PL"/>
              </w:rPr>
              <w:t>-</w:t>
            </w:r>
          </w:p>
        </w:tc>
        <w:tc>
          <w:tcPr>
            <w:tcW w:w="55.85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14BD523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47 958 479,00    </w:t>
            </w:r>
          </w:p>
        </w:tc>
        <w:tc>
          <w:tcPr>
            <w:tcW w:w="56.45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3E071CA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319 723 185,00    </w:t>
            </w:r>
          </w:p>
        </w:tc>
        <w:tc>
          <w:tcPr>
            <w:tcW w:w="45.25pt" w:type="dxa"/>
            <w:tcBorders>
              <w:top w:val="single" w:sz="4" w:space="0" w:color="000000"/>
              <w:start w:val="single" w:sz="4" w:space="0" w:color="auto"/>
              <w:bottom w:val="single" w:sz="4" w:space="0" w:color="auto"/>
              <w:end w:val="single" w:sz="4" w:space="0" w:color="000000"/>
            </w:tcBorders>
            <w:tcMar>
              <w:top w:w="0pt" w:type="dxa"/>
              <w:start w:w="3pt" w:type="dxa"/>
              <w:bottom w:w="4pt" w:type="dxa"/>
              <w:end w:w="3pt" w:type="dxa"/>
            </w:tcMar>
          </w:tcPr>
          <w:p w14:paraId="31E43B38"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84,9999996090%</w:t>
            </w:r>
          </w:p>
        </w:tc>
      </w:tr>
      <w:tr w:rsidR="00CF5C6D" w:rsidRPr="00CF5C6D" w14:paraId="0A745432"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8A6F39"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D9BD5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409D93"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E9DF60"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7C2B50F2"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Lepiej rozwinięte</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24CD436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62 100 318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19FD16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62 100 318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1B3180D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5527731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62 100 318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57831A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62 100 318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4F15686C"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353DD24"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124 200 636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435762C1"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50,0000000000%</w:t>
            </w:r>
          </w:p>
        </w:tc>
      </w:tr>
      <w:tr w:rsidR="00CF5C6D" w:rsidRPr="00CF5C6D" w14:paraId="65A4BEA2"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CEB09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5A8EEA"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2987F7"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51EA38"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399337D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Przejście</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5FD30B1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124 200 638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E5DBAE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124 200 638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CD86E0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6013C1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53 228 846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86BE1E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53 228 846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5DC62BB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1686F7F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177 429 484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52E2E62A"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69,9999995491%</w:t>
            </w:r>
          </w:p>
        </w:tc>
      </w:tr>
      <w:tr w:rsidR="00CF5C6D" w:rsidRPr="00CF5C6D" w14:paraId="30F51F9E"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3243D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1</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6153A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D3826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3E03C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7A24C8A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Regiony słabiej rozwinięte</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7031BDAC"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869 404 459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F4672FC"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869 404 459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CB5FEF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D04411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153 424 317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7431CD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153 424 317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14B6A1D4"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D6AF23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1 022 828 776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4ADA3A23"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84,9999999413%</w:t>
            </w:r>
          </w:p>
        </w:tc>
      </w:tr>
      <w:tr w:rsidR="00CF5C6D" w:rsidRPr="00CF5C6D" w14:paraId="72B19D86"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CAAE2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TA36(4)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87685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BA42C5"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A05AC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C67A1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Lepiej rozwinięte</w:t>
            </w:r>
          </w:p>
        </w:tc>
        <w:tc>
          <w:tcPr>
            <w:tcW w:w="55.9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47F99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2 923 587    </w:t>
            </w:r>
          </w:p>
        </w:tc>
        <w:tc>
          <w:tcPr>
            <w:tcW w:w="70.2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3DDE5B"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2 923 587    </w:t>
            </w:r>
          </w:p>
        </w:tc>
        <w:tc>
          <w:tcPr>
            <w:tcW w:w="40.80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88291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E9E387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2 923 587    </w:t>
            </w:r>
          </w:p>
        </w:tc>
        <w:tc>
          <w:tcPr>
            <w:tcW w:w="54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6EA166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2 923 587    </w:t>
            </w:r>
          </w:p>
        </w:tc>
        <w:tc>
          <w:tcPr>
            <w:tcW w:w="55.8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D699AEC"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692A1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5 847 174    </w:t>
            </w:r>
          </w:p>
        </w:tc>
        <w:tc>
          <w:tcPr>
            <w:tcW w:w="45.2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tcPr>
          <w:p w14:paraId="2880DD2C"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50,0000000000%</w:t>
            </w:r>
          </w:p>
        </w:tc>
      </w:tr>
      <w:tr w:rsidR="00CF5C6D" w:rsidRPr="00CF5C6D" w14:paraId="3DC31DA9"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2F514E5"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TA36(4)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2F485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F81A4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163293"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9EFE22"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Przejście</w:t>
            </w:r>
          </w:p>
        </w:tc>
        <w:tc>
          <w:tcPr>
            <w:tcW w:w="55.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48811D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5 847 173    </w:t>
            </w: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20C3A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5 847 173    </w:t>
            </w:r>
          </w:p>
        </w:tc>
        <w:tc>
          <w:tcPr>
            <w:tcW w:w="40.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B001054"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7F34D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2 505 932    </w:t>
            </w:r>
          </w:p>
        </w:tc>
        <w:tc>
          <w:tcPr>
            <w:tcW w:w="54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1A08A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2 505 932    </w:t>
            </w:r>
          </w:p>
        </w:tc>
        <w:tc>
          <w:tcPr>
            <w:tcW w:w="55.8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CCA902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09562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8 353 105    </w:t>
            </w:r>
          </w:p>
        </w:tc>
        <w:tc>
          <w:tcPr>
            <w:tcW w:w="45.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B3AE72B"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69,9999940142%</w:t>
            </w:r>
          </w:p>
        </w:tc>
      </w:tr>
      <w:tr w:rsidR="00CF5C6D" w:rsidRPr="00CF5C6D" w14:paraId="243C6F36"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55A95A"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TA36(4)</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E83B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III</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1FC8C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66D35D"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tcPr>
          <w:p w14:paraId="46C7526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Regiony słabiej rozwinięte</w:t>
            </w:r>
          </w:p>
        </w:tc>
        <w:tc>
          <w:tcPr>
            <w:tcW w:w="55.9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67B20FE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40 930 212    </w:t>
            </w:r>
          </w:p>
        </w:tc>
        <w:tc>
          <w:tcPr>
            <w:tcW w:w="70.2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3519689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40 930 212    </w:t>
            </w:r>
          </w:p>
        </w:tc>
        <w:tc>
          <w:tcPr>
            <w:tcW w:w="40.80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2ACD2D0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1C44979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7 222 979    </w:t>
            </w:r>
          </w:p>
        </w:tc>
        <w:tc>
          <w:tcPr>
            <w:tcW w:w="54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0E7965D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7 222 979    </w:t>
            </w:r>
          </w:p>
        </w:tc>
        <w:tc>
          <w:tcPr>
            <w:tcW w:w="55.8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6244899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vAlign w:val="center"/>
          </w:tcPr>
          <w:p w14:paraId="7A609284"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48 153 191    </w:t>
            </w:r>
          </w:p>
        </w:tc>
        <w:tc>
          <w:tcPr>
            <w:tcW w:w="45.25pt" w:type="dxa"/>
            <w:tcBorders>
              <w:top w:val="single" w:sz="4" w:space="0" w:color="000000"/>
              <w:start w:val="single" w:sz="4" w:space="0" w:color="000000"/>
              <w:bottom w:val="single" w:sz="4" w:space="0" w:color="auto"/>
              <w:end w:val="single" w:sz="4" w:space="0" w:color="000000"/>
            </w:tcBorders>
            <w:tcMar>
              <w:top w:w="0pt" w:type="dxa"/>
              <w:start w:w="3pt" w:type="dxa"/>
              <w:bottom w:w="4pt" w:type="dxa"/>
              <w:end w:w="3pt" w:type="dxa"/>
            </w:tcMar>
          </w:tcPr>
          <w:p w14:paraId="65E1D886"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84,9999992732%</w:t>
            </w:r>
          </w:p>
        </w:tc>
      </w:tr>
      <w:tr w:rsidR="00CF5C6D" w:rsidRPr="00CF5C6D" w14:paraId="6EF8EE9C"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D833EFD" w14:textId="795169FF" w:rsidR="00CF5C6D" w:rsidRPr="00CF5C6D" w:rsidRDefault="00AE037B" w:rsidP="00CF5C6D">
            <w:pPr>
              <w:spacing w:before="5pt" w:after="10pt" w:line="13.80pt" w:lineRule="auto"/>
              <w:rPr>
                <w:rFonts w:ascii="Arial" w:eastAsia="TimesNewRoman" w:hAnsi="Arial" w:cs="Arial"/>
                <w:noProof w:val="0"/>
                <w:color w:val="000000"/>
                <w:sz w:val="10"/>
                <w:szCs w:val="22"/>
                <w:lang w:val="pl-PL"/>
              </w:rPr>
            </w:pPr>
            <w:r>
              <w:rPr>
                <w:rFonts w:ascii="Arial" w:eastAsia="TimesNewRoman" w:hAnsi="Arial" w:cs="Arial"/>
                <w:noProof w:val="0"/>
                <w:color w:val="000000"/>
                <w:sz w:val="10"/>
                <w:szCs w:val="22"/>
                <w:lang w:val="pl-PL"/>
              </w:rPr>
              <w:lastRenderedPageBreak/>
              <w:t>3</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14379D"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IV</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A67BB7"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0EE51B1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64CDB5C"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Lepiej rozwinięte</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4D880D0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32 507 793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768664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32 507 793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B28E6D1"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B2BDA2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21 671 862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C5C2E1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21 671 862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4760AC7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2C59DC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54 179 655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5242FD36"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60,0000000000%</w:t>
            </w:r>
          </w:p>
        </w:tc>
      </w:tr>
      <w:tr w:rsidR="00CF5C6D" w:rsidRPr="00CF5C6D" w14:paraId="1EB00F65"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E6C963" w14:textId="435C522C" w:rsidR="00CF5C6D" w:rsidRPr="00CF5C6D" w:rsidRDefault="00AE037B" w:rsidP="00CF5C6D">
            <w:pPr>
              <w:spacing w:before="5pt" w:after="10pt" w:line="13.80pt" w:lineRule="auto"/>
              <w:rPr>
                <w:rFonts w:ascii="Arial" w:eastAsia="TimesNewRoman" w:hAnsi="Arial" w:cs="Arial"/>
                <w:noProof w:val="0"/>
                <w:color w:val="000000"/>
                <w:sz w:val="10"/>
                <w:szCs w:val="22"/>
                <w:lang w:val="pl-PL"/>
              </w:rPr>
            </w:pPr>
            <w:r>
              <w:rPr>
                <w:rFonts w:ascii="Arial" w:eastAsia="TimesNewRoman" w:hAnsi="Arial" w:cs="Arial"/>
                <w:noProof w:val="0"/>
                <w:color w:val="000000"/>
                <w:sz w:val="10"/>
                <w:szCs w:val="22"/>
                <w:lang w:val="pl-PL"/>
              </w:rPr>
              <w:t>3</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C8B86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IV</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570E4C"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3FCC735E"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172BD6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W okresie przejściowym</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49DA0E7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65 015 586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4D69951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65 015 586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68A67F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6C3D7FB"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16 253 898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241A32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16 253 898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B1E043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9955A8D"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81 269 484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31BF9B28"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79,9999985234%</w:t>
            </w:r>
          </w:p>
        </w:tc>
      </w:tr>
      <w:tr w:rsidR="00CF5C6D" w:rsidRPr="00CF5C6D" w14:paraId="701B9B25"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34B6291" w14:textId="47C9499C" w:rsidR="00CF5C6D" w:rsidRPr="00CF5C6D" w:rsidRDefault="00AE037B" w:rsidP="00CF5C6D">
            <w:pPr>
              <w:spacing w:before="5pt" w:after="10pt" w:line="13.80pt" w:lineRule="auto"/>
              <w:rPr>
                <w:rFonts w:ascii="Arial" w:eastAsia="TimesNewRoman" w:hAnsi="Arial" w:cs="Arial"/>
                <w:noProof w:val="0"/>
                <w:color w:val="000000"/>
                <w:sz w:val="10"/>
                <w:szCs w:val="22"/>
                <w:lang w:val="pl-PL"/>
              </w:rPr>
            </w:pPr>
            <w:r>
              <w:rPr>
                <w:rFonts w:ascii="Arial" w:eastAsia="TimesNewRoman" w:hAnsi="Arial" w:cs="Arial"/>
                <w:noProof w:val="0"/>
                <w:color w:val="000000"/>
                <w:sz w:val="10"/>
                <w:szCs w:val="22"/>
                <w:lang w:val="pl-PL"/>
              </w:rPr>
              <w:t>3</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113C73"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IV</w:t>
            </w: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8F792"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tcPr>
          <w:p w14:paraId="484E762D"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51889E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Słabiej rozwinięte</w:t>
            </w:r>
          </w:p>
        </w:tc>
        <w:tc>
          <w:tcPr>
            <w:tcW w:w="55.95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196EDF1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455 109 103    </w:t>
            </w:r>
          </w:p>
        </w:tc>
        <w:tc>
          <w:tcPr>
            <w:tcW w:w="70.2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4D7191C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455 109 103    </w:t>
            </w:r>
          </w:p>
        </w:tc>
        <w:tc>
          <w:tcPr>
            <w:tcW w:w="40.80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18F36FD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4E175DE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23 953 112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17B5BD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23 953 112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47EFB8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685561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479 062 215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3445AD71"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94,9999997391%</w:t>
            </w:r>
          </w:p>
        </w:tc>
      </w:tr>
      <w:tr w:rsidR="00CF5C6D" w:rsidRPr="00CF5C6D" w14:paraId="2D8ACB94"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1BC523"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66C2BB"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4952E2"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D5E7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tcPr>
          <w:p w14:paraId="591F296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Lepiej rozwinięte</w:t>
            </w:r>
          </w:p>
        </w:tc>
        <w:tc>
          <w:tcPr>
            <w:tcW w:w="55.9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B83D9E4"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116 943 463    </w:t>
            </w:r>
          </w:p>
        </w:tc>
        <w:tc>
          <w:tcPr>
            <w:tcW w:w="70.25pt" w:type="dxa"/>
            <w:tcBorders>
              <w:top w:val="single" w:sz="4" w:space="0" w:color="auto"/>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4ABD4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116 943 463    </w:t>
            </w:r>
          </w:p>
        </w:tc>
        <w:tc>
          <w:tcPr>
            <w:tcW w:w="40.80pt" w:type="dxa"/>
            <w:tcBorders>
              <w:top w:val="single" w:sz="4" w:space="0" w:color="auto"/>
              <w:start w:val="single" w:sz="4" w:space="0" w:color="000000"/>
              <w:bottom w:val="single" w:sz="4" w:space="0" w:color="000000"/>
              <w:end w:val="single" w:sz="4" w:space="0" w:color="auto"/>
            </w:tcBorders>
            <w:tcMar>
              <w:top w:w="0pt" w:type="dxa"/>
              <w:start w:w="3pt" w:type="dxa"/>
              <w:bottom w:w="4pt" w:type="dxa"/>
              <w:end w:w="3pt" w:type="dxa"/>
            </w:tcMar>
            <w:vAlign w:val="center"/>
          </w:tcPr>
          <w:p w14:paraId="4A4BD7C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5AA2EE93"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106 107 532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7A7571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86 695 767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9C4F775"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19 411 765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455FEC7"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223 050 995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721BBF67"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52,4290254791%</w:t>
            </w:r>
          </w:p>
        </w:tc>
      </w:tr>
      <w:tr w:rsidR="00CF5C6D" w:rsidRPr="00CF5C6D" w14:paraId="2E19B75C"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0B0BBAA"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1C4CDC"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3BD8789"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9057706"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B3FC8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Przejście</w:t>
            </w:r>
          </w:p>
        </w:tc>
        <w:tc>
          <w:tcPr>
            <w:tcW w:w="55.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0EB3DE7"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233 886 926    </w:t>
            </w: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BB29AC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233 886 926    </w:t>
            </w:r>
          </w:p>
        </w:tc>
        <w:tc>
          <w:tcPr>
            <w:tcW w:w="40.8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vAlign w:val="center"/>
          </w:tcPr>
          <w:p w14:paraId="0DE80E7F"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1A80E81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88 627 332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5E549EE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71 988 676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F612157"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16 638 656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C48F87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322 514 258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1671FD93"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72,5198716641%</w:t>
            </w:r>
          </w:p>
        </w:tc>
      </w:tr>
      <w:tr w:rsidR="00CF5C6D" w:rsidRPr="00CF5C6D" w14:paraId="2AA3DC1C"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9C1EC9"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Ogółem</w:t>
            </w: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55E11C"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A9ABB7"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2D5C54"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EFRR</w:t>
            </w: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3BDBFA"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Regiony słabiej rozwinięte</w:t>
            </w:r>
          </w:p>
        </w:tc>
        <w:tc>
          <w:tcPr>
            <w:tcW w:w="55.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273016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1 637 208 480    </w:t>
            </w: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108ADF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1 637 208 480    </w:t>
            </w:r>
          </w:p>
        </w:tc>
        <w:tc>
          <w:tcPr>
            <w:tcW w:w="40.8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vAlign w:val="center"/>
          </w:tcPr>
          <w:p w14:paraId="0505F050"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shd w:val="clear" w:color="000000" w:fill="FFFFFF"/>
            <w:tcMar>
              <w:top w:w="0pt" w:type="dxa"/>
              <w:start w:w="3pt" w:type="dxa"/>
              <w:bottom w:w="4pt" w:type="dxa"/>
              <w:end w:w="3pt" w:type="dxa"/>
            </w:tcMar>
            <w:vAlign w:val="center"/>
          </w:tcPr>
          <w:p w14:paraId="4FE0E6E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232 558 887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020734D1"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184 600 408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6981E3EE"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47 958 479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37120F8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1 869 767 367    </w:t>
            </w:r>
          </w:p>
        </w:tc>
        <w:tc>
          <w:tcPr>
            <w:tcW w:w="45.25pt" w:type="dxa"/>
            <w:tcBorders>
              <w:top w:val="single" w:sz="4" w:space="0" w:color="auto"/>
              <w:start w:val="nil"/>
              <w:bottom w:val="single" w:sz="4" w:space="0" w:color="auto"/>
              <w:end w:val="single" w:sz="4" w:space="0" w:color="auto"/>
            </w:tcBorders>
            <w:shd w:val="clear" w:color="auto" w:fill="auto"/>
            <w:tcMar>
              <w:top w:w="0pt" w:type="dxa"/>
              <w:start w:w="3pt" w:type="dxa"/>
              <w:bottom w:w="4pt" w:type="dxa"/>
              <w:end w:w="3pt" w:type="dxa"/>
            </w:tcMar>
            <w:vAlign w:val="center"/>
          </w:tcPr>
          <w:p w14:paraId="4AEABEBB"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87,5621485804%</w:t>
            </w:r>
          </w:p>
        </w:tc>
      </w:tr>
      <w:tr w:rsidR="00CF5C6D" w:rsidRPr="00CF5C6D" w14:paraId="2048A3AD" w14:textId="77777777" w:rsidTr="000761C9">
        <w:tc>
          <w:tcPr>
            <w:tcW w:w="55.0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3FDF48"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C65C77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4.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A0FE50"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1.4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4908BF"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2.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E15E61" w14:textId="77777777" w:rsidR="00CF5C6D" w:rsidRPr="00CF5C6D" w:rsidRDefault="00CF5C6D" w:rsidP="00CF5C6D">
            <w:pPr>
              <w:spacing w:before="5pt" w:after="10pt" w:line="13.80pt" w:lineRule="auto"/>
              <w:rPr>
                <w:rFonts w:ascii="Arial" w:eastAsia="TimesNewRoman" w:hAnsi="Arial" w:cs="Arial"/>
                <w:noProof w:val="0"/>
                <w:color w:val="000000"/>
                <w:sz w:val="10"/>
                <w:szCs w:val="22"/>
                <w:lang w:val="pl-PL"/>
              </w:rPr>
            </w:pPr>
          </w:p>
        </w:tc>
        <w:tc>
          <w:tcPr>
            <w:tcW w:w="55.9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2EE84A9"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1 988 038 869    </w:t>
            </w:r>
          </w:p>
        </w:tc>
        <w:tc>
          <w:tcPr>
            <w:tcW w:w="70.2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63FD9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1 988 038 869    </w:t>
            </w:r>
          </w:p>
        </w:tc>
        <w:tc>
          <w:tcPr>
            <w:tcW w:w="40.80pt" w:type="dxa"/>
            <w:tcBorders>
              <w:top w:val="single" w:sz="4" w:space="0" w:color="000000"/>
              <w:start w:val="single" w:sz="4" w:space="0" w:color="000000"/>
              <w:bottom w:val="single" w:sz="4" w:space="0" w:color="000000"/>
              <w:end w:val="single" w:sz="4" w:space="0" w:color="auto"/>
            </w:tcBorders>
            <w:tcMar>
              <w:top w:w="0pt" w:type="dxa"/>
              <w:start w:w="3pt" w:type="dxa"/>
              <w:bottom w:w="4pt" w:type="dxa"/>
              <w:end w:w="3pt" w:type="dxa"/>
            </w:tcMar>
            <w:vAlign w:val="center"/>
          </w:tcPr>
          <w:p w14:paraId="1E038A0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      </w:t>
            </w:r>
          </w:p>
        </w:tc>
        <w:tc>
          <w:tcPr>
            <w:tcW w:w="54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vAlign w:val="center"/>
          </w:tcPr>
          <w:p w14:paraId="08D30D08"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427 293 751    </w:t>
            </w:r>
          </w:p>
        </w:tc>
        <w:tc>
          <w:tcPr>
            <w:tcW w:w="54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3A7A142"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343 284 851    </w:t>
            </w:r>
          </w:p>
        </w:tc>
        <w:tc>
          <w:tcPr>
            <w:tcW w:w="55.8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70E2210A"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84 008 900    </w:t>
            </w:r>
          </w:p>
        </w:tc>
        <w:tc>
          <w:tcPr>
            <w:tcW w:w="56.45pt" w:type="dxa"/>
            <w:tcBorders>
              <w:top w:val="single" w:sz="4" w:space="0" w:color="auto"/>
              <w:start w:val="single" w:sz="4" w:space="0" w:color="auto"/>
              <w:bottom w:val="single" w:sz="4" w:space="0" w:color="auto"/>
              <w:end w:val="single" w:sz="4" w:space="0" w:color="auto"/>
            </w:tcBorders>
            <w:shd w:val="clear" w:color="auto" w:fill="auto"/>
            <w:tcMar>
              <w:top w:w="0pt" w:type="dxa"/>
              <w:start w:w="3pt" w:type="dxa"/>
              <w:bottom w:w="4pt" w:type="dxa"/>
              <w:end w:w="3pt" w:type="dxa"/>
            </w:tcMar>
            <w:vAlign w:val="center"/>
          </w:tcPr>
          <w:p w14:paraId="2E1A6216" w14:textId="77777777" w:rsidR="00CF5C6D" w:rsidRPr="00CF5C6D" w:rsidRDefault="00CF5C6D" w:rsidP="00CF5C6D">
            <w:pPr>
              <w:spacing w:before="5pt" w:after="10pt" w:line="13.80pt" w:lineRule="auto"/>
              <w:jc w:val="end"/>
              <w:rPr>
                <w:rFonts w:ascii="Arial" w:eastAsia="Calibri" w:hAnsi="Arial" w:cs="Arial"/>
                <w:noProof w:val="0"/>
                <w:color w:val="000000"/>
                <w:sz w:val="10"/>
                <w:szCs w:val="10"/>
                <w:lang w:val="pl-PL"/>
              </w:rPr>
            </w:pPr>
            <w:r w:rsidRPr="00CF5C6D">
              <w:rPr>
                <w:rFonts w:ascii="Arial" w:eastAsia="Calibri" w:hAnsi="Arial" w:cs="Arial"/>
                <w:noProof w:val="0"/>
                <w:color w:val="000000"/>
                <w:sz w:val="10"/>
                <w:szCs w:val="10"/>
                <w:lang w:val="pl-PL"/>
              </w:rPr>
              <w:t xml:space="preserve">           2 415 332 620    </w:t>
            </w:r>
          </w:p>
        </w:tc>
        <w:tc>
          <w:tcPr>
            <w:tcW w:w="45.25pt" w:type="dxa"/>
            <w:tcBorders>
              <w:top w:val="single" w:sz="4" w:space="0" w:color="auto"/>
              <w:start w:val="single" w:sz="4" w:space="0" w:color="auto"/>
              <w:bottom w:val="single" w:sz="4" w:space="0" w:color="auto"/>
              <w:end w:val="single" w:sz="4" w:space="0" w:color="auto"/>
            </w:tcBorders>
            <w:tcMar>
              <w:top w:w="0pt" w:type="dxa"/>
              <w:start w:w="3pt" w:type="dxa"/>
              <w:bottom w:w="4pt" w:type="dxa"/>
              <w:end w:w="3pt" w:type="dxa"/>
            </w:tcMar>
          </w:tcPr>
          <w:p w14:paraId="4531BDBC" w14:textId="77777777" w:rsidR="00CF5C6D" w:rsidRPr="00CF5C6D" w:rsidRDefault="00CF5C6D" w:rsidP="00CF5C6D">
            <w:pPr>
              <w:spacing w:before="5pt" w:after="10pt" w:line="13.80pt" w:lineRule="auto"/>
              <w:jc w:val="end"/>
              <w:rPr>
                <w:rFonts w:ascii="Arial" w:eastAsia="TimesNewRoman" w:hAnsi="Arial" w:cs="Arial"/>
                <w:noProof w:val="0"/>
                <w:color w:val="000000"/>
                <w:sz w:val="10"/>
                <w:szCs w:val="22"/>
                <w:lang w:val="pl-PL"/>
              </w:rPr>
            </w:pPr>
            <w:r w:rsidRPr="00CF5C6D">
              <w:rPr>
                <w:rFonts w:ascii="Arial" w:eastAsia="TimesNewRoman" w:hAnsi="Arial" w:cs="Arial"/>
                <w:noProof w:val="0"/>
                <w:color w:val="000000"/>
                <w:sz w:val="10"/>
                <w:szCs w:val="22"/>
                <w:lang w:val="pl-PL"/>
              </w:rPr>
              <w:t>82,3091135580%</w:t>
            </w:r>
          </w:p>
        </w:tc>
      </w:tr>
    </w:tbl>
    <w:p w14:paraId="0049FEDA" w14:textId="31C2AE30" w:rsidR="00CF5C6D" w:rsidRDefault="00CF5C6D" w:rsidP="00CF5C6D">
      <w:pPr>
        <w:rPr>
          <w:rFonts w:eastAsia="TimesNewRoman"/>
          <w:lang w:val="pl-PL"/>
        </w:rPr>
      </w:pPr>
    </w:p>
    <w:p w14:paraId="14A13BBC" w14:textId="77777777" w:rsidR="00CF5C6D" w:rsidRPr="00481776" w:rsidRDefault="00CF5C6D" w:rsidP="00481776">
      <w:pPr>
        <w:rPr>
          <w:rFonts w:eastAsia="TimesNewRoman"/>
          <w:b/>
          <w:lang w:val="pl-PL"/>
        </w:rPr>
      </w:pPr>
    </w:p>
    <w:p w14:paraId="59B578F9" w14:textId="219666F9" w:rsidR="00A77B3E" w:rsidRPr="007338D5" w:rsidRDefault="004141AE">
      <w:pPr>
        <w:spacing w:before="5pt"/>
        <w:rPr>
          <w:rFonts w:ascii="TimesNewRoman" w:eastAsia="TimesNewRoman" w:hAnsi="TimesNewRoman" w:cs="TimesNewRoman"/>
          <w:color w:val="000000"/>
          <w:sz w:val="10"/>
          <w:lang w:val="pl-PL"/>
        </w:rPr>
      </w:pPr>
      <w:r w:rsidRPr="007338D5">
        <w:rPr>
          <w:rFonts w:ascii="TimesNewRoman" w:eastAsia="TimesNewRoman" w:hAnsi="TimesNewRoman" w:cs="TimesNewRoman"/>
          <w:color w:val="000000"/>
          <w:sz w:val="10"/>
          <w:lang w:val="pl-PL"/>
        </w:rPr>
        <w:t>*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w:t>
      </w:r>
    </w:p>
    <w:p w14:paraId="21EEE092" w14:textId="1B60B9A4" w:rsidR="00A77B3E" w:rsidRPr="007338D5" w:rsidRDefault="004141AE">
      <w:pPr>
        <w:spacing w:before="5pt"/>
        <w:rPr>
          <w:rFonts w:ascii="TimesNewRoman" w:eastAsia="TimesNewRoman" w:hAnsi="TimesNewRoman" w:cs="TimesNewRoman"/>
          <w:color w:val="000000"/>
          <w:sz w:val="10"/>
          <w:lang w:val="pl-PL"/>
        </w:rPr>
      </w:pPr>
      <w:r w:rsidRPr="007338D5">
        <w:rPr>
          <w:rFonts w:ascii="TimesNewRoman" w:eastAsia="TimesNewRoman" w:hAnsi="TimesNewRoman" w:cs="TimesNewRoman"/>
          <w:color w:val="000000"/>
          <w:sz w:val="10"/>
          <w:lang w:val="pl-PL"/>
        </w:rPr>
        <w:t>** należy wskazać łączne zasoby FST, w tym wsparcia uzupełniającego przesuniętego z EFRR i EFS+. Tabela nie powinna zawierać kwot wskazanych w art. 7 rozporządzenia w sprawie FST. W przypadku pomocy technicznej finansowanej z FST zasoby FST należy podzielić na zasoby związane z art. 3 i zasoby związane z art. 4 rozporządzenia w sprawie FST. W przypadku zasobów, o których mowa w art. 4 rozporządzenia w sprawie FST, nie przewidziano kwoty elastyczności.</w:t>
      </w:r>
    </w:p>
    <w:p w14:paraId="022F423B" w14:textId="77777777" w:rsidR="00A77B3E" w:rsidRDefault="00A77B3E">
      <w:pPr>
        <w:spacing w:before="5pt"/>
        <w:rPr>
          <w:rFonts w:ascii="TimesNewRoman" w:eastAsia="TimesNewRoman" w:hAnsi="TimesNewRoman" w:cs="TimesNewRoman"/>
          <w:color w:val="000000"/>
          <w:sz w:val="10"/>
          <w:lang w:val="pl-PL"/>
        </w:rPr>
      </w:pPr>
    </w:p>
    <w:p w14:paraId="6429FB08" w14:textId="3748E2BD" w:rsidR="00A72D94" w:rsidRPr="007338D5" w:rsidRDefault="00A72D94">
      <w:pPr>
        <w:spacing w:before="5pt"/>
        <w:rPr>
          <w:rFonts w:ascii="TimesNewRoman" w:eastAsia="TimesNewRoman" w:hAnsi="TimesNewRoman" w:cs="TimesNewRoman"/>
          <w:color w:val="000000"/>
          <w:sz w:val="10"/>
          <w:lang w:val="pl-PL"/>
        </w:rPr>
        <w:sectPr w:rsidR="00A72D94" w:rsidRPr="007338D5">
          <w:headerReference w:type="even" r:id="rId26"/>
          <w:headerReference w:type="default" r:id="rId27"/>
          <w:footerReference w:type="even" r:id="rId28"/>
          <w:footerReference w:type="default" r:id="rId29"/>
          <w:headerReference w:type="first" r:id="rId30"/>
          <w:footerReference w:type="first" r:id="rId31"/>
          <w:pgSz w:w="841.90pt" w:h="595.30pt" w:orient="landscape"/>
          <w:pgMar w:top="36pt" w:right="36pt" w:bottom="43.20pt" w:left="46.80pt" w:header="14.40pt" w:footer="3.60pt" w:gutter="0pt"/>
          <w:cols w:space="36pt"/>
          <w:noEndnote/>
          <w:docGrid w:linePitch="360"/>
        </w:sectPr>
      </w:pPr>
    </w:p>
    <w:p w14:paraId="39905260" w14:textId="52E9B781" w:rsidR="00A77B3E" w:rsidRPr="00481776" w:rsidRDefault="004141AE">
      <w:pPr>
        <w:pStyle w:val="Nagwek1"/>
        <w:spacing w:before="5pt" w:after="0pt"/>
        <w:rPr>
          <w:rFonts w:ascii="Times New Roman" w:hAnsi="Times New Roman" w:cs="Times New Roman"/>
          <w:b w:val="0"/>
          <w:color w:val="000000"/>
          <w:sz w:val="24"/>
          <w:lang w:val="pl-PL"/>
        </w:rPr>
      </w:pPr>
      <w:bookmarkStart w:id="93" w:name="_Toc210313341"/>
      <w:r w:rsidRPr="00481776">
        <w:rPr>
          <w:rFonts w:ascii="Times New Roman" w:hAnsi="Times New Roman" w:cs="Times New Roman"/>
          <w:b w:val="0"/>
          <w:color w:val="000000"/>
          <w:sz w:val="24"/>
          <w:lang w:val="pl-PL"/>
        </w:rPr>
        <w:lastRenderedPageBreak/>
        <w:t>4. Warunki podstawowe</w:t>
      </w:r>
      <w:bookmarkEnd w:id="93"/>
    </w:p>
    <w:p w14:paraId="70B4F900" w14:textId="77777777" w:rsidR="00A77B3E" w:rsidRPr="007338D5" w:rsidRDefault="004141AE">
      <w:pPr>
        <w:spacing w:before="5pt"/>
        <w:rPr>
          <w:color w:val="000000"/>
          <w:sz w:val="0"/>
          <w:lang w:val="pl-PL"/>
        </w:rPr>
      </w:pPr>
      <w:r w:rsidRPr="007338D5">
        <w:rPr>
          <w:color w:val="000000"/>
          <w:lang w:val="pl-PL"/>
        </w:rPr>
        <w:t>Podstawa prawna: art. 22 ust. 3 lit. i) rozporządzenia w sprawie wspólnych przepisów</w:t>
      </w:r>
    </w:p>
    <w:p w14:paraId="69C163D1" w14:textId="77777777" w:rsidR="00A77B3E" w:rsidRDefault="004141AE">
      <w:pPr>
        <w:spacing w:before="5pt"/>
        <w:rPr>
          <w:color w:val="000000"/>
        </w:rPr>
      </w:pPr>
      <w:r>
        <w:rPr>
          <w:color w:val="000000"/>
        </w:rPr>
        <w:t>Tabela 12: Warunki podstawowe</w:t>
      </w:r>
    </w:p>
    <w:p w14:paraId="3B1F3BA4" w14:textId="77777777" w:rsidR="00A77B3E" w:rsidRDefault="00A77B3E">
      <w:pPr>
        <w:spacing w:before="5pt"/>
        <w:rPr>
          <w:color w:val="000000"/>
          <w:sz w:val="12"/>
        </w:rPr>
      </w:pP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600"/>
        <w:gridCol w:w="800"/>
        <w:gridCol w:w="1600"/>
        <w:gridCol w:w="1000"/>
        <w:gridCol w:w="2800"/>
        <w:gridCol w:w="1000"/>
        <w:gridCol w:w="3400"/>
        <w:gridCol w:w="3400"/>
      </w:tblGrid>
      <w:tr w:rsidR="00E43E1F" w14:paraId="4610B396" w14:textId="77777777">
        <w:trPr>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83FDFF1" w14:textId="77777777" w:rsidR="00A77B3E" w:rsidRDefault="004141AE">
            <w:pPr>
              <w:spacing w:before="5pt"/>
              <w:jc w:val="center"/>
              <w:rPr>
                <w:color w:val="000000"/>
                <w:sz w:val="20"/>
              </w:rPr>
            </w:pPr>
            <w:r>
              <w:rPr>
                <w:color w:val="000000"/>
                <w:sz w:val="20"/>
              </w:rPr>
              <w:t>Warunek podstawowy</w:t>
            </w:r>
          </w:p>
        </w:tc>
        <w:tc>
          <w:tcPr>
            <w:tcW w:w="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7EE078" w14:textId="77777777" w:rsidR="00A77B3E" w:rsidRDefault="004141AE">
            <w:pPr>
              <w:spacing w:before="5pt"/>
              <w:jc w:val="center"/>
              <w:rPr>
                <w:color w:val="000000"/>
                <w:sz w:val="20"/>
              </w:rPr>
            </w:pPr>
            <w:r>
              <w:rPr>
                <w:color w:val="000000"/>
                <w:sz w:val="20"/>
              </w:rPr>
              <w:t>Fundusz</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F760CBF" w14:textId="77777777" w:rsidR="00A77B3E" w:rsidRDefault="004141AE">
            <w:pPr>
              <w:spacing w:before="5pt"/>
              <w:jc w:val="center"/>
              <w:rPr>
                <w:color w:val="000000"/>
                <w:sz w:val="20"/>
              </w:rPr>
            </w:pPr>
            <w:r>
              <w:rPr>
                <w:color w:val="000000"/>
                <w:sz w:val="20"/>
              </w:rPr>
              <w:t>Cel szczegółowy</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D3DB39" w14:textId="77777777" w:rsidR="00A77B3E" w:rsidRDefault="004141AE">
            <w:pPr>
              <w:spacing w:before="5pt"/>
              <w:jc w:val="center"/>
              <w:rPr>
                <w:color w:val="000000"/>
                <w:sz w:val="20"/>
              </w:rPr>
            </w:pPr>
            <w:r>
              <w:rPr>
                <w:color w:val="000000"/>
                <w:sz w:val="20"/>
              </w:rPr>
              <w:t>Spełnienie warunku podstawowego</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8DD979" w14:textId="77777777" w:rsidR="00A77B3E" w:rsidRDefault="004141AE">
            <w:pPr>
              <w:spacing w:before="5pt"/>
              <w:jc w:val="center"/>
              <w:rPr>
                <w:color w:val="000000"/>
                <w:sz w:val="20"/>
              </w:rPr>
            </w:pPr>
            <w:r>
              <w:rPr>
                <w:color w:val="000000"/>
                <w:sz w:val="20"/>
              </w:rPr>
              <w:t>Kryteria</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CDCC08A" w14:textId="77777777" w:rsidR="00A77B3E" w:rsidRDefault="004141AE">
            <w:pPr>
              <w:spacing w:before="5pt"/>
              <w:jc w:val="center"/>
              <w:rPr>
                <w:color w:val="000000"/>
                <w:sz w:val="20"/>
              </w:rPr>
            </w:pPr>
            <w:r>
              <w:rPr>
                <w:color w:val="000000"/>
                <w:sz w:val="20"/>
              </w:rPr>
              <w:t>Spełnienie kryteriów</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D32FD8" w14:textId="77777777" w:rsidR="00A77B3E" w:rsidRDefault="004141AE">
            <w:pPr>
              <w:spacing w:before="5pt"/>
              <w:jc w:val="center"/>
              <w:rPr>
                <w:color w:val="000000"/>
                <w:sz w:val="20"/>
              </w:rPr>
            </w:pPr>
            <w:r>
              <w:rPr>
                <w:color w:val="000000"/>
                <w:sz w:val="20"/>
              </w:rPr>
              <w:t>Odniesienie do odpowiednich dokumentów</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DF56C5" w14:textId="77777777" w:rsidR="00A77B3E" w:rsidRDefault="004141AE">
            <w:pPr>
              <w:spacing w:before="5pt"/>
              <w:jc w:val="center"/>
              <w:rPr>
                <w:color w:val="000000"/>
                <w:sz w:val="20"/>
              </w:rPr>
            </w:pPr>
            <w:r>
              <w:rPr>
                <w:color w:val="000000"/>
                <w:sz w:val="20"/>
              </w:rPr>
              <w:t>Uzasadnienie</w:t>
            </w:r>
          </w:p>
        </w:tc>
      </w:tr>
      <w:tr w:rsidR="00E43E1F" w:rsidRPr="00CA2E1B" w14:paraId="0D206B17"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C64A2D" w14:textId="77777777" w:rsidR="00A77B3E" w:rsidRPr="007338D5" w:rsidRDefault="004141AE">
            <w:pPr>
              <w:spacing w:before="5pt"/>
              <w:rPr>
                <w:color w:val="000000"/>
                <w:sz w:val="20"/>
                <w:lang w:val="pl-PL"/>
              </w:rPr>
            </w:pPr>
            <w:r w:rsidRPr="007338D5">
              <w:rPr>
                <w:color w:val="000000"/>
                <w:sz w:val="20"/>
                <w:lang w:val="pl-PL"/>
              </w:rPr>
              <w:t>1. Skuteczne mechanizmy monitorowania rynku zamówień publicznych</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185B2B" w14:textId="77777777" w:rsidR="00A77B3E" w:rsidRPr="007338D5" w:rsidRDefault="00A77B3E">
            <w:pPr>
              <w:spacing w:before="5pt"/>
              <w:rPr>
                <w:color w:val="000000"/>
                <w:sz w:val="20"/>
                <w:lang w:val="pl-PL"/>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C6E4AA7" w14:textId="77777777" w:rsidR="00A77B3E" w:rsidRPr="007338D5" w:rsidRDefault="00A77B3E">
            <w:pPr>
              <w:spacing w:before="5pt"/>
              <w:rPr>
                <w:color w:val="000000"/>
                <w:sz w:val="20"/>
                <w:lang w:val="pl-PL"/>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2ADD4" w14:textId="77777777" w:rsidR="00A77B3E" w:rsidRDefault="004141AE">
            <w:pPr>
              <w:spacing w:before="5pt"/>
              <w:jc w:val="center"/>
              <w:rPr>
                <w:color w:val="000000"/>
                <w:sz w:val="20"/>
              </w:rPr>
            </w:pPr>
            <w:r>
              <w:rPr>
                <w:color w:val="000000"/>
                <w:sz w:val="20"/>
              </w:rPr>
              <w:t>Tak</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436A99" w14:textId="77777777" w:rsidR="00A77B3E" w:rsidRPr="007338D5" w:rsidRDefault="004141AE">
            <w:pPr>
              <w:spacing w:before="5pt"/>
              <w:rPr>
                <w:color w:val="000000"/>
                <w:sz w:val="20"/>
                <w:lang w:val="pl-PL"/>
              </w:rPr>
            </w:pPr>
            <w:r w:rsidRPr="007338D5">
              <w:rPr>
                <w:color w:val="000000"/>
                <w:sz w:val="20"/>
                <w:lang w:val="pl-PL"/>
              </w:rPr>
              <w:t>Istnienie mechanizmów monitorowania obejmujących wszystkie umowy w sprawie zamówień publicznych oraz postępowania w sprawie tych zamówień w ramach Funduszy zgodnie z prawodawstwem Unii dotyczącym zamówień. Wymóg ten obejmuje:</w:t>
            </w:r>
          </w:p>
          <w:p w14:paraId="7A5D151E" w14:textId="77777777" w:rsidR="00A77B3E" w:rsidRPr="007338D5" w:rsidRDefault="004141AE">
            <w:pPr>
              <w:spacing w:before="5pt"/>
              <w:rPr>
                <w:color w:val="000000"/>
                <w:sz w:val="20"/>
                <w:lang w:val="pl-PL"/>
              </w:rPr>
            </w:pPr>
            <w:r w:rsidRPr="007338D5">
              <w:rPr>
                <w:color w:val="000000"/>
                <w:sz w:val="20"/>
                <w:lang w:val="pl-PL"/>
              </w:rPr>
              <w:t>1. rozwiązania mające zapewnić gromadzenie faktycznych i wiarygodnych danych dotyczących postępowań w sprawie zamówień publicznych o wartości powyżej unijnych progów zgodnie z obowiązkami sprawozdawczymi na mocy art. 83 i 84 dyrektywy 2014/24/UE oraz art. 99 i 100 dyrektywy 2014/25/UE;</w:t>
            </w:r>
          </w:p>
          <w:p w14:paraId="6000202D" w14:textId="77777777" w:rsidR="00A77B3E" w:rsidRPr="007338D5" w:rsidRDefault="00A77B3E">
            <w:pPr>
              <w:spacing w:before="5pt"/>
              <w:rPr>
                <w:color w:val="000000"/>
                <w:sz w:val="20"/>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FDF36FC"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4D5D2E" w14:textId="77777777" w:rsidR="00A77B3E" w:rsidRPr="007338D5" w:rsidRDefault="004141AE">
            <w:pPr>
              <w:spacing w:before="5pt"/>
              <w:rPr>
                <w:color w:val="000000"/>
                <w:sz w:val="20"/>
                <w:lang w:val="pl-PL"/>
              </w:rPr>
            </w:pPr>
            <w:r w:rsidRPr="007338D5">
              <w:rPr>
                <w:color w:val="000000"/>
                <w:sz w:val="20"/>
                <w:lang w:val="pl-PL"/>
              </w:rPr>
              <w:t xml:space="preserve">Link do ustawy: http://isap.sejm.gov.pl/isap.nsf/download.xsp/WDU20190002019/U/D20192019Lj.pdf </w:t>
            </w:r>
          </w:p>
          <w:p w14:paraId="7FFC7C75" w14:textId="77777777" w:rsidR="00A77B3E" w:rsidRPr="007338D5" w:rsidRDefault="004141AE">
            <w:pPr>
              <w:spacing w:before="5pt"/>
              <w:rPr>
                <w:color w:val="000000"/>
                <w:sz w:val="20"/>
                <w:lang w:val="pl-PL"/>
              </w:rPr>
            </w:pPr>
            <w:r w:rsidRPr="007338D5">
              <w:rPr>
                <w:color w:val="000000"/>
                <w:sz w:val="20"/>
                <w:lang w:val="pl-PL"/>
              </w:rPr>
              <w:t>Link do rocznych sprawozdań z funkcjonowania systemu zamówień publicznych:</w:t>
            </w:r>
          </w:p>
          <w:p w14:paraId="143F910A" w14:textId="77777777" w:rsidR="00A77B3E" w:rsidRPr="007338D5" w:rsidRDefault="004141AE">
            <w:pPr>
              <w:spacing w:before="5pt"/>
              <w:rPr>
                <w:color w:val="000000"/>
                <w:sz w:val="20"/>
                <w:lang w:val="pl-PL"/>
              </w:rPr>
            </w:pPr>
            <w:r w:rsidRPr="007338D5">
              <w:rPr>
                <w:color w:val="000000"/>
                <w:sz w:val="20"/>
                <w:lang w:val="pl-PL"/>
              </w:rPr>
              <w:t>https://www.uzp.gov.pl/baza-wiedzy/analizy-systemowe/sprawozdania-o-funkcjonowaniu-systemu-zamowien-publicznych</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ABDBE9" w14:textId="77777777" w:rsidR="00A77B3E" w:rsidRPr="007338D5" w:rsidRDefault="004141AE">
            <w:pPr>
              <w:spacing w:before="5pt"/>
              <w:rPr>
                <w:color w:val="000000"/>
                <w:sz w:val="20"/>
                <w:lang w:val="pl-PL"/>
              </w:rPr>
            </w:pPr>
            <w:r w:rsidRPr="007338D5">
              <w:rPr>
                <w:color w:val="000000"/>
                <w:sz w:val="20"/>
                <w:lang w:val="pl-PL"/>
              </w:rPr>
              <w:t>Zgodnie z obowiązkami wynikającymi z dyrektyw, UZP przygotowuje co 3 lata sprawozdania z monitorowania systemu zamówień publicznych oparte o dane otrzymywane od zamawiających w rocznych sprawozdaniach o udzielonych zamówieniach publicznych, dane pochodzące z Platformy e-Zamówienia, dane pochodzące z TED oraz informacje o wynikach kontroli prowadzonych przez Prezesa UZP.</w:t>
            </w:r>
          </w:p>
        </w:tc>
      </w:tr>
      <w:tr w:rsidR="00E43E1F" w:rsidRPr="00CA2E1B" w14:paraId="4A7AE2ED"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B904FB"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00F0CA"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226CE6"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B85C2A"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1B4A255" w14:textId="77777777" w:rsidR="00A77B3E" w:rsidRPr="007338D5" w:rsidRDefault="004141AE">
            <w:pPr>
              <w:spacing w:before="5pt"/>
              <w:rPr>
                <w:color w:val="000000"/>
                <w:sz w:val="20"/>
                <w:lang w:val="pl-PL"/>
              </w:rPr>
            </w:pPr>
            <w:r w:rsidRPr="007338D5">
              <w:rPr>
                <w:color w:val="000000"/>
                <w:sz w:val="20"/>
                <w:lang w:val="pl-PL"/>
              </w:rPr>
              <w:t xml:space="preserve">2. rozwiązania mające zapewnić, by dane obejmowały co najmniej następujące elementy: </w:t>
            </w:r>
          </w:p>
          <w:p w14:paraId="59C46002" w14:textId="77777777" w:rsidR="00A77B3E" w:rsidRPr="007338D5" w:rsidRDefault="004141AE">
            <w:pPr>
              <w:spacing w:before="5pt"/>
              <w:rPr>
                <w:color w:val="000000"/>
                <w:sz w:val="20"/>
                <w:lang w:val="pl-PL"/>
              </w:rPr>
            </w:pPr>
            <w:r w:rsidRPr="007338D5">
              <w:rPr>
                <w:color w:val="000000"/>
                <w:sz w:val="20"/>
                <w:lang w:val="pl-PL"/>
              </w:rPr>
              <w:t xml:space="preserve">a) jakość i natężenie konkurencji: nazwiska/nazwy zwycięskich oferentów, liczba oferentów na początku postępowania oraz wartość umowy; </w:t>
            </w:r>
          </w:p>
          <w:p w14:paraId="5DA4115B" w14:textId="77777777" w:rsidR="00A77B3E" w:rsidRPr="007338D5" w:rsidRDefault="004141AE">
            <w:pPr>
              <w:spacing w:before="5pt"/>
              <w:rPr>
                <w:color w:val="000000"/>
                <w:sz w:val="20"/>
                <w:lang w:val="pl-PL"/>
              </w:rPr>
            </w:pPr>
            <w:r w:rsidRPr="007338D5">
              <w:rPr>
                <w:color w:val="000000"/>
                <w:sz w:val="20"/>
                <w:lang w:val="pl-PL"/>
              </w:rPr>
              <w:lastRenderedPageBreak/>
              <w:t>b) informacja o ostatecznej cenie po zakończeniu postępowania i o udziale MŚP jako bezpośrednich oferentów, w przypadku gdy systemy krajowe podają takie informacje;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3AA7B9"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4151FA" w14:textId="77777777" w:rsidR="00A77B3E" w:rsidRPr="007338D5" w:rsidRDefault="004141AE">
            <w:pPr>
              <w:spacing w:before="5pt"/>
              <w:rPr>
                <w:color w:val="000000"/>
                <w:sz w:val="20"/>
                <w:lang w:val="pl-PL"/>
              </w:rPr>
            </w:pPr>
            <w:r w:rsidRPr="007338D5">
              <w:rPr>
                <w:color w:val="000000"/>
                <w:sz w:val="20"/>
                <w:lang w:val="pl-PL"/>
              </w:rPr>
              <w:t xml:space="preserve">Link do ustawy: http://isap.sejm.gov.pl/isap.nsf/download.xsp/WDU20190002019/U/D20192019Lj.pdf </w:t>
            </w:r>
          </w:p>
          <w:p w14:paraId="5FF2C1B4" w14:textId="77777777" w:rsidR="00A77B3E" w:rsidRPr="007338D5" w:rsidRDefault="004141AE">
            <w:pPr>
              <w:spacing w:before="5pt"/>
              <w:rPr>
                <w:color w:val="000000"/>
                <w:sz w:val="20"/>
                <w:lang w:val="pl-PL"/>
              </w:rPr>
            </w:pPr>
            <w:r w:rsidRPr="007338D5">
              <w:rPr>
                <w:color w:val="000000"/>
                <w:sz w:val="20"/>
                <w:lang w:val="pl-PL"/>
              </w:rPr>
              <w:t>Link do rocznych sprawozdań z funkcjonowania systemu zamówień publicznych:</w:t>
            </w:r>
          </w:p>
          <w:p w14:paraId="7EFE0714" w14:textId="77777777" w:rsidR="00A77B3E" w:rsidRPr="007338D5" w:rsidRDefault="004141AE">
            <w:pPr>
              <w:spacing w:before="5pt"/>
              <w:rPr>
                <w:color w:val="000000"/>
                <w:sz w:val="20"/>
                <w:lang w:val="pl-PL"/>
              </w:rPr>
            </w:pPr>
            <w:r w:rsidRPr="007338D5">
              <w:rPr>
                <w:color w:val="000000"/>
                <w:sz w:val="20"/>
                <w:lang w:val="pl-PL"/>
              </w:rPr>
              <w:t>https://www.uzp.gov.pl/baza-wiedzy/analizy-</w:t>
            </w:r>
            <w:r w:rsidRPr="007338D5">
              <w:rPr>
                <w:color w:val="000000"/>
                <w:sz w:val="20"/>
                <w:lang w:val="pl-PL"/>
              </w:rPr>
              <w:lastRenderedPageBreak/>
              <w:t>systemowe/sprawozdania-o-funkcjonowaniu-systemu-zamowien-publicznych</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26291A9" w14:textId="77777777" w:rsidR="00A77B3E" w:rsidRPr="007338D5" w:rsidRDefault="004141AE">
            <w:pPr>
              <w:spacing w:before="5pt"/>
              <w:rPr>
                <w:color w:val="000000"/>
                <w:sz w:val="20"/>
                <w:lang w:val="pl-PL"/>
              </w:rPr>
            </w:pPr>
            <w:r w:rsidRPr="007338D5">
              <w:rPr>
                <w:color w:val="000000"/>
                <w:sz w:val="20"/>
                <w:lang w:val="pl-PL"/>
              </w:rPr>
              <w:lastRenderedPageBreak/>
              <w:t>UZP posiada dostęp do wszystkich danych wymaganych w ramach warunkowości podstawowej (dane pochodzą z bazy TED prowadzonej przez KE  ze sprawozdań rocznych przedkładanych Prezesowi UZP przez zamawiających oraz bazy BZP.</w:t>
            </w:r>
          </w:p>
        </w:tc>
      </w:tr>
      <w:tr w:rsidR="00E43E1F" w:rsidRPr="00CA2E1B" w14:paraId="69269F5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60728A"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70D2B"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61202F"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61C84C3"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1E16F0" w14:textId="77777777" w:rsidR="00A77B3E" w:rsidRPr="007338D5" w:rsidRDefault="004141AE">
            <w:pPr>
              <w:spacing w:before="5pt"/>
              <w:rPr>
                <w:color w:val="000000"/>
                <w:sz w:val="20"/>
                <w:lang w:val="pl-PL"/>
              </w:rPr>
            </w:pPr>
            <w:r w:rsidRPr="007338D5">
              <w:rPr>
                <w:color w:val="000000"/>
                <w:sz w:val="20"/>
                <w:lang w:val="pl-PL"/>
              </w:rPr>
              <w:t>3. rozwiązania mające zapewnić monitorowanie i analizę danych przez właściwe organy krajowe zgodnie z art. 83 ust. 2 dyrektywy 2014/24/UE i art. 99 ust. 2 dyrektywy 2014/25/UE;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062D6D1"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D803D8" w14:textId="77777777" w:rsidR="00A77B3E" w:rsidRPr="007338D5" w:rsidRDefault="004141AE">
            <w:pPr>
              <w:spacing w:before="5pt"/>
              <w:rPr>
                <w:color w:val="000000"/>
                <w:sz w:val="20"/>
                <w:lang w:val="pl-PL"/>
              </w:rPr>
            </w:pPr>
            <w:r w:rsidRPr="007338D5">
              <w:rPr>
                <w:color w:val="000000"/>
                <w:sz w:val="20"/>
                <w:lang w:val="pl-PL"/>
              </w:rPr>
              <w:t xml:space="preserve">Link do ustawy: http://isap.sejm.gov.pl/isap.nsf/download.xsp/WDU20190002019/U/D20192019Lj.pdf </w:t>
            </w:r>
          </w:p>
          <w:p w14:paraId="6C1828F1" w14:textId="77777777" w:rsidR="00A77B3E" w:rsidRPr="007338D5" w:rsidRDefault="004141AE">
            <w:pPr>
              <w:spacing w:before="5pt"/>
              <w:rPr>
                <w:color w:val="000000"/>
                <w:sz w:val="20"/>
                <w:lang w:val="pl-PL"/>
              </w:rPr>
            </w:pPr>
            <w:r w:rsidRPr="007338D5">
              <w:rPr>
                <w:color w:val="000000"/>
                <w:sz w:val="20"/>
                <w:lang w:val="pl-PL"/>
              </w:rPr>
              <w:t>Link do rocznych sprawozdań z funkcjonowania systemu zamówień publicznych:</w:t>
            </w:r>
          </w:p>
          <w:p w14:paraId="75E79D95" w14:textId="77777777" w:rsidR="00A77B3E" w:rsidRPr="007338D5" w:rsidRDefault="004141AE">
            <w:pPr>
              <w:spacing w:before="5pt"/>
              <w:rPr>
                <w:color w:val="000000"/>
                <w:sz w:val="20"/>
                <w:lang w:val="pl-PL"/>
              </w:rPr>
            </w:pPr>
            <w:r w:rsidRPr="007338D5">
              <w:rPr>
                <w:color w:val="000000"/>
                <w:sz w:val="20"/>
                <w:lang w:val="pl-PL"/>
              </w:rPr>
              <w:t>https://www.uzp.gov.pl/baza-wiedzy/analizy-systemowe/sprawozdania-o-funkcjonowaniu-systemu-zamowien-publicznych</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1955D08" w14:textId="77777777" w:rsidR="00A77B3E" w:rsidRPr="007338D5" w:rsidRDefault="004141AE">
            <w:pPr>
              <w:spacing w:before="5pt"/>
              <w:rPr>
                <w:color w:val="000000"/>
                <w:sz w:val="20"/>
                <w:lang w:val="pl-PL"/>
              </w:rPr>
            </w:pPr>
            <w:r w:rsidRPr="007338D5">
              <w:rPr>
                <w:color w:val="000000"/>
                <w:sz w:val="20"/>
                <w:lang w:val="pl-PL"/>
              </w:rPr>
              <w:t xml:space="preserve">Zgodnie z obowiązkami wynikającymi z dyrektyw, UZP przygotowuje co 3 lata sprawozdania z monitorowania systemu zamówień publicznych oparte o dane otrzymywane od zamawiających w rocznych sprawozdaniach o udzielonych zamówieniach publicznych, dane pochodzące z TED oraz informacje o wynikach kontroli prowadzonych przez Prezesa UZP. </w:t>
            </w:r>
          </w:p>
          <w:p w14:paraId="6A1ED824" w14:textId="77777777" w:rsidR="00A77B3E" w:rsidRPr="007338D5" w:rsidRDefault="004141AE">
            <w:pPr>
              <w:spacing w:before="5pt"/>
              <w:rPr>
                <w:color w:val="000000"/>
                <w:sz w:val="20"/>
                <w:lang w:val="pl-PL"/>
              </w:rPr>
            </w:pPr>
            <w:r w:rsidRPr="007338D5">
              <w:rPr>
                <w:color w:val="000000"/>
                <w:sz w:val="20"/>
                <w:lang w:val="pl-PL"/>
              </w:rPr>
              <w:t xml:space="preserve">UZP publikuje na swojej stronie roczne raporty z funkcjonowania systemu zamówień publicznych oraz okresowe Biuletyny Informacyjne. </w:t>
            </w:r>
          </w:p>
          <w:p w14:paraId="3C56CDEC" w14:textId="77777777" w:rsidR="00A77B3E" w:rsidRPr="007338D5" w:rsidRDefault="004141AE">
            <w:pPr>
              <w:spacing w:before="5pt"/>
              <w:rPr>
                <w:color w:val="000000"/>
                <w:sz w:val="20"/>
                <w:lang w:val="pl-PL"/>
              </w:rPr>
            </w:pPr>
            <w:r w:rsidRPr="007338D5">
              <w:rPr>
                <w:color w:val="000000"/>
                <w:sz w:val="20"/>
                <w:lang w:val="pl-PL"/>
              </w:rPr>
              <w:t>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 Niezależnie od powyższego instytucje oraz podmioty zamawiające mogą bezpośrednio zwrócić się do UOKIK w przypadku podejrzenia zmowy przetargowej.</w:t>
            </w:r>
          </w:p>
        </w:tc>
      </w:tr>
      <w:tr w:rsidR="00E43E1F" w:rsidRPr="00CA2E1B" w14:paraId="5DA1B91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BBA6D3" w14:textId="77777777" w:rsidR="00A77B3E" w:rsidRPr="00CA2E1B"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FB9470" w14:textId="77777777" w:rsidR="00A77B3E" w:rsidRPr="00CA2E1B"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7A77D7" w14:textId="77777777" w:rsidR="00A77B3E" w:rsidRPr="00CA2E1B"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541CFE" w14:textId="77777777" w:rsidR="00A77B3E" w:rsidRPr="00CA2E1B"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E9045A" w14:textId="77777777" w:rsidR="00A77B3E" w:rsidRPr="00CA2E1B" w:rsidRDefault="004141AE">
            <w:pPr>
              <w:spacing w:before="5pt"/>
              <w:rPr>
                <w:color w:val="000000"/>
                <w:sz w:val="20"/>
                <w:lang w:val="pl-PL"/>
              </w:rPr>
            </w:pPr>
            <w:r w:rsidRPr="00CA2E1B">
              <w:rPr>
                <w:color w:val="000000"/>
                <w:sz w:val="20"/>
                <w:lang w:val="pl-PL"/>
              </w:rPr>
              <w:t xml:space="preserve">4. rozwiązania mające zapewnić, by wyniki analiz były udostępniane publicznie zgodnie </w:t>
            </w:r>
            <w:r w:rsidRPr="00CA2E1B">
              <w:rPr>
                <w:color w:val="000000"/>
                <w:sz w:val="20"/>
                <w:lang w:val="pl-PL"/>
              </w:rPr>
              <w:lastRenderedPageBreak/>
              <w:t>z art. 83 ust. 3 dyrektywy 2014/24/UE oraz art. 99 ust. 3 dyrektywy 2014/25/UE;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58E6DC"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9D4AA1" w14:textId="77777777" w:rsidR="00A77B3E" w:rsidRPr="007338D5" w:rsidRDefault="004141AE">
            <w:pPr>
              <w:spacing w:before="5pt"/>
              <w:rPr>
                <w:color w:val="000000"/>
                <w:sz w:val="20"/>
                <w:lang w:val="pl-PL"/>
              </w:rPr>
            </w:pPr>
            <w:r w:rsidRPr="007338D5">
              <w:rPr>
                <w:color w:val="000000"/>
                <w:sz w:val="20"/>
                <w:lang w:val="pl-PL"/>
              </w:rPr>
              <w:t>Link do ustawy: http://isap.sejm.gov.pl/isap.nsf/downloa</w:t>
            </w:r>
            <w:r w:rsidRPr="007338D5">
              <w:rPr>
                <w:color w:val="000000"/>
                <w:sz w:val="20"/>
                <w:lang w:val="pl-PL"/>
              </w:rPr>
              <w:lastRenderedPageBreak/>
              <w:t xml:space="preserve">d.xsp/WDU20190002019/U/D20192019Lj.pdf </w:t>
            </w:r>
          </w:p>
          <w:p w14:paraId="0E44F1FC" w14:textId="77777777" w:rsidR="00A77B3E" w:rsidRPr="007338D5" w:rsidRDefault="004141AE">
            <w:pPr>
              <w:spacing w:before="5pt"/>
              <w:rPr>
                <w:color w:val="000000"/>
                <w:sz w:val="20"/>
                <w:lang w:val="pl-PL"/>
              </w:rPr>
            </w:pPr>
            <w:r w:rsidRPr="007338D5">
              <w:rPr>
                <w:color w:val="000000"/>
                <w:sz w:val="20"/>
                <w:lang w:val="pl-PL"/>
              </w:rPr>
              <w:t>Link do rocznych sprawozdań z funkcjonowania systemu zamówień publicznych:</w:t>
            </w:r>
          </w:p>
          <w:p w14:paraId="06040ED1" w14:textId="77777777" w:rsidR="00A77B3E" w:rsidRPr="007338D5" w:rsidRDefault="004141AE">
            <w:pPr>
              <w:spacing w:before="5pt"/>
              <w:rPr>
                <w:color w:val="000000"/>
                <w:sz w:val="20"/>
                <w:lang w:val="pl-PL"/>
              </w:rPr>
            </w:pPr>
            <w:r w:rsidRPr="007338D5">
              <w:rPr>
                <w:color w:val="000000"/>
                <w:sz w:val="20"/>
                <w:lang w:val="pl-PL"/>
              </w:rPr>
              <w:t>https://www.uzp.gov.pl/baza-wiedzy/analizy-systemowe/sprawozdania-o-funkcjonowaniu-systemu-zamowien-publicznych</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B9193A" w14:textId="77777777" w:rsidR="00A77B3E" w:rsidRPr="007338D5" w:rsidRDefault="004141AE">
            <w:pPr>
              <w:spacing w:before="5pt"/>
              <w:rPr>
                <w:color w:val="000000"/>
                <w:sz w:val="20"/>
                <w:lang w:val="pl-PL"/>
              </w:rPr>
            </w:pPr>
            <w:r w:rsidRPr="007338D5">
              <w:rPr>
                <w:color w:val="000000"/>
                <w:sz w:val="20"/>
                <w:lang w:val="pl-PL"/>
              </w:rPr>
              <w:lastRenderedPageBreak/>
              <w:t xml:space="preserve">Zgodnie z obowiązkami wynikającymi z dyrektyw, UZP przygotowuje co 3 lata sprawozdania z monitorowania systemu </w:t>
            </w:r>
            <w:r w:rsidRPr="007338D5">
              <w:rPr>
                <w:color w:val="000000"/>
                <w:sz w:val="20"/>
                <w:lang w:val="pl-PL"/>
              </w:rPr>
              <w:lastRenderedPageBreak/>
              <w:t xml:space="preserve">zamówień publicznych oparte o dane otrzymywane od zamawiających w rocznych sprawozdaniach o udzielonych zamówieniach publicznych, dane pochodzące z TED oraz informacje o wynikach kontroli prowadzonych przez Prezesa UZP. </w:t>
            </w:r>
          </w:p>
          <w:p w14:paraId="2C09B3D8" w14:textId="77777777" w:rsidR="00A77B3E" w:rsidRPr="007338D5" w:rsidRDefault="004141AE">
            <w:pPr>
              <w:spacing w:before="5pt"/>
              <w:rPr>
                <w:color w:val="000000"/>
                <w:sz w:val="20"/>
                <w:lang w:val="pl-PL"/>
              </w:rPr>
            </w:pPr>
            <w:r w:rsidRPr="007338D5">
              <w:rPr>
                <w:color w:val="000000"/>
                <w:sz w:val="20"/>
                <w:lang w:val="pl-PL"/>
              </w:rPr>
              <w:t xml:space="preserve">UZP publikuje na swojej stronie roczne raporty z funkcjonowania systemu zamówień publicznych oraz okresowe Biuletyny Informacyjne. </w:t>
            </w:r>
          </w:p>
          <w:p w14:paraId="0B451CEB" w14:textId="77777777" w:rsidR="00A77B3E" w:rsidRPr="007338D5" w:rsidRDefault="004141AE">
            <w:pPr>
              <w:spacing w:before="5pt"/>
              <w:rPr>
                <w:color w:val="000000"/>
                <w:sz w:val="20"/>
                <w:lang w:val="pl-PL"/>
              </w:rPr>
            </w:pPr>
            <w:r w:rsidRPr="007338D5">
              <w:rPr>
                <w:color w:val="000000"/>
                <w:sz w:val="20"/>
                <w:lang w:val="pl-PL"/>
              </w:rPr>
              <w:t>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 Niezależnie od powyższego instytucje oraz podmioty zamawiające mogą bezpośrednio zwrócić się do UOKIK w przypadku podejrzenia zmowy przetargowej.</w:t>
            </w:r>
          </w:p>
          <w:p w14:paraId="757326BB" w14:textId="77777777" w:rsidR="00A77B3E" w:rsidRPr="007338D5" w:rsidRDefault="00A77B3E">
            <w:pPr>
              <w:spacing w:before="5pt"/>
              <w:rPr>
                <w:color w:val="000000"/>
                <w:sz w:val="20"/>
                <w:lang w:val="pl-PL"/>
              </w:rPr>
            </w:pPr>
          </w:p>
        </w:tc>
      </w:tr>
      <w:tr w:rsidR="00E43E1F" w:rsidRPr="00CA2E1B" w14:paraId="0EF63B27"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046633A"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596091"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DA72DE"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758079"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CE62EB" w14:textId="77777777" w:rsidR="00A77B3E" w:rsidRPr="007338D5" w:rsidRDefault="004141AE">
            <w:pPr>
              <w:spacing w:before="5pt"/>
              <w:rPr>
                <w:color w:val="000000"/>
                <w:sz w:val="20"/>
                <w:lang w:val="pl-PL"/>
              </w:rPr>
            </w:pPr>
            <w:r w:rsidRPr="007338D5">
              <w:rPr>
                <w:color w:val="000000"/>
                <w:sz w:val="20"/>
                <w:lang w:val="pl-PL"/>
              </w:rPr>
              <w:t>5. rozwiązania mające zapewnić, by wszelkie informacje wskazujące na przypadki podejrzewanej zmowy przetargowej były przekazywane właściwym organom krajowym zgodnie z art. 83 ust. 2 dyrektywy 2014/24/UE oraz art. 99 ust. 2 dyrektywy 2014/25/UE.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B5BDB7"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23C087F" w14:textId="77777777" w:rsidR="00A77B3E" w:rsidRPr="007338D5" w:rsidRDefault="004141AE">
            <w:pPr>
              <w:spacing w:before="5pt"/>
              <w:rPr>
                <w:color w:val="000000"/>
                <w:sz w:val="20"/>
                <w:lang w:val="pl-PL"/>
              </w:rPr>
            </w:pPr>
            <w:r w:rsidRPr="007338D5">
              <w:rPr>
                <w:color w:val="000000"/>
                <w:sz w:val="20"/>
                <w:lang w:val="pl-PL"/>
              </w:rPr>
              <w:t xml:space="preserve">Link do ustawy: http://isap.sejm.gov.pl/isap.nsf/download.xsp/WDU20190002019/U/D20192019Lj.pdf </w:t>
            </w:r>
          </w:p>
          <w:p w14:paraId="141EC303" w14:textId="77777777" w:rsidR="00A77B3E" w:rsidRPr="007338D5" w:rsidRDefault="004141AE">
            <w:pPr>
              <w:spacing w:before="5pt"/>
              <w:rPr>
                <w:color w:val="000000"/>
                <w:sz w:val="20"/>
                <w:lang w:val="pl-PL"/>
              </w:rPr>
            </w:pPr>
            <w:r w:rsidRPr="007338D5">
              <w:rPr>
                <w:color w:val="000000"/>
                <w:sz w:val="20"/>
                <w:lang w:val="pl-PL"/>
              </w:rPr>
              <w:t>Link do rocznych sprawozdań z funkcjonowania systemu zamówień publicznych:</w:t>
            </w:r>
          </w:p>
          <w:p w14:paraId="7B2BF984" w14:textId="77777777" w:rsidR="00A77B3E" w:rsidRPr="007338D5" w:rsidRDefault="004141AE">
            <w:pPr>
              <w:spacing w:before="5pt"/>
              <w:rPr>
                <w:color w:val="000000"/>
                <w:sz w:val="20"/>
                <w:lang w:val="pl-PL"/>
              </w:rPr>
            </w:pPr>
            <w:r w:rsidRPr="007338D5">
              <w:rPr>
                <w:color w:val="000000"/>
                <w:sz w:val="20"/>
                <w:lang w:val="pl-PL"/>
              </w:rPr>
              <w:t>https://www.uzp.gov.pl/baza-wiedzy/analizy-systemowe/sprawozdania-o-</w:t>
            </w:r>
            <w:r w:rsidRPr="007338D5">
              <w:rPr>
                <w:color w:val="000000"/>
                <w:sz w:val="20"/>
                <w:lang w:val="pl-PL"/>
              </w:rPr>
              <w:lastRenderedPageBreak/>
              <w:t>funkcjonowaniu-systemu-zamowien-publicznych</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1103C54" w14:textId="77777777" w:rsidR="00A77B3E" w:rsidRPr="007338D5" w:rsidRDefault="004141AE">
            <w:pPr>
              <w:spacing w:before="5pt"/>
              <w:rPr>
                <w:color w:val="000000"/>
                <w:sz w:val="20"/>
                <w:lang w:val="pl-PL"/>
              </w:rPr>
            </w:pPr>
            <w:r w:rsidRPr="007338D5">
              <w:rPr>
                <w:color w:val="000000"/>
                <w:sz w:val="20"/>
                <w:lang w:val="pl-PL"/>
              </w:rPr>
              <w:lastRenderedPageBreak/>
              <w:t xml:space="preserve">Zgodnie z obowiązkami wynikającymi z dyrektyw, UZP przygotowuje co 3 lata sprawozdania z monitorowania systemu zamówień publicznych oparte o dane otrzymywane od zamawiających w rocznych sprawozdaniach o udzielonych zamówieniach publicznych, dane pochodzące z TED oraz informacje o wynikach kontroli prowadzonych przez Prezesa UZP. </w:t>
            </w:r>
          </w:p>
          <w:p w14:paraId="46E75AA0" w14:textId="77777777" w:rsidR="00A77B3E" w:rsidRPr="007338D5" w:rsidRDefault="004141AE">
            <w:pPr>
              <w:spacing w:before="5pt"/>
              <w:rPr>
                <w:color w:val="000000"/>
                <w:sz w:val="20"/>
                <w:lang w:val="pl-PL"/>
              </w:rPr>
            </w:pPr>
            <w:r w:rsidRPr="007338D5">
              <w:rPr>
                <w:color w:val="000000"/>
                <w:sz w:val="20"/>
                <w:lang w:val="pl-PL"/>
              </w:rPr>
              <w:t xml:space="preserve">UZP publikuje na swojej stronie roczne raporty z funkcjonowania systemu </w:t>
            </w:r>
            <w:r w:rsidRPr="007338D5">
              <w:rPr>
                <w:color w:val="000000"/>
                <w:sz w:val="20"/>
                <w:lang w:val="pl-PL"/>
              </w:rPr>
              <w:lastRenderedPageBreak/>
              <w:t xml:space="preserve">zamówień publicznych oraz okresowe Biuletyny Informacyjne. </w:t>
            </w:r>
          </w:p>
          <w:p w14:paraId="348C8C7C" w14:textId="77777777" w:rsidR="00A77B3E" w:rsidRPr="007338D5" w:rsidRDefault="004141AE">
            <w:pPr>
              <w:spacing w:before="5pt"/>
              <w:rPr>
                <w:color w:val="000000"/>
                <w:sz w:val="20"/>
                <w:lang w:val="pl-PL"/>
              </w:rPr>
            </w:pPr>
            <w:r w:rsidRPr="007338D5">
              <w:rPr>
                <w:color w:val="000000"/>
                <w:sz w:val="20"/>
                <w:lang w:val="pl-PL"/>
              </w:rPr>
              <w:t>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 Niezależnie od powyższego instytucje oraz podmioty zamawiające mogą bezpośrednio zwrócić się do UOKIK w przypadku podejrzenia zmowy przetargowej.</w:t>
            </w:r>
          </w:p>
        </w:tc>
      </w:tr>
      <w:tr w:rsidR="00E43E1F" w:rsidRPr="00CA2E1B" w14:paraId="62091A88"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48134C" w14:textId="77777777" w:rsidR="00A77B3E" w:rsidRPr="007338D5" w:rsidRDefault="004141AE">
            <w:pPr>
              <w:spacing w:before="5pt"/>
              <w:rPr>
                <w:color w:val="000000"/>
                <w:sz w:val="20"/>
                <w:lang w:val="pl-PL"/>
              </w:rPr>
            </w:pPr>
            <w:r w:rsidRPr="007338D5">
              <w:rPr>
                <w:color w:val="000000"/>
                <w:sz w:val="20"/>
                <w:lang w:val="pl-PL"/>
              </w:rPr>
              <w:t>2. Narzędzia i zdolności umożliwiające skuteczne stosowanie zasad pomocy państwa</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191311" w14:textId="77777777" w:rsidR="00A77B3E" w:rsidRPr="007338D5" w:rsidRDefault="00A77B3E">
            <w:pPr>
              <w:spacing w:before="5pt"/>
              <w:rPr>
                <w:color w:val="000000"/>
                <w:sz w:val="20"/>
                <w:lang w:val="pl-PL"/>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FD3F74" w14:textId="77777777" w:rsidR="00A77B3E" w:rsidRPr="007338D5" w:rsidRDefault="00A77B3E">
            <w:pPr>
              <w:spacing w:before="5pt"/>
              <w:rPr>
                <w:color w:val="000000"/>
                <w:sz w:val="20"/>
                <w:lang w:val="pl-PL"/>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5781B89" w14:textId="77777777" w:rsidR="00A77B3E" w:rsidRDefault="004141AE">
            <w:pPr>
              <w:spacing w:before="5pt"/>
              <w:jc w:val="center"/>
              <w:rPr>
                <w:color w:val="000000"/>
                <w:sz w:val="20"/>
              </w:rPr>
            </w:pPr>
            <w:r>
              <w:rPr>
                <w:color w:val="000000"/>
                <w:sz w:val="20"/>
              </w:rPr>
              <w:t>Tak</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C51ACE" w14:textId="77777777" w:rsidR="00A77B3E" w:rsidRPr="007338D5" w:rsidRDefault="004141AE">
            <w:pPr>
              <w:spacing w:before="5pt"/>
              <w:rPr>
                <w:color w:val="000000"/>
                <w:sz w:val="20"/>
                <w:lang w:val="pl-PL"/>
              </w:rPr>
            </w:pPr>
            <w:r w:rsidRPr="007338D5">
              <w:rPr>
                <w:color w:val="000000"/>
                <w:sz w:val="20"/>
                <w:lang w:val="pl-PL"/>
              </w:rPr>
              <w:t xml:space="preserve">Instytucje zarządzające dysponują narzędziami i zdolnościami umożliwiającymi im weryfikację zgodności z zasadami pomocy państwa: </w:t>
            </w:r>
          </w:p>
          <w:p w14:paraId="13A227FB" w14:textId="77777777" w:rsidR="00A77B3E" w:rsidRPr="007338D5" w:rsidRDefault="004141AE">
            <w:pPr>
              <w:spacing w:before="5pt"/>
              <w:rPr>
                <w:color w:val="000000"/>
                <w:sz w:val="20"/>
                <w:lang w:val="pl-PL"/>
              </w:rPr>
            </w:pPr>
            <w:r w:rsidRPr="007338D5">
              <w:rPr>
                <w:color w:val="000000"/>
                <w:sz w:val="20"/>
                <w:lang w:val="pl-PL"/>
              </w:rPr>
              <w:t>1. w odniesieniu do przedsiębiorstw znajdujących się w trudnej sytuacji oraz objętych wymogiem odzyskania pomocy.</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E4852D"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D5E3A5" w14:textId="77777777" w:rsidR="00A77B3E" w:rsidRPr="007338D5" w:rsidRDefault="004141AE">
            <w:pPr>
              <w:spacing w:before="5pt"/>
              <w:rPr>
                <w:color w:val="000000"/>
                <w:sz w:val="20"/>
                <w:lang w:val="pl-PL"/>
              </w:rPr>
            </w:pPr>
            <w:r w:rsidRPr="007338D5">
              <w:rPr>
                <w:color w:val="000000"/>
                <w:sz w:val="20"/>
                <w:lang w:val="pl-PL"/>
              </w:rPr>
              <w:t>Spełnienie warunku zapewnia ustawa z dnia 30 kwietnia 2004 r. o postępowaniu w sprawach dotyczących pomocy publicznej (Dz. U. z 2018 r., poz. 362</w:t>
            </w:r>
          </w:p>
          <w:p w14:paraId="3B8AF1AE" w14:textId="77777777" w:rsidR="00A77B3E" w:rsidRPr="007338D5" w:rsidRDefault="004141AE">
            <w:pPr>
              <w:spacing w:before="5pt"/>
              <w:rPr>
                <w:color w:val="000000"/>
                <w:sz w:val="20"/>
                <w:lang w:val="pl-PL"/>
              </w:rPr>
            </w:pPr>
            <w:r w:rsidRPr="007338D5">
              <w:rPr>
                <w:color w:val="000000"/>
                <w:sz w:val="20"/>
                <w:lang w:val="pl-PL"/>
              </w:rPr>
              <w:t xml:space="preserve"> http://isap.sejm.gov.pl/isap.nsf/download.xsp/WDU20041231291/U/D20041291Lj.pdf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6677A7" w14:textId="77777777" w:rsidR="00A77B3E" w:rsidRPr="007338D5" w:rsidRDefault="004141AE">
            <w:pPr>
              <w:spacing w:before="5pt"/>
              <w:rPr>
                <w:color w:val="000000"/>
                <w:sz w:val="20"/>
                <w:lang w:val="pl-PL"/>
              </w:rPr>
            </w:pPr>
            <w:r w:rsidRPr="007338D5">
              <w:rPr>
                <w:color w:val="000000"/>
                <w:sz w:val="20"/>
                <w:lang w:val="pl-PL"/>
              </w:rPr>
              <w:t xml:space="preserve">Zgodnie z art. 31b pkt 2) ustawy z dnia 30 kwietnia 2004 r. o postępowaniu w sprawach dotyczących pomocy publicznej (Dz. U. z 2021 r., poz. 743 ze zm.) Prezes UOKiK ma obowiązek ogłaszania w Biuletynie Informacji Publicznej na stronie www informacji o decyzjach KE dotyczących zwrotu pomocy publicznej. Jednocześnie podmioty udzielające pomocy są zobligowane do zbadania warunków dopuszczalności pomocy publicznej. Zgodnie z art. 37 ust. 5 ustawy, podmioty udzielające pomocy mają obowiązek uzyskać od przedsiębiorców ubiegających się o pomoc publiczną informacje umożliwiające stwierdzenie, czy dany przedsiębiorca znajduje się w trudnej sytuacji na dzień udzielenia pomocy. Co do zasady dotyczy to też sprawozdań finansowych za okres 3 ostatnich lat obrotowych, sporządzonych zgodnie z przepisami o rachunkowości, </w:t>
            </w:r>
            <w:r w:rsidRPr="007338D5">
              <w:rPr>
                <w:color w:val="000000"/>
                <w:sz w:val="20"/>
                <w:lang w:val="pl-PL"/>
              </w:rPr>
              <w:lastRenderedPageBreak/>
              <w:t>na podstawie których weryfikowana jest poprawność przedstawianych danych. W przypadku podmiotów objętych postępowaniem upadłościowym wszelkie zdarzenia w tych postępowaniach są obwieszczane, a dodatkowo przedsiębiorca obowiązany jest posługiwać się nazwą firmy wraz z oznaczeniem „w restrukturyzacji” lub „w upadłości”.</w:t>
            </w:r>
          </w:p>
        </w:tc>
      </w:tr>
      <w:tr w:rsidR="00E43E1F" w:rsidRPr="00CA2E1B" w14:paraId="408B7723"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4BBD95" w14:textId="77777777" w:rsidR="00A77B3E" w:rsidRPr="00CA2E1B"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B4BF5D" w14:textId="77777777" w:rsidR="00A77B3E" w:rsidRPr="00CA2E1B"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1E4280" w14:textId="77777777" w:rsidR="00A77B3E" w:rsidRPr="00CA2E1B"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EEA221B" w14:textId="77777777" w:rsidR="00A77B3E" w:rsidRPr="00CA2E1B"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2B5E84" w14:textId="77777777" w:rsidR="00A77B3E" w:rsidRPr="00CA2E1B" w:rsidRDefault="004141AE">
            <w:pPr>
              <w:spacing w:before="5pt"/>
              <w:rPr>
                <w:color w:val="000000"/>
                <w:sz w:val="20"/>
                <w:lang w:val="pl-PL"/>
              </w:rPr>
            </w:pPr>
            <w:r w:rsidRPr="00CA2E1B">
              <w:rPr>
                <w:color w:val="000000"/>
                <w:sz w:val="20"/>
                <w:lang w:val="pl-PL"/>
              </w:rPr>
              <w:t>2. poprzez dostęp do specjalistycznych porad i wytycznych w kwestiach pomocy państwa udzielanych przez ekspertów ds. pomocy państwa z podmiotów lokalnych lub krajowych.</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D5DFB2"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F37F29" w14:textId="77777777" w:rsidR="00A77B3E" w:rsidRPr="007338D5" w:rsidRDefault="004141AE">
            <w:pPr>
              <w:spacing w:before="5pt"/>
              <w:rPr>
                <w:color w:val="000000"/>
                <w:sz w:val="20"/>
                <w:lang w:val="pl-PL"/>
              </w:rPr>
            </w:pPr>
            <w:r w:rsidRPr="007338D5">
              <w:rPr>
                <w:color w:val="000000"/>
                <w:sz w:val="20"/>
                <w:lang w:val="pl-PL"/>
              </w:rPr>
              <w:t>Spełnienie warunku zapewnia ustawa z dnia 30 kwietnia 2004 r. o postępowaniu w sprawach dotyczących pomocy publicznej (Dz. U. z 2018 r., poz. 362</w:t>
            </w:r>
          </w:p>
          <w:p w14:paraId="60623D61" w14:textId="77777777" w:rsidR="00A77B3E" w:rsidRPr="007338D5" w:rsidRDefault="004141AE">
            <w:pPr>
              <w:spacing w:before="5pt"/>
              <w:rPr>
                <w:color w:val="000000"/>
                <w:sz w:val="20"/>
                <w:lang w:val="pl-PL"/>
              </w:rPr>
            </w:pPr>
            <w:r w:rsidRPr="007338D5">
              <w:rPr>
                <w:color w:val="000000"/>
                <w:sz w:val="20"/>
                <w:lang w:val="pl-PL"/>
              </w:rPr>
              <w:t xml:space="preserve"> http://isap.sejm.gov.pl/isap.nsf/download.xsp/WDU20041231291/U/D20041291Lj.pdf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D9AB40" w14:textId="77777777" w:rsidR="00A77B3E" w:rsidRPr="007338D5" w:rsidRDefault="004141AE">
            <w:pPr>
              <w:spacing w:before="5pt"/>
              <w:rPr>
                <w:color w:val="000000"/>
                <w:sz w:val="20"/>
                <w:lang w:val="pl-PL"/>
              </w:rPr>
            </w:pPr>
            <w:r w:rsidRPr="007338D5">
              <w:rPr>
                <w:color w:val="000000"/>
                <w:sz w:val="20"/>
                <w:lang w:val="pl-PL"/>
              </w:rPr>
              <w:t xml:space="preserve">Funkcję krajowego organu ds. pomocy państwa, odpowiedzialnego za skuteczne wdrażanie i stosowanie unijnych przepisów  pomocy publicznej, pełni Prezes UOKiK, a w zakresie pomocy publicznej w sektorze rolnym i rybołówstwa - Minister Rolnictwa i Rozwoju Wsi. Prezes UOKiK opiniuje wytyczne dotyczące pomocy publicznej, projekty programów pomocowych i pomocy indywidualnej, w tym finansowane ze środków strukturalnych, notyfikuje je KE, reprezentuje rząd polski w postępowaniu przed Komisją oraz monitoruje udzielaną pomoc publiczną. Ustawa reguluje obowiązki w zakresie monitorowania pomocy udzielanej przedsiębiorcom, tj. gromadzenia, przetwarzania oraz przekazywana informacji w tym zakresie. UOKiK zapewnia pełną informację na stronie urzędu i zależnie od potrzeb prowadzi dla instytucji wdrażających programy warsztaty dotyczące stosowania pomocy publicznej. W ramach współpracy z UOKiK 2 grupy robocze ds. pomocy publicznej udzielanej w ramach </w:t>
            </w:r>
            <w:r w:rsidRPr="007338D5">
              <w:rPr>
                <w:color w:val="000000"/>
                <w:sz w:val="20"/>
                <w:lang w:val="pl-PL"/>
              </w:rPr>
              <w:lastRenderedPageBreak/>
              <w:t>funduszy strukturalnych polityki spójności (dla krajowych i regionalnych programów), koordynowane przez MFiPR, opracowują horyzontalne interpretacje dotyczące udzielania pomocy publicznej.</w:t>
            </w:r>
          </w:p>
        </w:tc>
      </w:tr>
      <w:tr w:rsidR="00E43E1F" w:rsidRPr="00CA2E1B" w14:paraId="0770F4F9"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665F18" w14:textId="77777777" w:rsidR="00A77B3E" w:rsidRPr="007338D5" w:rsidRDefault="004141AE">
            <w:pPr>
              <w:spacing w:before="5pt"/>
              <w:rPr>
                <w:color w:val="000000"/>
                <w:sz w:val="20"/>
                <w:lang w:val="pl-PL"/>
              </w:rPr>
            </w:pPr>
            <w:r w:rsidRPr="007338D5">
              <w:rPr>
                <w:color w:val="000000"/>
                <w:sz w:val="20"/>
                <w:lang w:val="pl-PL"/>
              </w:rPr>
              <w:t>3. Skuteczne stosowanie i wdrożenie Karty praw podstawowych</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5AEC58" w14:textId="77777777" w:rsidR="00A77B3E" w:rsidRPr="007338D5" w:rsidRDefault="00A77B3E">
            <w:pPr>
              <w:spacing w:before="5pt"/>
              <w:rPr>
                <w:color w:val="000000"/>
                <w:sz w:val="20"/>
                <w:lang w:val="pl-PL"/>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E29B088" w14:textId="77777777" w:rsidR="00A77B3E" w:rsidRPr="007338D5" w:rsidRDefault="00A77B3E">
            <w:pPr>
              <w:spacing w:before="5pt"/>
              <w:rPr>
                <w:color w:val="000000"/>
                <w:sz w:val="20"/>
                <w:lang w:val="pl-PL"/>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660C9A" w14:textId="77777777" w:rsidR="00A77B3E" w:rsidRDefault="004141AE">
            <w:pPr>
              <w:spacing w:before="5pt"/>
              <w:jc w:val="center"/>
              <w:rPr>
                <w:color w:val="000000"/>
                <w:sz w:val="20"/>
              </w:rPr>
            </w:pPr>
            <w:r>
              <w:rPr>
                <w:color w:val="000000"/>
                <w:sz w:val="20"/>
              </w:rPr>
              <w:t>Tak</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FE3674" w14:textId="77777777" w:rsidR="00A77B3E" w:rsidRPr="007338D5" w:rsidRDefault="004141AE">
            <w:pPr>
              <w:spacing w:before="5pt"/>
              <w:rPr>
                <w:color w:val="000000"/>
                <w:sz w:val="20"/>
                <w:lang w:val="pl-PL"/>
              </w:rPr>
            </w:pPr>
            <w:r w:rsidRPr="007338D5">
              <w:rPr>
                <w:color w:val="000000"/>
                <w:sz w:val="20"/>
                <w:lang w:val="pl-PL"/>
              </w:rPr>
              <w:t xml:space="preserve">Istnienie skutecznych mechanizmów służących zapewnieniu zgodności z Kartą praw podstawowych Unii Europejskiej („Karta”), które obejmują: </w:t>
            </w:r>
          </w:p>
          <w:p w14:paraId="747BD70E" w14:textId="77777777" w:rsidR="00A77B3E" w:rsidRPr="007338D5" w:rsidRDefault="004141AE">
            <w:pPr>
              <w:spacing w:before="5pt"/>
              <w:rPr>
                <w:color w:val="000000"/>
                <w:sz w:val="20"/>
                <w:lang w:val="pl-PL"/>
              </w:rPr>
            </w:pPr>
            <w:r w:rsidRPr="007338D5">
              <w:rPr>
                <w:color w:val="000000"/>
                <w:sz w:val="20"/>
                <w:lang w:val="pl-PL"/>
              </w:rPr>
              <w:t>1. ustalenia mające zapewnić zgodność programów wspieranych z Funduszy i ich wdrażania z odpowiednimi postanowieniami Karty;</w:t>
            </w:r>
          </w:p>
          <w:p w14:paraId="4DF628E6" w14:textId="77777777" w:rsidR="00A77B3E" w:rsidRPr="007338D5" w:rsidRDefault="00A77B3E">
            <w:pPr>
              <w:spacing w:before="5pt"/>
              <w:rPr>
                <w:color w:val="000000"/>
                <w:sz w:val="20"/>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8BE049"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283D77" w14:textId="77777777" w:rsidR="00A77B3E" w:rsidRPr="007338D5" w:rsidRDefault="004141AE">
            <w:pPr>
              <w:spacing w:before="5pt"/>
              <w:rPr>
                <w:color w:val="000000"/>
                <w:sz w:val="20"/>
                <w:lang w:val="pl-PL"/>
              </w:rPr>
            </w:pPr>
            <w:r w:rsidRPr="007338D5">
              <w:rPr>
                <w:color w:val="000000"/>
                <w:sz w:val="20"/>
                <w:lang w:val="pl-PL"/>
              </w:rPr>
              <w:t xml:space="preserve">W celu spełnienia warunku opracowano dokument pn. samoocena spełnienia warunku: skuteczne stosowanie i wdrażanie Karty praw podstawowych w Polsce, który zawiera m.in. jednolitą ramową procedurę określającą obowiązki wszystkich instytucji zaangażowanych we wdrażanie programów w zakresie zapewnienia ich zgodności z Kartą Praw Podstawowych (KPP). Procedura obejmuje wszystkie etapy realizacji programu i dotyczy wszystkich programów realizowanych w ramach 8 funduszy objętych rozporządzeniem ogólnym (rozporządzenie PE i Rady nr 1060/2021 z dnia 24 czerwca 2021 r.)..  </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CADC44" w14:textId="77777777" w:rsidR="00A77B3E" w:rsidRPr="007338D5" w:rsidRDefault="004141AE">
            <w:pPr>
              <w:spacing w:before="5pt"/>
              <w:rPr>
                <w:color w:val="000000"/>
                <w:sz w:val="20"/>
                <w:lang w:val="pl-PL"/>
              </w:rPr>
            </w:pPr>
            <w:r w:rsidRPr="007338D5">
              <w:rPr>
                <w:color w:val="000000"/>
                <w:sz w:val="20"/>
                <w:lang w:val="pl-PL"/>
              </w:rPr>
              <w:t>Jednolita procedura dotyczy weryfikacji zgodności z KPP na każdym etapie wdrażania programu, w tym od złożenia wniosku o dofinansowanie, jak i w trakcie realizacji projektów. Procedury dotyczące podejrzenia o niezgodności projektów i/lub działań Beneficjenta lub IP/IW/IZ z KPP są w niej również uregulowane. Ponadto, dokument „samoocena…” opisuje system ochrony praw umocowanych w KPP w kontekście funduszy unijnych oraz obowiązki spoczywające na beneficjencie i na instytucjach</w:t>
            </w:r>
          </w:p>
        </w:tc>
      </w:tr>
      <w:tr w:rsidR="00E43E1F" w:rsidRPr="00CA2E1B" w14:paraId="64DD586F"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72A6E3"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790F4F"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4D100F"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6DD86E"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14CAA8" w14:textId="77777777" w:rsidR="00A77B3E" w:rsidRPr="007338D5" w:rsidRDefault="004141AE">
            <w:pPr>
              <w:spacing w:before="5pt"/>
              <w:rPr>
                <w:color w:val="000000"/>
                <w:sz w:val="20"/>
                <w:lang w:val="pl-PL"/>
              </w:rPr>
            </w:pPr>
            <w:r w:rsidRPr="007338D5">
              <w:rPr>
                <w:color w:val="000000"/>
                <w:sz w:val="20"/>
                <w:lang w:val="pl-PL"/>
              </w:rPr>
              <w:t>2. rozwiązania dotyczące zgłaszania komitetowi monitorującemu przypadków niezgodności operacji wspieranych z Funduszy z Kartą oraz skarg o nieprzestrzeganie Karty złożonych zgodnie z rozwiązaniami przyjętymi na mocy art. 69 ust.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AF4893"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801C6D" w14:textId="77777777" w:rsidR="00A77B3E" w:rsidRPr="007338D5" w:rsidRDefault="004141AE">
            <w:pPr>
              <w:spacing w:before="5pt"/>
              <w:rPr>
                <w:color w:val="000000"/>
                <w:sz w:val="20"/>
                <w:lang w:val="pl-PL"/>
              </w:rPr>
            </w:pPr>
            <w:r w:rsidRPr="007338D5">
              <w:rPr>
                <w:color w:val="000000"/>
                <w:sz w:val="20"/>
                <w:lang w:val="pl-PL"/>
              </w:rPr>
              <w:t>W celu spełnienia warunku wypracowano jednolitą ramową procedurę określającą obowiązki wszystkich instytucji zaangażowanych we wdrażanie wszystkich 8 programów w zakresie zapewnienia ich zgodności z Kartą Praw Podstawowych (KPP), wspomnianą w kontekście kryterium 1. Procedura obejmuje również zgłaszanie podejrzeń o niezgodności projektów z KPP.</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7CF4029" w14:textId="77777777" w:rsidR="00A77B3E" w:rsidRPr="007338D5" w:rsidRDefault="004141AE">
            <w:pPr>
              <w:spacing w:before="5pt"/>
              <w:rPr>
                <w:color w:val="000000"/>
                <w:sz w:val="20"/>
                <w:lang w:val="pl-PL"/>
              </w:rPr>
            </w:pPr>
            <w:r w:rsidRPr="007338D5">
              <w:rPr>
                <w:color w:val="000000"/>
                <w:sz w:val="20"/>
                <w:lang w:val="pl-PL"/>
              </w:rPr>
              <w:t xml:space="preserve">Jednolita procedura dotyczy weryfikacji zgodności z KPP zarówno na etapie złożenia wniosku o dofinansowanie, jak i w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IZ </w:t>
            </w:r>
            <w:r w:rsidRPr="007338D5">
              <w:rPr>
                <w:color w:val="000000"/>
                <w:sz w:val="20"/>
                <w:lang w:val="pl-PL"/>
              </w:rPr>
              <w:lastRenderedPageBreak/>
              <w:t>programu odpowiedzialna jest również za prowadzenie polityki informacyjnej w ww. obszarze.</w:t>
            </w:r>
          </w:p>
        </w:tc>
      </w:tr>
      <w:tr w:rsidR="00E43E1F" w:rsidRPr="00CA2E1B" w14:paraId="36837A3B"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9677C3" w14:textId="77777777" w:rsidR="00A77B3E" w:rsidRPr="00481776" w:rsidRDefault="004141AE">
            <w:pPr>
              <w:spacing w:before="5pt"/>
              <w:rPr>
                <w:color w:val="000000"/>
                <w:sz w:val="20"/>
                <w:lang w:val="pl-PL"/>
              </w:rPr>
            </w:pPr>
            <w:r w:rsidRPr="00481776">
              <w:rPr>
                <w:color w:val="000000"/>
                <w:sz w:val="20"/>
                <w:lang w:val="pl-PL"/>
              </w:rPr>
              <w:t>4. Wdrażanie i stosowanie Konwencji ONZ o prawach osób niepełnosprawnych zgodnie z decyzją Rady 2010/48/WE</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7D3ABA" w14:textId="77777777" w:rsidR="00A77B3E" w:rsidRPr="00481776" w:rsidRDefault="00A77B3E">
            <w:pPr>
              <w:spacing w:before="5pt"/>
              <w:rPr>
                <w:color w:val="000000"/>
                <w:sz w:val="20"/>
                <w:lang w:val="pl-PL"/>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429E99" w14:textId="77777777" w:rsidR="00A77B3E" w:rsidRPr="00481776" w:rsidRDefault="00A77B3E">
            <w:pPr>
              <w:spacing w:before="5pt"/>
              <w:rPr>
                <w:color w:val="000000"/>
                <w:sz w:val="20"/>
                <w:lang w:val="pl-PL"/>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ACB5A27" w14:textId="77777777" w:rsidR="00A77B3E" w:rsidRDefault="004141AE">
            <w:pPr>
              <w:spacing w:before="5pt"/>
              <w:jc w:val="center"/>
              <w:rPr>
                <w:color w:val="000000"/>
                <w:sz w:val="20"/>
              </w:rPr>
            </w:pPr>
            <w:r>
              <w:rPr>
                <w:color w:val="000000"/>
                <w:sz w:val="20"/>
              </w:rPr>
              <w:t>Tak</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4E6CB3" w14:textId="77777777" w:rsidR="00A77B3E" w:rsidRPr="007338D5" w:rsidRDefault="004141AE">
            <w:pPr>
              <w:spacing w:before="5pt"/>
              <w:rPr>
                <w:color w:val="000000"/>
                <w:sz w:val="20"/>
                <w:lang w:val="pl-PL"/>
              </w:rPr>
            </w:pPr>
            <w:r w:rsidRPr="007338D5">
              <w:rPr>
                <w:color w:val="000000"/>
                <w:sz w:val="20"/>
                <w:lang w:val="pl-PL"/>
              </w:rPr>
              <w:t xml:space="preserve">Istnienie krajowych ram zapewniających realizację Konwencji o prawach osób niepełnosprawnych, które obejmują: </w:t>
            </w:r>
          </w:p>
          <w:p w14:paraId="29ACE366" w14:textId="77777777" w:rsidR="00A77B3E" w:rsidRPr="007338D5" w:rsidRDefault="004141AE">
            <w:pPr>
              <w:spacing w:before="5pt"/>
              <w:rPr>
                <w:color w:val="000000"/>
                <w:sz w:val="20"/>
                <w:lang w:val="pl-PL"/>
              </w:rPr>
            </w:pPr>
            <w:r w:rsidRPr="007338D5">
              <w:rPr>
                <w:color w:val="000000"/>
                <w:sz w:val="20"/>
                <w:lang w:val="pl-PL"/>
              </w:rPr>
              <w:t>1. cele ogólne obejmujące wymierne wartości docelowe, mechanizmy gromadzenia danych i monitorowania;</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9C87C2"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111729" w14:textId="77777777" w:rsidR="00A77B3E" w:rsidRDefault="004141AE">
            <w:pPr>
              <w:spacing w:before="5pt"/>
              <w:rPr>
                <w:color w:val="000000"/>
                <w:sz w:val="20"/>
              </w:rPr>
            </w:pPr>
            <w:r>
              <w:rPr>
                <w:color w:val="000000"/>
                <w:sz w:val="20"/>
              </w:rPr>
              <w:t>Link do dokumentu:</w:t>
            </w:r>
          </w:p>
          <w:p w14:paraId="22B25923" w14:textId="77777777" w:rsidR="00A77B3E" w:rsidRDefault="004141AE">
            <w:pPr>
              <w:spacing w:before="5pt"/>
              <w:rPr>
                <w:color w:val="000000"/>
                <w:sz w:val="20"/>
              </w:rPr>
            </w:pPr>
            <w:r>
              <w:rPr>
                <w:color w:val="000000"/>
                <w:sz w:val="20"/>
              </w:rPr>
              <w:t xml:space="preserve">https://dziennikustaw.gov.pl/MP/rok/2021/pozycja/218 </w:t>
            </w:r>
          </w:p>
          <w:p w14:paraId="2F125401" w14:textId="77777777" w:rsidR="00A77B3E" w:rsidRDefault="004141AE">
            <w:pPr>
              <w:spacing w:before="5pt"/>
              <w:rPr>
                <w:color w:val="000000"/>
                <w:sz w:val="20"/>
              </w:rPr>
            </w:pPr>
            <w:r>
              <w:rPr>
                <w:color w:val="000000"/>
                <w:sz w:val="20"/>
              </w:rPr>
              <w:t>https://isap.sejm.gov.pl/isap.nsf/download.xsp/WMP20220000767/O/M20220767.pdf</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2D7E5B" w14:textId="77777777" w:rsidR="00A77B3E" w:rsidRPr="007338D5" w:rsidRDefault="004141AE">
            <w:pPr>
              <w:spacing w:before="5pt"/>
              <w:rPr>
                <w:color w:val="000000"/>
                <w:sz w:val="20"/>
                <w:lang w:val="pl-PL"/>
              </w:rPr>
            </w:pPr>
            <w:r w:rsidRPr="007338D5">
              <w:rPr>
                <w:color w:val="000000"/>
                <w:sz w:val="20"/>
                <w:lang w:val="pl-PL"/>
              </w:rPr>
              <w:t>Ramy polityki krajowej dla zapewnienia wdrażania realizacji KPON stanowi Strategia na rzecz Osób z Niepełnosprawnościami 2021-2030 przyjęta przez Radę Ministrów 16 lutego 2021 r., która określa cele i działania do osiągnięcia w oznaczonym czasie ze wskaźnikami i odpowiedzialnymi podmiotami, a także mechanizmy monitoringu realizacji celów i działań oraz gromadzenia danych w tym zakresie. Ponadto, w zakresie realizacji procesu deinstytucjonalizacji usług społecznych, m.in. dla osób. z niepełnosprawnościami (OzN) odpowiednim dokumentem strategicznym jest również Strategia rozwoju usług społecznych, polityka publiczna do roku 2030 (z perspektywą do 2035 r.) przyjęta przez Radę Ministrów 7.06.2022 r (SRUS).</w:t>
            </w:r>
          </w:p>
          <w:p w14:paraId="05555AA7" w14:textId="77777777" w:rsidR="00A77B3E" w:rsidRPr="007338D5" w:rsidRDefault="004141AE">
            <w:pPr>
              <w:spacing w:before="5pt"/>
              <w:rPr>
                <w:color w:val="000000"/>
                <w:sz w:val="20"/>
                <w:lang w:val="pl-PL"/>
              </w:rPr>
            </w:pPr>
            <w:r w:rsidRPr="007338D5">
              <w:rPr>
                <w:color w:val="000000"/>
                <w:sz w:val="20"/>
                <w:lang w:val="pl-PL"/>
              </w:rPr>
              <w:t>Przyjęcie i wdrożenie SRUS umożliwia zatem realizację celów w obszarze deinstytucjonalizacji wskazanych w Strategii na rzecz Osób z Niepełnosprawnościami 2021-2030 oraz zapewni monitoring realizacji wskaźników dotyczących tego obszaru dla OzN.</w:t>
            </w:r>
          </w:p>
        </w:tc>
      </w:tr>
      <w:tr w:rsidR="00E43E1F" w:rsidRPr="00CA2E1B" w14:paraId="2A0E4CF6"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F500CC"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E2C8A5F"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C52684"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638525"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7F7CB8F" w14:textId="77777777" w:rsidR="00A77B3E" w:rsidRPr="007338D5" w:rsidRDefault="004141AE">
            <w:pPr>
              <w:spacing w:before="5pt"/>
              <w:rPr>
                <w:color w:val="000000"/>
                <w:sz w:val="20"/>
                <w:lang w:val="pl-PL"/>
              </w:rPr>
            </w:pPr>
            <w:r w:rsidRPr="007338D5">
              <w:rPr>
                <w:color w:val="000000"/>
                <w:sz w:val="20"/>
                <w:lang w:val="pl-PL"/>
              </w:rPr>
              <w:t xml:space="preserve">2. rozwiązania mające zapewnić, by w ramach przygotowywania i wdrażania programów odpowiednio zostały odzwierciedlone polityka, </w:t>
            </w:r>
            <w:r w:rsidRPr="007338D5">
              <w:rPr>
                <w:color w:val="000000"/>
                <w:sz w:val="20"/>
                <w:lang w:val="pl-PL"/>
              </w:rPr>
              <w:lastRenderedPageBreak/>
              <w:t>prawodawstwo i normy w zakresie dostępności;</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849152C"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6BE2C3A" w14:textId="77777777" w:rsidR="00A77B3E" w:rsidRPr="007338D5" w:rsidRDefault="004141AE">
            <w:pPr>
              <w:spacing w:before="5pt"/>
              <w:rPr>
                <w:color w:val="000000"/>
                <w:sz w:val="20"/>
                <w:lang w:val="pl-PL"/>
              </w:rPr>
            </w:pPr>
            <w:r w:rsidRPr="007338D5">
              <w:rPr>
                <w:color w:val="000000"/>
                <w:sz w:val="20"/>
                <w:lang w:val="pl-PL"/>
              </w:rPr>
              <w:t>W zakresie zgodności przygotowania i wdrażania programów współfinansowanych w ramach 8 funduszy z postanowieniami</w:t>
            </w:r>
          </w:p>
          <w:p w14:paraId="48B36E7C" w14:textId="77777777" w:rsidR="00A77B3E" w:rsidRPr="007338D5" w:rsidRDefault="004141AE">
            <w:pPr>
              <w:spacing w:before="5pt"/>
              <w:rPr>
                <w:color w:val="000000"/>
                <w:sz w:val="20"/>
                <w:lang w:val="pl-PL"/>
              </w:rPr>
            </w:pPr>
            <w:r w:rsidRPr="007338D5">
              <w:rPr>
                <w:color w:val="000000"/>
                <w:sz w:val="20"/>
                <w:lang w:val="pl-PL"/>
              </w:rPr>
              <w:lastRenderedPageBreak/>
              <w:t>Konwencji o prawach osób niepełnosprawnych (KPON), w tym zgłaszania komitetowi monitorującemu przypadków niezgodności operacji wspieranych przez fundusze z KPON, przyjęto jednolitą procedurę na poziomie umowy partnerstwa oraz dla każdego z programów</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A2547A" w14:textId="77777777" w:rsidR="00A77B3E" w:rsidRPr="007338D5" w:rsidRDefault="004141AE">
            <w:pPr>
              <w:spacing w:before="5pt"/>
              <w:rPr>
                <w:color w:val="000000"/>
                <w:sz w:val="20"/>
                <w:lang w:val="pl-PL"/>
              </w:rPr>
            </w:pPr>
            <w:r w:rsidRPr="007338D5">
              <w:rPr>
                <w:color w:val="000000"/>
                <w:sz w:val="20"/>
                <w:lang w:val="pl-PL"/>
              </w:rPr>
              <w:lastRenderedPageBreak/>
              <w:t xml:space="preserve">Kryterium zostanie spełnione poprzez zobowiązanie IZ do realizacji następujących działań: </w:t>
            </w:r>
          </w:p>
          <w:p w14:paraId="3C8FA676" w14:textId="77777777" w:rsidR="00A77B3E" w:rsidRPr="007338D5" w:rsidRDefault="004141AE">
            <w:pPr>
              <w:spacing w:before="5pt"/>
              <w:rPr>
                <w:color w:val="000000"/>
                <w:sz w:val="20"/>
                <w:lang w:val="pl-PL"/>
              </w:rPr>
            </w:pPr>
            <w:r w:rsidRPr="007338D5">
              <w:rPr>
                <w:color w:val="000000"/>
                <w:sz w:val="20"/>
                <w:lang w:val="pl-PL"/>
              </w:rPr>
              <w:t>(1)</w:t>
            </w:r>
            <w:r w:rsidRPr="007338D5">
              <w:rPr>
                <w:color w:val="000000"/>
                <w:sz w:val="20"/>
                <w:lang w:val="pl-PL"/>
              </w:rPr>
              <w:tab/>
              <w:t xml:space="preserve">wskazania konkretnych artykułów KPON związanych z </w:t>
            </w:r>
            <w:r w:rsidRPr="007338D5">
              <w:rPr>
                <w:color w:val="000000"/>
                <w:sz w:val="20"/>
                <w:lang w:val="pl-PL"/>
              </w:rPr>
              <w:lastRenderedPageBreak/>
              <w:t>zakresem wsparcia planowanym do realizacji w ramach programu,</w:t>
            </w:r>
          </w:p>
          <w:p w14:paraId="6DF1C40C" w14:textId="77777777" w:rsidR="00A77B3E" w:rsidRPr="007338D5" w:rsidRDefault="004141AE">
            <w:pPr>
              <w:spacing w:before="5pt"/>
              <w:rPr>
                <w:color w:val="000000"/>
                <w:sz w:val="20"/>
                <w:lang w:val="pl-PL"/>
              </w:rPr>
            </w:pPr>
            <w:r w:rsidRPr="007338D5">
              <w:rPr>
                <w:color w:val="000000"/>
                <w:sz w:val="20"/>
                <w:lang w:val="pl-PL"/>
              </w:rPr>
              <w:t>(2)</w:t>
            </w:r>
            <w:r w:rsidRPr="007338D5">
              <w:rPr>
                <w:color w:val="000000"/>
                <w:sz w:val="20"/>
                <w:lang w:val="pl-PL"/>
              </w:rPr>
              <w:tab/>
              <w:t>zapewnienia zgodności z KPON wszelkich procesów i procedur realizowanych na każdym etapie wdrażania programu, tj. programowania, wyboru i realizacji projektów, a także kontroli projektów, monitorowania i ewaluacji, co znajdzie odzwierciedlenie m.in. w treści procedur/wytycznych/regulaminów określających sposób realizacji poszczególnych procesów związanych z wdrażaniem programu,</w:t>
            </w:r>
          </w:p>
          <w:p w14:paraId="6EFAEFA0" w14:textId="77777777" w:rsidR="00A77B3E" w:rsidRPr="007338D5" w:rsidRDefault="004141AE">
            <w:pPr>
              <w:spacing w:before="5pt"/>
              <w:rPr>
                <w:color w:val="000000"/>
                <w:sz w:val="20"/>
                <w:lang w:val="pl-PL"/>
              </w:rPr>
            </w:pPr>
            <w:r w:rsidRPr="007338D5">
              <w:rPr>
                <w:color w:val="000000"/>
                <w:sz w:val="20"/>
                <w:lang w:val="pl-PL"/>
              </w:rPr>
              <w:t>(3)</w:t>
            </w:r>
            <w:r w:rsidRPr="007338D5">
              <w:rPr>
                <w:color w:val="000000"/>
                <w:sz w:val="20"/>
                <w:lang w:val="pl-PL"/>
              </w:rPr>
              <w:tab/>
              <w:t>oceny projektów pod kątem kryterium dotyczącego zgodności z KPON,</w:t>
            </w:r>
          </w:p>
          <w:p w14:paraId="2BC7C34A" w14:textId="77777777" w:rsidR="00A77B3E" w:rsidRPr="007338D5" w:rsidRDefault="004141AE">
            <w:pPr>
              <w:spacing w:before="5pt"/>
              <w:rPr>
                <w:color w:val="000000"/>
                <w:sz w:val="20"/>
                <w:lang w:val="pl-PL"/>
              </w:rPr>
            </w:pPr>
            <w:r w:rsidRPr="007338D5">
              <w:rPr>
                <w:color w:val="000000"/>
                <w:sz w:val="20"/>
                <w:lang w:val="pl-PL"/>
              </w:rPr>
              <w:t>(4)</w:t>
            </w:r>
            <w:r w:rsidRPr="007338D5">
              <w:rPr>
                <w:color w:val="000000"/>
                <w:sz w:val="20"/>
                <w:lang w:val="pl-PL"/>
              </w:rPr>
              <w:tab/>
              <w:t>zapewnienia stosowania standardów dostępności poprzez Wytyczne określające standardy zapewniania dostępności w inwestycjach finansowanych w ramach polityki spójności,</w:t>
            </w:r>
          </w:p>
          <w:p w14:paraId="299BB298" w14:textId="77777777" w:rsidR="00A77B3E" w:rsidRPr="007338D5" w:rsidRDefault="004141AE">
            <w:pPr>
              <w:spacing w:before="5pt"/>
              <w:rPr>
                <w:color w:val="000000"/>
                <w:sz w:val="20"/>
                <w:lang w:val="pl-PL"/>
              </w:rPr>
            </w:pPr>
            <w:r w:rsidRPr="007338D5">
              <w:rPr>
                <w:color w:val="000000"/>
                <w:sz w:val="20"/>
                <w:lang w:val="pl-PL"/>
              </w:rPr>
              <w:t>(5)</w:t>
            </w:r>
            <w:r w:rsidRPr="007338D5">
              <w:rPr>
                <w:color w:val="000000"/>
                <w:sz w:val="20"/>
                <w:lang w:val="pl-PL"/>
              </w:rPr>
              <w:tab/>
              <w:t>realizacji działań informacyjnych/świadomościowych związanych z przestrzeganiem KPON,</w:t>
            </w:r>
          </w:p>
          <w:p w14:paraId="551F3A59" w14:textId="77777777" w:rsidR="00A77B3E" w:rsidRPr="007338D5" w:rsidRDefault="004141AE">
            <w:pPr>
              <w:spacing w:before="5pt"/>
              <w:rPr>
                <w:color w:val="000000"/>
                <w:sz w:val="20"/>
                <w:lang w:val="pl-PL"/>
              </w:rPr>
            </w:pPr>
            <w:r w:rsidRPr="007338D5">
              <w:rPr>
                <w:color w:val="000000"/>
                <w:sz w:val="20"/>
                <w:lang w:val="pl-PL"/>
              </w:rPr>
              <w:t>(6)</w:t>
            </w:r>
            <w:r w:rsidRPr="007338D5">
              <w:rPr>
                <w:color w:val="000000"/>
                <w:sz w:val="20"/>
                <w:lang w:val="pl-PL"/>
              </w:rPr>
              <w:tab/>
              <w:t>wprowadzenia do systemu realizacji programu procedury zgłaszania podejrzeń i skarg dotyczących niezgodności interwencji/działań z KPON.</w:t>
            </w:r>
          </w:p>
        </w:tc>
      </w:tr>
      <w:tr w:rsidR="00E43E1F" w:rsidRPr="00CA2E1B" w14:paraId="28D3730D"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1AB510A" w14:textId="77777777" w:rsidR="00A77B3E" w:rsidRPr="00CA2E1B"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508DAE" w14:textId="77777777" w:rsidR="00A77B3E" w:rsidRPr="00CA2E1B"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5803A9" w14:textId="77777777" w:rsidR="00A77B3E" w:rsidRPr="00CA2E1B"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9144C2" w14:textId="77777777" w:rsidR="00A77B3E" w:rsidRPr="00CA2E1B"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07A291" w14:textId="77777777" w:rsidR="00A77B3E" w:rsidRPr="00CA2E1B" w:rsidRDefault="004141AE">
            <w:pPr>
              <w:spacing w:before="5pt"/>
              <w:rPr>
                <w:color w:val="000000"/>
                <w:sz w:val="20"/>
                <w:lang w:val="pl-PL"/>
              </w:rPr>
            </w:pPr>
            <w:r w:rsidRPr="00CA2E1B">
              <w:rPr>
                <w:color w:val="000000"/>
                <w:sz w:val="20"/>
                <w:lang w:val="pl-PL"/>
              </w:rPr>
              <w:t xml:space="preserve">3. rozwiązania dotyczące sprawozdawania komitetowi monitorującemu przypadków niezgodności operacji wspieranych z Funduszy z </w:t>
            </w:r>
            <w:r w:rsidRPr="00CA2E1B">
              <w:rPr>
                <w:color w:val="000000"/>
                <w:sz w:val="20"/>
                <w:lang w:val="pl-PL"/>
              </w:rPr>
              <w:lastRenderedPageBreak/>
              <w:t>Konwencją oraz skarg o nieprzestrzeganie Konwencji złożonych zgodnie z rozwiązaniami przyjętymi na mocy art. 69 ust. 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7F45138"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DCA232" w14:textId="77777777" w:rsidR="00A77B3E" w:rsidRPr="007338D5" w:rsidRDefault="004141AE">
            <w:pPr>
              <w:spacing w:before="5pt"/>
              <w:rPr>
                <w:color w:val="000000"/>
                <w:sz w:val="20"/>
                <w:lang w:val="pl-PL"/>
              </w:rPr>
            </w:pPr>
            <w:r w:rsidRPr="007338D5">
              <w:rPr>
                <w:color w:val="000000"/>
                <w:sz w:val="20"/>
                <w:lang w:val="pl-PL"/>
              </w:rPr>
              <w:t>W zakresie zgodności przygotowania i wdrażania programów współfinansowanych w ramach 8 funduszy z postanowieniami</w:t>
            </w:r>
          </w:p>
          <w:p w14:paraId="65470B43" w14:textId="77777777" w:rsidR="00A77B3E" w:rsidRPr="007338D5" w:rsidRDefault="004141AE">
            <w:pPr>
              <w:spacing w:before="5pt"/>
              <w:rPr>
                <w:color w:val="000000"/>
                <w:sz w:val="20"/>
                <w:lang w:val="pl-PL"/>
              </w:rPr>
            </w:pPr>
            <w:r w:rsidRPr="007338D5">
              <w:rPr>
                <w:color w:val="000000"/>
                <w:sz w:val="20"/>
                <w:lang w:val="pl-PL"/>
              </w:rPr>
              <w:lastRenderedPageBreak/>
              <w:t>Konwencji o prawach osób niepełnosprawnych (KPON), w tym zgłaszania komitetowi monitorującemu przypadków niezgodności operacji wspieranych przez fundusze z KPON, przyjęto jednolitą procedurę na poziomie umowy partnerstwa oraz dla każdego z programów</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8804E5" w14:textId="77777777" w:rsidR="00A77B3E" w:rsidRPr="007338D5" w:rsidRDefault="004141AE">
            <w:pPr>
              <w:spacing w:before="5pt"/>
              <w:rPr>
                <w:color w:val="000000"/>
                <w:sz w:val="20"/>
                <w:lang w:val="pl-PL"/>
              </w:rPr>
            </w:pPr>
            <w:r w:rsidRPr="007338D5">
              <w:rPr>
                <w:color w:val="000000"/>
                <w:sz w:val="20"/>
                <w:lang w:val="pl-PL"/>
              </w:rPr>
              <w:lastRenderedPageBreak/>
              <w:t xml:space="preserve">Kryterium zostanie spełnione poprzez wprowadzenie obowiązkowego rocznego raportowania Komitetowi Monitorującemu o zgłoszonych przypadkach niezgodności </w:t>
            </w:r>
            <w:r w:rsidRPr="007338D5">
              <w:rPr>
                <w:color w:val="000000"/>
                <w:sz w:val="20"/>
                <w:lang w:val="pl-PL"/>
              </w:rPr>
              <w:lastRenderedPageBreak/>
              <w:t>interwencji/działań z KPON oraz skargach na nieprzestrzeganie KPON.</w:t>
            </w:r>
          </w:p>
          <w:p w14:paraId="0A30CA31" w14:textId="77777777" w:rsidR="00A77B3E" w:rsidRPr="007338D5" w:rsidRDefault="004141AE">
            <w:pPr>
              <w:spacing w:before="5pt"/>
              <w:rPr>
                <w:color w:val="000000"/>
                <w:sz w:val="20"/>
                <w:lang w:val="pl-PL"/>
              </w:rPr>
            </w:pPr>
            <w:r w:rsidRPr="007338D5">
              <w:rPr>
                <w:color w:val="000000"/>
                <w:sz w:val="20"/>
                <w:lang w:val="pl-PL"/>
              </w:rPr>
              <w:t>KM będzie informowany o charakterze i liczbie skarg i przypadków niezgodności interwencji realizowanej w ramach programu z zapisami KPON oraz o tym, jakie czynności w związku z ich wystąpieniem podjęły właściwe instytucje. W przypadku naruszeń systemowych lub powtarzających się, po przedstawieniu sprawozdania przez IZ, KM będzie mógł powziąć szereg działań, aby przeciwdziałać ich występowaniu w przyszłości.</w:t>
            </w:r>
          </w:p>
          <w:p w14:paraId="0CC97D2A" w14:textId="77777777" w:rsidR="00A77B3E" w:rsidRPr="007338D5" w:rsidRDefault="004141AE">
            <w:pPr>
              <w:spacing w:before="5pt"/>
              <w:rPr>
                <w:color w:val="000000"/>
                <w:sz w:val="20"/>
                <w:lang w:val="pl-PL"/>
              </w:rPr>
            </w:pPr>
            <w:r w:rsidRPr="007338D5">
              <w:rPr>
                <w:color w:val="000000"/>
                <w:sz w:val="20"/>
                <w:lang w:val="pl-PL"/>
              </w:rPr>
              <w:t>Zakres prerogatyw KM w tym względzie zostanie określony w regulaminie KM, w oparciu o minimalne uprawnienia określone dla KM wszystkich programów, w tym: (1) możliwość powołania grupy roboczej do rozpatrzenia danego zagadnienia/zidentyfikowanego problemu, (2) przeprowadzenie dalszych analiz w celu opracowania szczegółowych zaleceń/rekomendacji dotyczących najbardziej powtarzalnych naruszeń, czy też (3) intensyfikacji prowadzonych działań świadomościowych i informacyjnych.</w:t>
            </w:r>
          </w:p>
        </w:tc>
      </w:tr>
      <w:tr w:rsidR="00E43E1F" w:rsidRPr="00CA2E1B" w14:paraId="5B458EC4" w14:textId="77777777">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F17571" w14:textId="77777777" w:rsidR="00A77B3E" w:rsidRPr="007338D5" w:rsidRDefault="004141AE">
            <w:pPr>
              <w:spacing w:before="5pt"/>
              <w:rPr>
                <w:color w:val="000000"/>
                <w:sz w:val="20"/>
                <w:lang w:val="pl-PL"/>
              </w:rPr>
            </w:pPr>
            <w:r w:rsidRPr="007338D5">
              <w:rPr>
                <w:color w:val="000000"/>
                <w:sz w:val="20"/>
                <w:lang w:val="pl-PL"/>
              </w:rPr>
              <w:t>1.2. Krajowy lub regionalny plan sieci szerokopasmowych</w:t>
            </w:r>
          </w:p>
        </w:tc>
        <w:tc>
          <w:tcPr>
            <w:tcW w:w="4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43340FA" w14:textId="77777777" w:rsidR="00A77B3E" w:rsidRPr="007338D5" w:rsidRDefault="00A77B3E">
            <w:pPr>
              <w:spacing w:before="5pt"/>
              <w:rPr>
                <w:color w:val="000000"/>
                <w:sz w:val="20"/>
                <w:lang w:val="pl-PL"/>
              </w:rPr>
            </w:pPr>
          </w:p>
          <w:p w14:paraId="0D5070E5" w14:textId="77777777" w:rsidR="00A77B3E" w:rsidRDefault="004141AE">
            <w:pPr>
              <w:spacing w:before="5pt"/>
              <w:rPr>
                <w:color w:val="000000"/>
                <w:sz w:val="20"/>
                <w:szCs w:val="20"/>
              </w:rPr>
            </w:pPr>
            <w:r>
              <w:rPr>
                <w:color w:val="000000"/>
                <w:sz w:val="20"/>
                <w:szCs w:val="20"/>
              </w:rPr>
              <w:t>EFRR</w:t>
            </w:r>
          </w:p>
          <w:p w14:paraId="6207ABE6" w14:textId="77777777" w:rsidR="00A77B3E" w:rsidRDefault="00A77B3E">
            <w:pPr>
              <w:spacing w:before="5pt"/>
              <w:rPr>
                <w:color w:val="000000"/>
                <w:sz w:val="20"/>
              </w:rPr>
            </w:pPr>
          </w:p>
        </w:tc>
        <w:tc>
          <w:tcPr>
            <w:tcW w:w="8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A84EC" w14:textId="77777777" w:rsidR="00A77B3E" w:rsidRDefault="00A77B3E">
            <w:pPr>
              <w:spacing w:before="5pt"/>
              <w:rPr>
                <w:color w:val="000000"/>
                <w:sz w:val="20"/>
              </w:rPr>
            </w:pPr>
          </w:p>
          <w:p w14:paraId="3AAA40EE" w14:textId="77777777" w:rsidR="00A77B3E" w:rsidRDefault="004141AE">
            <w:pPr>
              <w:spacing w:before="5pt"/>
              <w:rPr>
                <w:color w:val="000000"/>
                <w:sz w:val="20"/>
                <w:szCs w:val="20"/>
              </w:rPr>
            </w:pPr>
            <w:r>
              <w:rPr>
                <w:color w:val="000000"/>
                <w:sz w:val="20"/>
                <w:szCs w:val="20"/>
              </w:rPr>
              <w:t>RSO1.5. Udoskonalanie łączności cyfrowej</w:t>
            </w:r>
          </w:p>
          <w:p w14:paraId="3089B338" w14:textId="77777777" w:rsidR="00A77B3E" w:rsidRDefault="00A77B3E">
            <w:pPr>
              <w:spacing w:before="5pt"/>
              <w:rPr>
                <w:color w:val="000000"/>
                <w:sz w:val="20"/>
              </w:rPr>
            </w:pP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DAD2D22" w14:textId="77777777" w:rsidR="00A77B3E" w:rsidRDefault="004141AE">
            <w:pPr>
              <w:spacing w:before="5pt"/>
              <w:jc w:val="center"/>
              <w:rPr>
                <w:color w:val="000000"/>
                <w:sz w:val="20"/>
              </w:rPr>
            </w:pPr>
            <w:r>
              <w:rPr>
                <w:color w:val="000000"/>
                <w:sz w:val="20"/>
              </w:rPr>
              <w:t>Tak</w:t>
            </w: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7A93742" w14:textId="77777777" w:rsidR="00A77B3E" w:rsidRPr="007338D5" w:rsidRDefault="004141AE">
            <w:pPr>
              <w:spacing w:before="5pt"/>
              <w:rPr>
                <w:color w:val="000000"/>
                <w:sz w:val="20"/>
                <w:lang w:val="pl-PL"/>
              </w:rPr>
            </w:pPr>
            <w:r w:rsidRPr="007338D5">
              <w:rPr>
                <w:color w:val="000000"/>
                <w:sz w:val="20"/>
                <w:lang w:val="pl-PL"/>
              </w:rPr>
              <w:t>Istnienie krajowego lub regionalnego planu w zakresie sieci szerokopasmowej, który obejmuje:</w:t>
            </w:r>
          </w:p>
          <w:p w14:paraId="61B9CADF" w14:textId="77777777" w:rsidR="00A77B3E" w:rsidRPr="007338D5" w:rsidRDefault="004141AE">
            <w:pPr>
              <w:spacing w:before="5pt"/>
              <w:rPr>
                <w:color w:val="000000"/>
                <w:sz w:val="20"/>
                <w:lang w:val="pl-PL"/>
              </w:rPr>
            </w:pPr>
            <w:r w:rsidRPr="007338D5">
              <w:rPr>
                <w:color w:val="000000"/>
                <w:sz w:val="20"/>
                <w:lang w:val="pl-PL"/>
              </w:rPr>
              <w:t xml:space="preserve">1. ocenę luki inwestycyjnej, którą należy zlikwidować, aby zapewnić wszystkim obywatelom Unii dostęp do sieci </w:t>
            </w:r>
            <w:r w:rsidRPr="007338D5">
              <w:rPr>
                <w:color w:val="000000"/>
                <w:sz w:val="20"/>
                <w:lang w:val="pl-PL"/>
              </w:rPr>
              <w:lastRenderedPageBreak/>
              <w:t>o bardzo dużej przepustowości, przeprowadzoną w oparciu o:</w:t>
            </w:r>
          </w:p>
          <w:p w14:paraId="2FA8BC6E" w14:textId="77777777" w:rsidR="00A77B3E" w:rsidRPr="007338D5" w:rsidRDefault="004141AE">
            <w:pPr>
              <w:spacing w:before="5pt"/>
              <w:rPr>
                <w:color w:val="000000"/>
                <w:sz w:val="20"/>
                <w:lang w:val="pl-PL"/>
              </w:rPr>
            </w:pPr>
            <w:r w:rsidRPr="007338D5">
              <w:rPr>
                <w:color w:val="000000"/>
                <w:sz w:val="20"/>
                <w:lang w:val="pl-PL"/>
              </w:rPr>
              <w:t>a) aktualną mapę istniejącej prywatnej i publicznej infrastruktury oraz jakości usług, z wykorzystaniem standardowych wskaźników mapowania infrastruktury szerokopasmowej;</w:t>
            </w:r>
          </w:p>
          <w:p w14:paraId="7751A59E" w14:textId="77777777" w:rsidR="00A77B3E" w:rsidRPr="007338D5" w:rsidRDefault="004141AE">
            <w:pPr>
              <w:spacing w:before="5pt"/>
              <w:rPr>
                <w:color w:val="000000"/>
                <w:sz w:val="20"/>
                <w:lang w:val="pl-PL"/>
              </w:rPr>
            </w:pPr>
            <w:r w:rsidRPr="007338D5">
              <w:rPr>
                <w:color w:val="000000"/>
                <w:sz w:val="20"/>
                <w:lang w:val="pl-PL"/>
              </w:rPr>
              <w:t>b) konsultacje w sprawie planowanych inwestycji zgodnie z wymogami dotyczącymi pomocy państwa;</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24BA08D"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5B0854" w14:textId="77777777" w:rsidR="00A77B3E" w:rsidRPr="007338D5" w:rsidRDefault="004141AE">
            <w:pPr>
              <w:spacing w:before="5pt"/>
              <w:rPr>
                <w:color w:val="000000"/>
                <w:sz w:val="20"/>
                <w:lang w:val="pl-PL"/>
              </w:rPr>
            </w:pPr>
            <w:r w:rsidRPr="007338D5">
              <w:rPr>
                <w:color w:val="000000"/>
                <w:sz w:val="20"/>
                <w:lang w:val="pl-PL"/>
              </w:rPr>
              <w:t>Spełnieniem warunku jest Narodowy Plan Szerokopasmowy (NPS) przyjęty uchwałą nr 27/2020 RM z dnia 10 marca 2020 r.</w:t>
            </w:r>
          </w:p>
          <w:p w14:paraId="115B66D2" w14:textId="77777777" w:rsidR="00A77B3E" w:rsidRPr="007338D5" w:rsidRDefault="00A77B3E">
            <w:pPr>
              <w:spacing w:before="5pt"/>
              <w:rPr>
                <w:color w:val="000000"/>
                <w:sz w:val="20"/>
                <w:lang w:val="pl-PL"/>
              </w:rPr>
            </w:pPr>
          </w:p>
          <w:p w14:paraId="7A8433C4" w14:textId="77777777" w:rsidR="00A77B3E" w:rsidRPr="007338D5" w:rsidRDefault="004141AE">
            <w:pPr>
              <w:spacing w:before="5pt"/>
              <w:rPr>
                <w:color w:val="000000"/>
                <w:sz w:val="20"/>
                <w:lang w:val="pl-PL"/>
              </w:rPr>
            </w:pPr>
            <w:r w:rsidRPr="007338D5">
              <w:rPr>
                <w:color w:val="000000"/>
                <w:sz w:val="20"/>
                <w:lang w:val="pl-PL"/>
              </w:rPr>
              <w:t>https://mc.bip.gov.pl/programy-realizowane-w-mc/narodowy-plan-szerokopasmowy.html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CC2F039" w14:textId="77777777" w:rsidR="00A77B3E" w:rsidRPr="007338D5" w:rsidRDefault="004141AE">
            <w:pPr>
              <w:spacing w:before="5pt"/>
              <w:rPr>
                <w:color w:val="000000"/>
                <w:sz w:val="20"/>
                <w:lang w:val="pl-PL"/>
              </w:rPr>
            </w:pPr>
            <w:r w:rsidRPr="007338D5">
              <w:rPr>
                <w:color w:val="000000"/>
                <w:sz w:val="20"/>
                <w:lang w:val="pl-PL"/>
              </w:rPr>
              <w:t>Narodowy Plan Szerokopasmowy w zakresie zapewnienia stacjonarnego dostępu do internetu wskazuje lukę inwestycyjną i finansową spełnienia w Polsce następujących celów Europejskiej Agendy Cyfrowej oraz Komunikatu ws. społeczeństwa gigabitowego (rozdział 3):</w:t>
            </w:r>
          </w:p>
          <w:p w14:paraId="1D8684AA" w14:textId="77777777" w:rsidR="00A77B3E" w:rsidRPr="007338D5" w:rsidRDefault="004141AE">
            <w:pPr>
              <w:spacing w:before="5pt"/>
              <w:rPr>
                <w:color w:val="000000"/>
                <w:sz w:val="20"/>
                <w:lang w:val="pl-PL"/>
              </w:rPr>
            </w:pPr>
            <w:r w:rsidRPr="007338D5">
              <w:rPr>
                <w:color w:val="000000"/>
                <w:sz w:val="20"/>
                <w:lang w:val="pl-PL"/>
              </w:rPr>
              <w:lastRenderedPageBreak/>
              <w:t>a) powszechny dostęp do internetu o przepustowości co najmniej 30 Mb/s do roku 2020,</w:t>
            </w:r>
          </w:p>
          <w:p w14:paraId="4C9C2BF3" w14:textId="77777777" w:rsidR="00A77B3E" w:rsidRPr="007338D5" w:rsidRDefault="004141AE">
            <w:pPr>
              <w:spacing w:before="5pt"/>
              <w:rPr>
                <w:color w:val="000000"/>
                <w:sz w:val="20"/>
                <w:lang w:val="pl-PL"/>
              </w:rPr>
            </w:pPr>
            <w:r w:rsidRPr="007338D5">
              <w:rPr>
                <w:color w:val="000000"/>
                <w:sz w:val="20"/>
                <w:lang w:val="pl-PL"/>
              </w:rPr>
              <w:t>b) dostęp do internetu o przepustowości co najmniej 100 Mb/s, z możliwością modernizacji do przepustowości mierzonych w Gb/s, dla wszystkich gospodarstw domowych do roku 2025,</w:t>
            </w:r>
          </w:p>
          <w:p w14:paraId="1E4ED9FA" w14:textId="77777777" w:rsidR="00A77B3E" w:rsidRPr="007338D5" w:rsidRDefault="004141AE">
            <w:pPr>
              <w:spacing w:before="5pt"/>
              <w:rPr>
                <w:color w:val="000000"/>
                <w:sz w:val="20"/>
                <w:lang w:val="pl-PL"/>
              </w:rPr>
            </w:pPr>
            <w:r w:rsidRPr="007338D5">
              <w:rPr>
                <w:color w:val="000000"/>
                <w:sz w:val="20"/>
                <w:lang w:val="pl-PL"/>
              </w:rPr>
              <w:t>c) dostęp do internetu o przepustowości co najmniej 1 Gb/s dla wszystkich miejsc stanowiących główną siłę napędową rozwoju społeczno-gospodarczego do roku 2025;</w:t>
            </w:r>
          </w:p>
          <w:p w14:paraId="520D1759" w14:textId="77777777" w:rsidR="00A77B3E" w:rsidRPr="007338D5" w:rsidRDefault="004141AE">
            <w:pPr>
              <w:spacing w:before="5pt"/>
              <w:rPr>
                <w:color w:val="000000"/>
                <w:sz w:val="20"/>
                <w:lang w:val="pl-PL"/>
              </w:rPr>
            </w:pPr>
            <w:r w:rsidRPr="007338D5">
              <w:rPr>
                <w:color w:val="000000"/>
                <w:sz w:val="20"/>
                <w:lang w:val="pl-PL"/>
              </w:rPr>
              <w:t>d) dostęp do w pełni rozwiniętych komercyjnych usług w sieciach 5G w co najmniej 1 głównym mieście do 2020 roku oraz dostęp do usług w sieciach 5G we wszystkich głównych obszarach miejskich oraz wzdłuż głównych szlaków komunikacyjnych do roku 2025 (rozdział 4).</w:t>
            </w:r>
          </w:p>
        </w:tc>
      </w:tr>
      <w:tr w:rsidR="00E43E1F" w:rsidRPr="00CA2E1B" w14:paraId="44DE7FDB"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82E274"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636292C"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D65D31"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C20354"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606A840" w14:textId="77777777" w:rsidR="00A77B3E" w:rsidRPr="007338D5" w:rsidRDefault="004141AE">
            <w:pPr>
              <w:spacing w:before="5pt"/>
              <w:rPr>
                <w:color w:val="000000"/>
                <w:sz w:val="20"/>
                <w:lang w:val="pl-PL"/>
              </w:rPr>
            </w:pPr>
            <w:r w:rsidRPr="007338D5">
              <w:rPr>
                <w:color w:val="000000"/>
                <w:sz w:val="20"/>
                <w:lang w:val="pl-PL"/>
              </w:rPr>
              <w:t>2. uzasadnienie planowanej interwencji publicznej w oparciu o modele zrównoważonych inwestycji, które:</w:t>
            </w:r>
          </w:p>
          <w:p w14:paraId="0871671C" w14:textId="77777777" w:rsidR="00A77B3E" w:rsidRPr="007338D5" w:rsidRDefault="004141AE">
            <w:pPr>
              <w:spacing w:before="5pt"/>
              <w:rPr>
                <w:color w:val="000000"/>
                <w:sz w:val="20"/>
                <w:lang w:val="pl-PL"/>
              </w:rPr>
            </w:pPr>
            <w:r w:rsidRPr="007338D5">
              <w:rPr>
                <w:color w:val="000000"/>
                <w:sz w:val="20"/>
                <w:lang w:val="pl-PL"/>
              </w:rPr>
              <w:t>a) poprawiają przystępność cenową i dostęp do otwartych i perspektywicznych usług i infrastruktury wysokiej jakości;</w:t>
            </w:r>
          </w:p>
          <w:p w14:paraId="018D5812" w14:textId="77777777" w:rsidR="00A77B3E" w:rsidRPr="007338D5" w:rsidRDefault="004141AE">
            <w:pPr>
              <w:spacing w:before="5pt"/>
              <w:rPr>
                <w:color w:val="000000"/>
                <w:sz w:val="20"/>
                <w:lang w:val="pl-PL"/>
              </w:rPr>
            </w:pPr>
            <w:r w:rsidRPr="007338D5">
              <w:rPr>
                <w:color w:val="000000"/>
                <w:sz w:val="20"/>
                <w:lang w:val="pl-PL"/>
              </w:rPr>
              <w:t>b) pozwalają dostosować formy pomocy finansowej do zidentyfikowanych niedoskonałości rynku;</w:t>
            </w:r>
          </w:p>
          <w:p w14:paraId="2678552D" w14:textId="77777777" w:rsidR="00A77B3E" w:rsidRPr="007338D5" w:rsidRDefault="004141AE">
            <w:pPr>
              <w:spacing w:before="5pt"/>
              <w:rPr>
                <w:color w:val="000000"/>
                <w:sz w:val="20"/>
                <w:lang w:val="pl-PL"/>
              </w:rPr>
            </w:pPr>
            <w:r w:rsidRPr="007338D5">
              <w:rPr>
                <w:color w:val="000000"/>
                <w:sz w:val="20"/>
                <w:lang w:val="pl-PL"/>
              </w:rPr>
              <w:t xml:space="preserve">c) umożliwiają komplementarne stosowanie różnych form </w:t>
            </w:r>
            <w:r w:rsidRPr="007338D5">
              <w:rPr>
                <w:color w:val="000000"/>
                <w:sz w:val="20"/>
                <w:lang w:val="pl-PL"/>
              </w:rPr>
              <w:lastRenderedPageBreak/>
              <w:t>finansowania ze źródeł unijnych, krajowych lub regionalnych;</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686062" w14:textId="77777777" w:rsidR="00A77B3E" w:rsidRDefault="004141AE">
            <w:pPr>
              <w:spacing w:before="5pt"/>
              <w:jc w:val="center"/>
              <w:rPr>
                <w:color w:val="000000"/>
                <w:sz w:val="20"/>
              </w:rPr>
            </w:pPr>
            <w:r>
              <w:rPr>
                <w:color w:val="000000"/>
                <w:sz w:val="20"/>
              </w:rPr>
              <w:lastRenderedPageBreak/>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C468E6B" w14:textId="77777777" w:rsidR="00A77B3E" w:rsidRPr="007338D5" w:rsidRDefault="004141AE">
            <w:pPr>
              <w:spacing w:before="5pt"/>
              <w:rPr>
                <w:color w:val="000000"/>
                <w:sz w:val="20"/>
                <w:lang w:val="pl-PL"/>
              </w:rPr>
            </w:pPr>
            <w:r w:rsidRPr="007338D5">
              <w:rPr>
                <w:color w:val="000000"/>
                <w:sz w:val="20"/>
                <w:lang w:val="pl-PL"/>
              </w:rPr>
              <w:t>Spełnieniem warunku jest Narodowy Plan Szerokopasmowy (NPS) przyjęty uchwałą nr 27/2020 RM z dnia 10 marca 2020 r.</w:t>
            </w:r>
          </w:p>
          <w:p w14:paraId="49D27603" w14:textId="77777777" w:rsidR="00A77B3E" w:rsidRPr="007338D5" w:rsidRDefault="00A77B3E">
            <w:pPr>
              <w:spacing w:before="5pt"/>
              <w:rPr>
                <w:color w:val="000000"/>
                <w:sz w:val="20"/>
                <w:lang w:val="pl-PL"/>
              </w:rPr>
            </w:pPr>
          </w:p>
          <w:p w14:paraId="2A063472" w14:textId="77777777" w:rsidR="00A77B3E" w:rsidRPr="007338D5" w:rsidRDefault="004141AE">
            <w:pPr>
              <w:spacing w:before="5pt"/>
              <w:rPr>
                <w:color w:val="000000"/>
                <w:sz w:val="20"/>
                <w:lang w:val="pl-PL"/>
              </w:rPr>
            </w:pPr>
            <w:r w:rsidRPr="007338D5">
              <w:rPr>
                <w:color w:val="000000"/>
                <w:sz w:val="20"/>
                <w:lang w:val="pl-PL"/>
              </w:rPr>
              <w:t>https://mc.bip.gov.pl/programy-realizowane-w-mc/narodowy-plan-szerokopasmowy.html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16CDB5" w14:textId="77777777" w:rsidR="00A77B3E" w:rsidRPr="007338D5" w:rsidRDefault="004141AE">
            <w:pPr>
              <w:spacing w:before="5pt"/>
              <w:rPr>
                <w:color w:val="000000"/>
                <w:sz w:val="20"/>
                <w:lang w:val="pl-PL"/>
              </w:rPr>
            </w:pPr>
            <w:r w:rsidRPr="007338D5">
              <w:rPr>
                <w:color w:val="000000"/>
                <w:sz w:val="20"/>
                <w:lang w:val="pl-PL"/>
              </w:rPr>
              <w:t xml:space="preserve">NPS zawiera (rozdział 5) zapisy spełniające kryterium w zakresie modeli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 Modele interwencji publicznej zostały zdelimitowane w odniesieniu do źródła pochodzenia środków przeznaczonych na wsparcie inwestycji szerokopasmowych (środki europejskie/środki krajowe i quasi-komercyjne) oraz na formę wsparcia </w:t>
            </w:r>
            <w:r w:rsidRPr="007338D5">
              <w:rPr>
                <w:color w:val="000000"/>
                <w:sz w:val="20"/>
                <w:lang w:val="pl-PL"/>
              </w:rPr>
              <w:lastRenderedPageBreak/>
              <w:t>(bezzwrotna dotacja, instrumenty zwrotne i pomoc zwrotna, partnerstwo publiczno-prywatne oraz inwestycje kapitałowe).</w:t>
            </w:r>
          </w:p>
        </w:tc>
      </w:tr>
      <w:tr w:rsidR="00E43E1F" w:rsidRPr="00CA2E1B" w14:paraId="01DAA47B"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6DBCC00" w14:textId="77777777" w:rsidR="00A77B3E" w:rsidRPr="00CA2E1B"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92DF4DD" w14:textId="77777777" w:rsidR="00A77B3E" w:rsidRPr="00CA2E1B"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317AC75" w14:textId="77777777" w:rsidR="00A77B3E" w:rsidRPr="00CA2E1B"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3FED1A" w14:textId="77777777" w:rsidR="00A77B3E" w:rsidRPr="00CA2E1B"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577EE2B" w14:textId="77777777" w:rsidR="00A77B3E" w:rsidRPr="00CA2E1B" w:rsidRDefault="004141AE">
            <w:pPr>
              <w:spacing w:before="5pt"/>
              <w:rPr>
                <w:color w:val="000000"/>
                <w:sz w:val="20"/>
                <w:lang w:val="pl-PL"/>
              </w:rPr>
            </w:pPr>
            <w:r w:rsidRPr="00CA2E1B">
              <w:rPr>
                <w:color w:val="000000"/>
                <w:sz w:val="20"/>
                <w:lang w:val="pl-PL"/>
              </w:rPr>
              <w:t>3. działania wspierające popyt na sieci o bardzo dużej przepustowości i ich wykorzystanie, w tym działania mające na celu ułatwienie ich wprowadzania, w szczególności przez skuteczne wdrożenie dyrektywy Parlamentu Europejskiego i Rady 2014/61/UE;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F8946D"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F630B44" w14:textId="77777777" w:rsidR="00A77B3E" w:rsidRPr="007338D5" w:rsidRDefault="004141AE">
            <w:pPr>
              <w:spacing w:before="5pt"/>
              <w:rPr>
                <w:color w:val="000000"/>
                <w:sz w:val="20"/>
                <w:lang w:val="pl-PL"/>
              </w:rPr>
            </w:pPr>
            <w:r w:rsidRPr="007338D5">
              <w:rPr>
                <w:color w:val="000000"/>
                <w:sz w:val="20"/>
                <w:lang w:val="pl-PL"/>
              </w:rPr>
              <w:t>Spełnieniem warunku jest Narodowy Plan Szerokopasmowy (NPS) przyjęty uchwałą nr 27/2020 RM z dnia 10 marca 2020 r.</w:t>
            </w:r>
          </w:p>
          <w:p w14:paraId="05B3F83D" w14:textId="77777777" w:rsidR="00A77B3E" w:rsidRPr="007338D5" w:rsidRDefault="00A77B3E">
            <w:pPr>
              <w:spacing w:before="5pt"/>
              <w:rPr>
                <w:color w:val="000000"/>
                <w:sz w:val="20"/>
                <w:lang w:val="pl-PL"/>
              </w:rPr>
            </w:pPr>
          </w:p>
          <w:p w14:paraId="6446E90A" w14:textId="77777777" w:rsidR="00A77B3E" w:rsidRPr="007338D5" w:rsidRDefault="004141AE">
            <w:pPr>
              <w:spacing w:before="5pt"/>
              <w:rPr>
                <w:color w:val="000000"/>
                <w:sz w:val="20"/>
                <w:lang w:val="pl-PL"/>
              </w:rPr>
            </w:pPr>
            <w:r w:rsidRPr="007338D5">
              <w:rPr>
                <w:color w:val="000000"/>
                <w:sz w:val="20"/>
                <w:lang w:val="pl-PL"/>
              </w:rPr>
              <w:t>https://mc.bip.gov.pl/programy-realizowane-w-mc/narodowy-plan-szerokopasmowy.html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F671D45" w14:textId="77777777" w:rsidR="00A77B3E" w:rsidRPr="007338D5" w:rsidRDefault="004141AE">
            <w:pPr>
              <w:spacing w:before="5pt"/>
              <w:rPr>
                <w:color w:val="000000"/>
                <w:sz w:val="20"/>
                <w:lang w:val="pl-PL"/>
              </w:rPr>
            </w:pPr>
            <w:r w:rsidRPr="007338D5">
              <w:rPr>
                <w:color w:val="000000"/>
                <w:sz w:val="20"/>
                <w:lang w:val="pl-PL"/>
              </w:rPr>
              <w:t>NPS w rozdziale 5 i 6 zawiera opis środków służących podaży i popytowi, w tym bezpośrednio usprawniających inwestycje szerokopasmowe oraz wzmacniające wykorzystanie usług dostępu do sieci wysokich przepustowości. Działania wspierające inwestycje szerokopasmowe zostały skupione wokół eliminowania barier administracyjno-prawnych w telekomunikacyjnym procesie inwestycyjnym i działań o charakterze wykonawczym (od odpowiedzialnej aktywności regulacyjnej krajowego organu regulacyjnego dla rynku telekomunikacyjnego – Prezesa Urzędu Komunikacji Elektronicznej – oraz organu ochrony konkurencji – Prezesa Urzędu Ochrony Konkurencji i Konsumentów – do ogólnokrajowych kampanii informacyjnych dotyczących inwestycji szerokopasmowych). Z kolei działania wspierające popyt na usługi dostępu do szybkiego internetu polegać będą m.in. na udostępnianiu narzędzi agregujących popyt, kampaniach społecznych wzmacniających świadomość korzyści płynących z korzystania z szybkiego internetu oraz ewentualnych działaniach finansowych, wspierających potrzebujących użytkowników końcowych w zapewnieniu możliwości korzystania z tych usług.</w:t>
            </w:r>
          </w:p>
        </w:tc>
      </w:tr>
      <w:tr w:rsidR="00E43E1F" w:rsidRPr="00CA2E1B" w14:paraId="02C0F549"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E4AFF1"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F3E7F4D"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A69A25"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17449DF"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42ADFA" w14:textId="77777777" w:rsidR="00A77B3E" w:rsidRPr="007338D5" w:rsidRDefault="004141AE">
            <w:pPr>
              <w:spacing w:before="5pt"/>
              <w:rPr>
                <w:color w:val="000000"/>
                <w:sz w:val="20"/>
                <w:lang w:val="pl-PL"/>
              </w:rPr>
            </w:pPr>
            <w:r w:rsidRPr="007338D5">
              <w:rPr>
                <w:color w:val="000000"/>
                <w:sz w:val="20"/>
                <w:lang w:val="pl-PL"/>
              </w:rPr>
              <w:t>4. mechanizmy pomocy technicznej i doradztwa specjalistycznego, takie jak biura kompetencji w zakresie łączności szerokopasmowej, w celu wzmocnienia zdolności lokalnych zainteresowanych stron i udzielania doradztwa projektodawcom;</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1931F9"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9F1BB6" w14:textId="77777777" w:rsidR="00A77B3E" w:rsidRPr="007338D5" w:rsidRDefault="004141AE">
            <w:pPr>
              <w:spacing w:before="5pt"/>
              <w:rPr>
                <w:color w:val="000000"/>
                <w:sz w:val="20"/>
                <w:lang w:val="pl-PL"/>
              </w:rPr>
            </w:pPr>
            <w:r w:rsidRPr="007338D5">
              <w:rPr>
                <w:color w:val="000000"/>
                <w:sz w:val="20"/>
                <w:lang w:val="pl-PL"/>
              </w:rPr>
              <w:t>Spełnieniem warunku jest Narodowy Plan Szerokopasmowy (NPS) przyjęty uchwałą nr 27/2020 RM z dnia 10 marca 2020 r.</w:t>
            </w:r>
          </w:p>
          <w:p w14:paraId="79F6F180" w14:textId="77777777" w:rsidR="00A77B3E" w:rsidRPr="007338D5" w:rsidRDefault="00A77B3E">
            <w:pPr>
              <w:spacing w:before="5pt"/>
              <w:rPr>
                <w:color w:val="000000"/>
                <w:sz w:val="20"/>
                <w:lang w:val="pl-PL"/>
              </w:rPr>
            </w:pPr>
          </w:p>
          <w:p w14:paraId="119BBA48" w14:textId="77777777" w:rsidR="00A77B3E" w:rsidRPr="007338D5" w:rsidRDefault="004141AE">
            <w:pPr>
              <w:spacing w:before="5pt"/>
              <w:rPr>
                <w:color w:val="000000"/>
                <w:sz w:val="20"/>
                <w:lang w:val="pl-PL"/>
              </w:rPr>
            </w:pPr>
            <w:r w:rsidRPr="007338D5">
              <w:rPr>
                <w:color w:val="000000"/>
                <w:sz w:val="20"/>
                <w:lang w:val="pl-PL"/>
              </w:rPr>
              <w:t>https://mc.bip.gov.pl/programy-realizowane-w-mc/narodowy-plan-szerokopasmowy.html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461C86" w14:textId="77777777" w:rsidR="00A77B3E" w:rsidRPr="007338D5" w:rsidRDefault="004141AE">
            <w:pPr>
              <w:spacing w:before="5pt"/>
              <w:rPr>
                <w:color w:val="000000"/>
                <w:sz w:val="20"/>
                <w:lang w:val="pl-PL"/>
              </w:rPr>
            </w:pPr>
            <w:r w:rsidRPr="007338D5">
              <w:rPr>
                <w:color w:val="000000"/>
                <w:sz w:val="20"/>
                <w:lang w:val="pl-PL"/>
              </w:rPr>
              <w:t>Departament Telekomunikacji funkcjonujący w strukturze urzędu obsługującego ministra właściwego do spraw informatyzacji pełni funkcję Broadband Competence Office i krajowego punktu kontaktowego do spraw rozwoju sieci szerokopasmowych.</w:t>
            </w:r>
          </w:p>
        </w:tc>
      </w:tr>
      <w:tr w:rsidR="00E43E1F" w:rsidRPr="00CA2E1B" w14:paraId="7F854CD9" w14:textId="77777777">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F8E9243" w14:textId="77777777" w:rsidR="00A77B3E" w:rsidRPr="007338D5" w:rsidRDefault="00A77B3E">
            <w:pPr>
              <w:spacing w:before="5pt"/>
              <w:rPr>
                <w:color w:val="000000"/>
                <w:sz w:val="20"/>
                <w:lang w:val="pl-PL"/>
              </w:rPr>
            </w:pPr>
          </w:p>
        </w:tc>
        <w:tc>
          <w:tcPr>
            <w:tcW w:w="4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8DFCA4" w14:textId="77777777" w:rsidR="00A77B3E" w:rsidRPr="007338D5" w:rsidRDefault="00A77B3E">
            <w:pPr>
              <w:spacing w:before="5pt"/>
              <w:rPr>
                <w:color w:val="000000"/>
                <w:sz w:val="20"/>
                <w:lang w:val="pl-PL"/>
              </w:rPr>
            </w:pPr>
          </w:p>
        </w:tc>
        <w:tc>
          <w:tcPr>
            <w:tcW w:w="8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1220A6C" w14:textId="77777777" w:rsidR="00A77B3E" w:rsidRPr="007338D5" w:rsidRDefault="00A77B3E">
            <w:pPr>
              <w:spacing w:before="5pt"/>
              <w:rPr>
                <w:color w:val="000000"/>
                <w:sz w:val="20"/>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F6D230" w14:textId="77777777" w:rsidR="00A77B3E" w:rsidRPr="007338D5" w:rsidRDefault="00A77B3E">
            <w:pPr>
              <w:spacing w:before="5pt"/>
              <w:rPr>
                <w:color w:val="000000"/>
                <w:sz w:val="20"/>
                <w:lang w:val="pl-PL"/>
              </w:rPr>
            </w:pPr>
          </w:p>
        </w:tc>
        <w:tc>
          <w:tcPr>
            <w:tcW w:w="14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EA4624" w14:textId="77777777" w:rsidR="00A77B3E" w:rsidRPr="007338D5" w:rsidRDefault="004141AE">
            <w:pPr>
              <w:spacing w:before="5pt"/>
              <w:rPr>
                <w:color w:val="000000"/>
                <w:sz w:val="20"/>
                <w:lang w:val="pl-PL"/>
              </w:rPr>
            </w:pPr>
            <w:r w:rsidRPr="007338D5">
              <w:rPr>
                <w:color w:val="000000"/>
                <w:sz w:val="20"/>
                <w:lang w:val="pl-PL"/>
              </w:rPr>
              <w:t>5. mechanizm monitorowania oparty na standardowych wskaźnikach mapowania infrastruktury szerokopasmowej.</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91B097" w14:textId="77777777" w:rsidR="00A77B3E" w:rsidRDefault="004141AE">
            <w:pPr>
              <w:spacing w:before="5pt"/>
              <w:jc w:val="center"/>
              <w:rPr>
                <w:color w:val="000000"/>
                <w:sz w:val="20"/>
              </w:rPr>
            </w:pPr>
            <w:r>
              <w:rPr>
                <w:color w:val="000000"/>
                <w:sz w:val="20"/>
              </w:rPr>
              <w:t>Tak</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2305EB4" w14:textId="77777777" w:rsidR="00A77B3E" w:rsidRPr="007338D5" w:rsidRDefault="004141AE">
            <w:pPr>
              <w:spacing w:before="5pt"/>
              <w:rPr>
                <w:color w:val="000000"/>
                <w:sz w:val="20"/>
                <w:lang w:val="pl-PL"/>
              </w:rPr>
            </w:pPr>
            <w:r w:rsidRPr="007338D5">
              <w:rPr>
                <w:color w:val="000000"/>
                <w:sz w:val="20"/>
                <w:lang w:val="pl-PL"/>
              </w:rPr>
              <w:t>Spełnieniem warunku jest Narodowy Plan Szerokopasmowy (NPS) przyjęty uchwałą nr 27/2020 RM z dnia 10 marca 2020 r.</w:t>
            </w:r>
          </w:p>
          <w:p w14:paraId="74AE1506" w14:textId="77777777" w:rsidR="00A77B3E" w:rsidRPr="007338D5" w:rsidRDefault="00A77B3E">
            <w:pPr>
              <w:spacing w:before="5pt"/>
              <w:rPr>
                <w:color w:val="000000"/>
                <w:sz w:val="20"/>
                <w:lang w:val="pl-PL"/>
              </w:rPr>
            </w:pPr>
          </w:p>
          <w:p w14:paraId="55698E20" w14:textId="77777777" w:rsidR="00A77B3E" w:rsidRPr="007338D5" w:rsidRDefault="004141AE">
            <w:pPr>
              <w:spacing w:before="5pt"/>
              <w:rPr>
                <w:color w:val="000000"/>
                <w:sz w:val="20"/>
                <w:lang w:val="pl-PL"/>
              </w:rPr>
            </w:pPr>
            <w:r w:rsidRPr="007338D5">
              <w:rPr>
                <w:color w:val="000000"/>
                <w:sz w:val="20"/>
                <w:lang w:val="pl-PL"/>
              </w:rPr>
              <w:t>https://mc.bip.gov.pl/programy-realizowane-w-mc/narodowy-plan-szerokopasmowy.html</w:t>
            </w:r>
          </w:p>
        </w:tc>
        <w:tc>
          <w:tcPr>
            <w:tcW w:w="17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7E40B5" w14:textId="77777777" w:rsidR="00A77B3E" w:rsidRPr="007338D5" w:rsidRDefault="004141AE">
            <w:pPr>
              <w:spacing w:before="5pt"/>
              <w:rPr>
                <w:color w:val="000000"/>
                <w:sz w:val="20"/>
                <w:lang w:val="pl-PL"/>
              </w:rPr>
            </w:pPr>
            <w:r w:rsidRPr="007338D5">
              <w:rPr>
                <w:color w:val="000000"/>
                <w:sz w:val="20"/>
                <w:lang w:val="pl-PL"/>
              </w:rPr>
              <w:t>Monitoring będzie prowadzony przez koordynatora NPS we współpracy z regulatorem rynku telekomunikacyjnego – Prezesem Urzędu Komunikacji Elektronicznej przy użyciu standardowych wskaźników monitoringowych.</w:t>
            </w:r>
          </w:p>
        </w:tc>
      </w:tr>
    </w:tbl>
    <w:p w14:paraId="37E20CA8" w14:textId="77777777" w:rsidR="00A77B3E" w:rsidRPr="00CA2E1B" w:rsidRDefault="004141AE">
      <w:pPr>
        <w:pStyle w:val="Nagwek1"/>
        <w:spacing w:before="5pt" w:after="0pt"/>
        <w:rPr>
          <w:rFonts w:ascii="Times New Roman" w:hAnsi="Times New Roman" w:cs="Times New Roman"/>
          <w:b w:val="0"/>
          <w:color w:val="000000"/>
          <w:sz w:val="24"/>
          <w:lang w:val="pl-PL"/>
        </w:rPr>
      </w:pPr>
      <w:r w:rsidRPr="00CA2E1B">
        <w:rPr>
          <w:rFonts w:ascii="Times New Roman" w:hAnsi="Times New Roman" w:cs="Times New Roman"/>
          <w:b w:val="0"/>
          <w:color w:val="000000"/>
          <w:sz w:val="20"/>
          <w:lang w:val="pl-PL"/>
        </w:rPr>
        <w:br w:type="page"/>
      </w:r>
      <w:bookmarkStart w:id="94" w:name="_Toc210313342"/>
      <w:r w:rsidRPr="00CA2E1B">
        <w:rPr>
          <w:rFonts w:ascii="Times New Roman" w:hAnsi="Times New Roman" w:cs="Times New Roman"/>
          <w:b w:val="0"/>
          <w:color w:val="000000"/>
          <w:sz w:val="24"/>
          <w:lang w:val="pl-PL"/>
        </w:rPr>
        <w:lastRenderedPageBreak/>
        <w:t>5. Instytucje programu</w:t>
      </w:r>
      <w:bookmarkEnd w:id="94"/>
    </w:p>
    <w:p w14:paraId="760C4B31" w14:textId="77777777" w:rsidR="00A77B3E" w:rsidRPr="00CA2E1B" w:rsidRDefault="004141AE">
      <w:pPr>
        <w:spacing w:before="5pt"/>
        <w:rPr>
          <w:color w:val="000000"/>
          <w:sz w:val="0"/>
          <w:lang w:val="pl-PL"/>
        </w:rPr>
      </w:pPr>
      <w:r w:rsidRPr="00CA2E1B">
        <w:rPr>
          <w:color w:val="000000"/>
          <w:lang w:val="pl-PL"/>
        </w:rPr>
        <w:t>Podstawa prawna: art. 22 ust. 3 lit. k) oraz art. 71 i 84 rozporządzenia w sprawie wspólnych przepisów</w:t>
      </w:r>
    </w:p>
    <w:p w14:paraId="50AD7F8D" w14:textId="77777777" w:rsidR="00A77B3E" w:rsidRDefault="004141AE">
      <w:pPr>
        <w:pStyle w:val="Nagwek2"/>
        <w:spacing w:before="5pt" w:after="0pt"/>
        <w:rPr>
          <w:rFonts w:ascii="TimesNewRoman" w:eastAsia="TimesNewRoman" w:hAnsi="TimesNewRoman" w:cs="TimesNewRoman"/>
          <w:b w:val="0"/>
          <w:i w:val="0"/>
          <w:color w:val="000000"/>
          <w:sz w:val="24"/>
        </w:rPr>
      </w:pPr>
      <w:bookmarkStart w:id="95" w:name="_Toc210313343"/>
      <w:r>
        <w:rPr>
          <w:rFonts w:ascii="TimesNewRoman" w:eastAsia="TimesNewRoman" w:hAnsi="TimesNewRoman" w:cs="TimesNewRoman"/>
          <w:b w:val="0"/>
          <w:i w:val="0"/>
          <w:color w:val="000000"/>
          <w:sz w:val="24"/>
        </w:rPr>
        <w:t>Tabela 13: Instytucje programu</w:t>
      </w:r>
      <w:bookmarkEnd w:id="95"/>
    </w:p>
    <w:p w14:paraId="2B031BAA"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05"/>
        <w:gridCol w:w="2676"/>
        <w:gridCol w:w="2748"/>
        <w:gridCol w:w="1994"/>
        <w:gridCol w:w="5249"/>
      </w:tblGrid>
      <w:tr w:rsidR="00E43E1F" w14:paraId="6345F303" w14:textId="77777777">
        <w:trPr>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4921A0" w14:textId="77777777" w:rsidR="00A77B3E" w:rsidRDefault="004141AE">
            <w:pPr>
              <w:spacing w:before="5pt"/>
              <w:jc w:val="center"/>
              <w:rPr>
                <w:rFonts w:ascii="TimesNewRoman" w:eastAsia="TimesNewRoman" w:hAnsi="TimesNewRoman" w:cs="TimesNewRoman"/>
                <w:color w:val="000000"/>
                <w:sz w:val="20"/>
              </w:rPr>
            </w:pPr>
            <w:r>
              <w:rPr>
                <w:rFonts w:ascii="TimesNewRoman" w:eastAsia="TimesNewRoman" w:hAnsi="TimesNewRoman" w:cs="TimesNewRoman"/>
                <w:color w:val="000000"/>
                <w:sz w:val="20"/>
              </w:rPr>
              <w:t>Instytucje programu</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9BBAEF" w14:textId="77777777" w:rsidR="00A77B3E" w:rsidRDefault="004141AE">
            <w:pPr>
              <w:spacing w:before="5pt"/>
              <w:jc w:val="center"/>
              <w:rPr>
                <w:rFonts w:ascii="TimesNewRoman" w:eastAsia="TimesNewRoman" w:hAnsi="TimesNewRoman" w:cs="TimesNewRoman"/>
                <w:color w:val="000000"/>
                <w:sz w:val="20"/>
              </w:rPr>
            </w:pPr>
            <w:r>
              <w:rPr>
                <w:rFonts w:ascii="TimesNewRoman" w:eastAsia="TimesNewRoman" w:hAnsi="TimesNewRoman" w:cs="TimesNewRoman"/>
                <w:color w:val="000000"/>
                <w:sz w:val="20"/>
              </w:rPr>
              <w:t>Nazwa instytucji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5F4B6D" w14:textId="77777777" w:rsidR="00A77B3E" w:rsidRPr="007338D5" w:rsidRDefault="004141AE">
            <w:pPr>
              <w:spacing w:before="5pt"/>
              <w:jc w:val="center"/>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Imię i nazwisko osoby kontaktowej</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4DD5DF3" w14:textId="77777777" w:rsidR="00A77B3E" w:rsidRDefault="004141AE">
            <w:pPr>
              <w:spacing w:before="5pt"/>
              <w:jc w:val="center"/>
              <w:rPr>
                <w:rFonts w:ascii="TimesNewRoman" w:eastAsia="TimesNewRoman" w:hAnsi="TimesNewRoman" w:cs="TimesNewRoman"/>
                <w:color w:val="000000"/>
                <w:sz w:val="20"/>
              </w:rPr>
            </w:pPr>
            <w:r>
              <w:rPr>
                <w:rFonts w:ascii="TimesNewRoman" w:eastAsia="TimesNewRoman" w:hAnsi="TimesNewRoman" w:cs="TimesNewRoman"/>
                <w:color w:val="000000"/>
                <w:sz w:val="20"/>
              </w:rPr>
              <w:t>Położenie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B6A2CCF"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t>Adres e-mail</w:t>
            </w:r>
          </w:p>
        </w:tc>
      </w:tr>
      <w:tr w:rsidR="00E43E1F" w14:paraId="0626008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88B700"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t>Instytucja zarządzająca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E1269C"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Minister właściwy ds. rozwoju regionalnego</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92FD92"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Rafał Sukiennik, Dyrektor Departamentu Rozwoju Cyfrowego w Ministerstwie Funduszy i Polityki Regionalnej</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16AE24" w14:textId="77777777" w:rsidR="00A77B3E" w:rsidRPr="007338D5" w:rsidRDefault="00A77B3E">
            <w:pPr>
              <w:spacing w:before="5pt"/>
              <w:rPr>
                <w:rFonts w:ascii="TimesNewRoman" w:eastAsia="TimesNewRoman" w:hAnsi="TimesNewRoman" w:cs="TimesNewRoman"/>
                <w:color w:val="000000"/>
                <w:sz w:val="20"/>
                <w:lang w:val="pl-PL"/>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238EB2"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t>sekretariatdrc@mfipr.gov.pl</w:t>
            </w:r>
          </w:p>
        </w:tc>
      </w:tr>
      <w:tr w:rsidR="00E43E1F" w:rsidRPr="00CA2E1B" w14:paraId="26A14489"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F022C6"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t>Instytucja audytowa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72F8EF"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t>Szef Krajowej Administracji Skarbowej</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AC4D2D8"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Dominik Zalewski, Dyrektor Departamentu Audytu Środków Publicznych w Ministerstwie Finansów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BD9A97E" w14:textId="77777777" w:rsidR="00A77B3E" w:rsidRPr="007338D5" w:rsidRDefault="00A77B3E">
            <w:pPr>
              <w:spacing w:before="5pt"/>
              <w:rPr>
                <w:rFonts w:ascii="TimesNewRoman" w:eastAsia="TimesNewRoman" w:hAnsi="TimesNewRoman" w:cs="TimesNewRoman"/>
                <w:color w:val="000000"/>
                <w:sz w:val="20"/>
                <w:lang w:val="pl-PL"/>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8483EE3"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sekretariat.DAS@mf.gov.pl</w:t>
            </w:r>
          </w:p>
        </w:tc>
      </w:tr>
      <w:tr w:rsidR="00E43E1F" w:rsidRPr="00CA2E1B" w14:paraId="7D3CF25F"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CF0CD8"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Organ otrzymujący płatności od Komisji</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2C827A"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Minister własciwy ds. finansów publicznych</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B964B27"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Dorota Jaworska, Dyrektor Departamentu Instytucji Płatniczej w Ministerstwie Finansów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FCDDFED" w14:textId="77777777" w:rsidR="00A77B3E" w:rsidRPr="007338D5" w:rsidRDefault="00A77B3E">
            <w:pPr>
              <w:spacing w:before="5pt"/>
              <w:rPr>
                <w:rFonts w:ascii="TimesNewRoman" w:eastAsia="TimesNewRoman" w:hAnsi="TimesNewRoman" w:cs="TimesNewRoman"/>
                <w:color w:val="000000"/>
                <w:sz w:val="20"/>
                <w:lang w:val="pl-PL"/>
              </w:rPr>
            </w:pP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1448E3"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sekretariat.ip@mf.gov.pl</w:t>
            </w:r>
          </w:p>
        </w:tc>
      </w:tr>
    </w:tbl>
    <w:p w14:paraId="262B1269" w14:textId="77777777" w:rsidR="00A77B3E" w:rsidRPr="007338D5" w:rsidRDefault="00A77B3E">
      <w:pPr>
        <w:spacing w:before="5pt"/>
        <w:rPr>
          <w:rFonts w:ascii="TimesNewRoman" w:eastAsia="TimesNewRoman" w:hAnsi="TimesNewRoman" w:cs="TimesNewRoman"/>
          <w:color w:val="000000"/>
          <w:sz w:val="20"/>
          <w:lang w:val="pl-PL"/>
        </w:rPr>
      </w:pPr>
    </w:p>
    <w:p w14:paraId="5D6E0F33"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bookmarkStart w:id="96" w:name="_Toc210313344"/>
      <w:r w:rsidRPr="007338D5">
        <w:rPr>
          <w:rFonts w:ascii="TimesNewRoman" w:eastAsia="TimesNewRoman" w:hAnsi="TimesNewRoman" w:cs="TimesNewRoman"/>
          <w:b w:val="0"/>
          <w:i w:val="0"/>
          <w:color w:val="000000"/>
          <w:sz w:val="24"/>
          <w:lang w:val="pl-PL"/>
        </w:rPr>
        <w:t>Podział kwot refundowanych z tytułu pomocy technicznej na podstawie art. 36 ust. 5 rozporządzenia w sprawie wspólnych przepisów, jeżeli wskazano więcej niż jeden podmiot otrzymujący płatności od Komisji</w:t>
      </w:r>
      <w:bookmarkEnd w:id="96"/>
    </w:p>
    <w:p w14:paraId="6249F530" w14:textId="77777777" w:rsidR="00A77B3E" w:rsidRPr="007338D5" w:rsidRDefault="00A77B3E">
      <w:pPr>
        <w:spacing w:before="5pt"/>
        <w:rPr>
          <w:rFonts w:ascii="TimesNewRoman" w:eastAsia="TimesNewRoman" w:hAnsi="TimesNewRoman" w:cs="TimesNewRoman"/>
          <w:color w:val="000000"/>
          <w:sz w:val="0"/>
          <w:lang w:val="pl-PL"/>
        </w:rPr>
      </w:pPr>
    </w:p>
    <w:p w14:paraId="4A500E39"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Podstawa prawna: Art. 22 ust. 3 rozporządzenia w sprawie wspólnych przepisów.</w:t>
      </w:r>
    </w:p>
    <w:p w14:paraId="7C3E8E19"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Tabela 13A: Część wartości procentowych określonych w art. 36 ust. 5 lit. b) rozporządzenia w sprawie wspólnych przepisów, która zostałaby refundowana podmiotom otrzymującym płatności od Komisji w przypadku pomocy technicznej na podstawie art. 36 ust. 5 rozporządzenia w sprawie wspólnych przepisów (w punktach procentowych)</w:t>
      </w:r>
    </w:p>
    <w:p w14:paraId="06DE5CC8" w14:textId="77777777" w:rsidR="00A77B3E" w:rsidRPr="007338D5" w:rsidRDefault="00A77B3E">
      <w:pPr>
        <w:spacing w:before="5pt"/>
        <w:rPr>
          <w:rFonts w:ascii="TimesNewRoman" w:eastAsia="TimesNewRoman" w:hAnsi="TimesNewRoman" w:cs="TimesNewRoman"/>
          <w:color w:val="000000"/>
          <w:sz w:val="12"/>
          <w:lang w:val="pl-PL"/>
        </w:rPr>
      </w:pPr>
    </w:p>
    <w:p w14:paraId="1B9A1656" w14:textId="77777777" w:rsidR="00A77B3E" w:rsidRPr="007338D5" w:rsidRDefault="00A77B3E">
      <w:pPr>
        <w:spacing w:before="5pt"/>
        <w:rPr>
          <w:rFonts w:ascii="TimesNewRoman" w:eastAsia="TimesNewRoman" w:hAnsi="TimesNewRoman" w:cs="TimesNewRoman"/>
          <w:color w:val="000000"/>
          <w:lang w:val="pl-PL"/>
        </w:rPr>
        <w:sectPr w:rsidR="00A77B3E" w:rsidRPr="007338D5">
          <w:headerReference w:type="even" r:id="rId32"/>
          <w:headerReference w:type="default" r:id="rId33"/>
          <w:footerReference w:type="even" r:id="rId34"/>
          <w:footerReference w:type="default" r:id="rId35"/>
          <w:headerReference w:type="first" r:id="rId36"/>
          <w:footerReference w:type="first" r:id="rId37"/>
          <w:pgSz w:w="841.90pt" w:h="595.30pt" w:orient="landscape"/>
          <w:pgMar w:top="36pt" w:right="36pt" w:bottom="43.20pt" w:left="46.80pt" w:header="14.40pt" w:footer="3.60pt" w:gutter="0pt"/>
          <w:cols w:space="36pt"/>
          <w:noEndnote/>
          <w:docGrid w:linePitch="360"/>
        </w:sectPr>
      </w:pPr>
    </w:p>
    <w:p w14:paraId="0157A522" w14:textId="77777777" w:rsidR="00A77B3E" w:rsidRPr="007338D5" w:rsidRDefault="004141AE">
      <w:pPr>
        <w:pStyle w:val="Nagwek1"/>
        <w:spacing w:before="5pt" w:after="0pt"/>
        <w:rPr>
          <w:rFonts w:ascii="TimesNewRoman" w:eastAsia="TimesNewRoman" w:hAnsi="TimesNewRoman" w:cs="TimesNewRoman"/>
          <w:b w:val="0"/>
          <w:color w:val="000000"/>
          <w:sz w:val="24"/>
          <w:lang w:val="pl-PL"/>
        </w:rPr>
      </w:pPr>
      <w:bookmarkStart w:id="97" w:name="_Toc210313345"/>
      <w:r w:rsidRPr="007338D5">
        <w:rPr>
          <w:rFonts w:ascii="TimesNewRoman" w:eastAsia="TimesNewRoman" w:hAnsi="TimesNewRoman" w:cs="TimesNewRoman"/>
          <w:b w:val="0"/>
          <w:color w:val="000000"/>
          <w:sz w:val="24"/>
          <w:lang w:val="pl-PL"/>
        </w:rPr>
        <w:lastRenderedPageBreak/>
        <w:t>6. Partnerstwo</w:t>
      </w:r>
      <w:bookmarkEnd w:id="97"/>
    </w:p>
    <w:p w14:paraId="1A66AC32"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lang w:val="pl-PL"/>
        </w:rPr>
        <w:t>Podstawa prawna: art. 22 ust. 3 lit. h) rozporządzenia w sprawie wspólnych przepisów</w:t>
      </w:r>
    </w:p>
    <w:p w14:paraId="6FE8BF65" w14:textId="77777777" w:rsidR="00A77B3E" w:rsidRPr="007338D5" w:rsidRDefault="00A77B3E">
      <w:pPr>
        <w:spacing w:before="5pt"/>
        <w:rPr>
          <w:rFonts w:ascii="TimesNewRoman" w:eastAsia="TimesNewRoman" w:hAnsi="TimesNewRoman" w:cs="TimesNewRoman"/>
          <w:color w:val="000000"/>
          <w:sz w:val="12"/>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4C5FFE39"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F038B1A" w14:textId="77777777" w:rsidR="00A77B3E" w:rsidRPr="007338D5" w:rsidRDefault="00A77B3E">
            <w:pPr>
              <w:spacing w:before="5pt"/>
              <w:rPr>
                <w:rFonts w:ascii="TimesNewRoman" w:eastAsia="TimesNewRoman" w:hAnsi="TimesNewRoman" w:cs="TimesNewRoman"/>
                <w:color w:val="000000"/>
                <w:sz w:val="0"/>
                <w:lang w:val="pl-PL"/>
              </w:rPr>
            </w:pPr>
          </w:p>
          <w:p w14:paraId="55FC3AF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celu zapewnienia przestrzegania zasady partnerstwa przy programowaniu interwencji ze środków polityki spójności w latach 2021-2027 w roku 2019 powołano 5 grup roboczych wspierających prace prowadzone przez ówczesne Ministerstwo Inwestycji i Rozwoju dotyczące przygotowania programów operacyjnych na lata 2021-2027. Grupy robocze pracowały w ramach zakresów poszczególnych celów polityki, zawartych w projekcie rozporządzenia ogólnego. Prace grup przyczyniły się do wypracowania zakresu interwencji w poszczególnych celach polityki i realizujących je programach oraz zapewnienia właściwej koncentracji wsparcia na poziomie krajowym i regionalnym.</w:t>
            </w:r>
          </w:p>
          <w:p w14:paraId="486FCDE2"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ramach prac dotyczących programowania rozwoju cyfrowego powołana została Grupa Robocza ds. programowania interwencji w ramach celu polityki 3. Lepiej połączona Europa dzięki zwiększeniu mobilności i udoskonaleniu regionalnych połączeń teleinformatycznych w zakresie:</w:t>
            </w:r>
          </w:p>
          <w:p w14:paraId="043A2601" w14:textId="77777777" w:rsidR="00A77B3E" w:rsidRDefault="004141AE">
            <w:pPr>
              <w:numPr>
                <w:ilvl w:val="0"/>
                <w:numId w:val="13"/>
              </w:numPr>
              <w:spacing w:before="5pt"/>
              <w:rPr>
                <w:rFonts w:ascii="TimesNewRoman" w:eastAsia="TimesNewRoman" w:hAnsi="TimesNewRoman" w:cs="TimesNewRoman"/>
                <w:color w:val="000000"/>
              </w:rPr>
            </w:pPr>
            <w:r>
              <w:rPr>
                <w:rFonts w:ascii="TimesNewRoman" w:eastAsia="TimesNewRoman" w:hAnsi="TimesNewRoman" w:cs="TimesNewRoman"/>
                <w:color w:val="000000"/>
              </w:rPr>
              <w:t>udoskonalanie sieci połączeń cyfrowych,</w:t>
            </w:r>
          </w:p>
          <w:p w14:paraId="45D0B21B" w14:textId="77777777" w:rsidR="00A77B3E" w:rsidRPr="007338D5" w:rsidRDefault="004141AE">
            <w:pPr>
              <w:numPr>
                <w:ilvl w:val="0"/>
                <w:numId w:val="13"/>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wsparcie komplementarnych z tym projektów cyfrowych (dalej: Grupa).</w:t>
            </w:r>
          </w:p>
          <w:p w14:paraId="724D830F"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Do udziału w pracach Grupy zostali zaproszeni przedstawiciele właściwych resortów, Związku Województw RP, środowisk akademickich i naukowych, ekspertów w dziedzinie TIK, partnerów społecznych, partnerów gospodarczych, organizacji pozarządowych oraz przedstawiciele związków i izb branżowych.</w:t>
            </w:r>
          </w:p>
          <w:p w14:paraId="22A9BAB5"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ramach ww. Grupy w 2019 roku odbyły się 2 posiedzenia oraz 2 warsztaty:</w:t>
            </w:r>
          </w:p>
          <w:p w14:paraId="646C66BA" w14:textId="77777777" w:rsidR="00A77B3E" w:rsidRPr="007338D5" w:rsidRDefault="004141AE">
            <w:pPr>
              <w:numPr>
                <w:ilvl w:val="0"/>
                <w:numId w:val="14"/>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Państwo i gospodarka oparte na danych,</w:t>
            </w:r>
          </w:p>
          <w:p w14:paraId="2DADD785" w14:textId="77777777" w:rsidR="00A77B3E" w:rsidRPr="007338D5" w:rsidRDefault="004141AE">
            <w:pPr>
              <w:numPr>
                <w:ilvl w:val="0"/>
                <w:numId w:val="14"/>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Kompleksowe wsparcie (popyt-podaż) obszaru e-Zdrowie w latach 2021-2027.</w:t>
            </w:r>
          </w:p>
          <w:p w14:paraId="0131DD04"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warsztatach uczestniczyli przedstawiciele m.in. HUBHUB, Stowarzyszenia 61, Transparent Data, Pracodawców RP, Polskiej Izby Komunikacji Elektronicznej oraz Krajowej Izby Komunikacji Ethernetowej, Polskiej Izby Informatyki i Telekomunikacji, Krajowej Izby Gospodarczej, oraz Polskiej Konfederacji Lewiatan.</w:t>
            </w:r>
          </w:p>
          <w:p w14:paraId="70F891CE"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Założenia zakresu wsparcia Programu dotyczącego rozwoju cyfrowego na lata 2021-2027 w czerwcu oraz projekt Programu w grudniu 2020 r. przekazano do konsultacji następujących partnerów społecznych, partnerów gospodarczych: Pracodawcy RP, Konfederacja Lewiatan, Związek Rzemiosła Polskiego, Business Centre Club – Związek Pracodawców, Krajowa Izba Gospodarcza Elektroniki i Telekomunikacji, Krajowa Izba Komunikacji Ethernetowej, Polska Izba Informatyki i Telekomunikacji, Polska Izba Komunikacji Elektronicznej, Ogólnopolska Federacja Organizacji Pozarządowych, Związek Pracodawców Klastry Polskie, Naczelna Organizacja Techniczna, Krajowa Izba Gospodarcza, Instytut Spraw Publicznych, Centrum Cyfrowe, Stowarzyszenie Miasta w Internecie, Fundacja Rozwoju Społeczeństwa Informacyjnego, Fundacja Szkoła z Klasą oraz Polskie Towarzystwo Informatyczne (w ramach Grupy).</w:t>
            </w:r>
          </w:p>
          <w:p w14:paraId="0AFE8440"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latach 2020-2021 z uwagi na sytuację epidemiczną w Polsce wywołaną wystąpieniem COVID-19 nie odbyły się stacjonarnie żadne spotkania. W trybie zdalnym zorganizowano: posiedzenie Grupy, warsztaty dotyczące: cyberbezpieczeństwa oraz spotkanie dotyczące podziału interwencji z zakresu kompetencji cyfrowych przewidzianej do realizacji w perspektywie finansowej 2021-2027 ze środków EFRR i EFS+, a także środków KPO. Ponadto zorganizowano 4 spotkania z przedstawicielami IZ RPO[1] dotyczące: linii demarkacyjnej w CP1, interwencji kraj/region w obszarze geodezji, cyberbezpieczeństwa i e-zdrowia.</w:t>
            </w:r>
          </w:p>
          <w:p w14:paraId="6124465E"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Proces konsultacji społecznych projektu FERC rozpoczął się 20 kwietnia 2021 r. Uwagi dotyczące Programu można było zgłaszać w terminie do 25 maja 2021 r. za pomocą formularza online dostępnego na stronie internetowej Programu Operacyjnego Polska Cyfrowa na lata 2014-2020, w utworzonej dla celów konsultacji społecznych zakładce: https://www.polskacyfrowa.gov.pl/strony/o-programie/fundusze-europejskie-na-rozwoj-cyfrowy-2021-2027/konsultacje-spoleczne-programu/, gdzie w dniu rozpoczęcia konsultacji została umieszczona elektroniczna wersja projektu FERC.</w:t>
            </w:r>
          </w:p>
          <w:p w14:paraId="47AC6A0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lastRenderedPageBreak/>
              <w:t>W ramach konsultacji przekazano 312 uwag, które zostały zgłoszone m.in. przez: jednostki samorządu terytorialnego, jednostki sektora finansów publicznych, fundacje, stowarzyszenia, organizacje pozarządowe, podmioty systemu szkolnictwa wyższego i nauki, instytuty badawcze, podmioty lecznicze, izby gospodarcze, organizacje związkowe, organizacje pracodawców, przedsiębiorców oraz osoby fizyczne i dotyczyły przede wszystkim:</w:t>
            </w:r>
          </w:p>
          <w:p w14:paraId="3C6D4FC3" w14:textId="77777777" w:rsidR="00A77B3E" w:rsidRPr="007338D5" w:rsidRDefault="004141AE">
            <w:pPr>
              <w:numPr>
                <w:ilvl w:val="0"/>
                <w:numId w:val="15"/>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rozszerzenia lub doprecyzowania grup beneficjentów w poszczególnych celach szczegółowych Programu,</w:t>
            </w:r>
          </w:p>
          <w:p w14:paraId="4899B9EA" w14:textId="77777777" w:rsidR="00A77B3E" w:rsidRPr="007338D5" w:rsidRDefault="004141AE">
            <w:pPr>
              <w:numPr>
                <w:ilvl w:val="0"/>
                <w:numId w:val="15"/>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postulatów uwzględnienia w Programie propozycji konkretnych projektów do wsparcia,</w:t>
            </w:r>
          </w:p>
          <w:p w14:paraId="4C7E2A30" w14:textId="77777777" w:rsidR="00A77B3E" w:rsidRPr="007338D5" w:rsidRDefault="004141AE">
            <w:pPr>
              <w:numPr>
                <w:ilvl w:val="0"/>
                <w:numId w:val="15"/>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modyfikacji planowanego zakresu interwencji w poszczególnych osiach priorytetowych,</w:t>
            </w:r>
          </w:p>
          <w:p w14:paraId="1F2547A9" w14:textId="77777777" w:rsidR="00A77B3E" w:rsidRDefault="004141AE">
            <w:pPr>
              <w:numPr>
                <w:ilvl w:val="0"/>
                <w:numId w:val="15"/>
              </w:numPr>
              <w:spacing w:before="5pt"/>
              <w:rPr>
                <w:rFonts w:ascii="TimesNewRoman" w:eastAsia="TimesNewRoman" w:hAnsi="TimesNewRoman" w:cs="TimesNewRoman"/>
                <w:color w:val="000000"/>
              </w:rPr>
            </w:pPr>
            <w:r>
              <w:rPr>
                <w:rFonts w:ascii="TimesNewRoman" w:eastAsia="TimesNewRoman" w:hAnsi="TimesNewRoman" w:cs="TimesNewRoman"/>
                <w:color w:val="000000"/>
              </w:rPr>
              <w:t>modyfikacji wskaźników,</w:t>
            </w:r>
          </w:p>
          <w:p w14:paraId="743AD829" w14:textId="77777777" w:rsidR="00A77B3E" w:rsidRPr="007338D5" w:rsidRDefault="004141AE">
            <w:pPr>
              <w:numPr>
                <w:ilvl w:val="0"/>
                <w:numId w:val="15"/>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rozkładu alokacji na poszczególne osie oraz na kategorie regionów,</w:t>
            </w:r>
          </w:p>
          <w:p w14:paraId="10839ED3" w14:textId="77777777" w:rsidR="00A77B3E" w:rsidRPr="007338D5" w:rsidRDefault="004141AE">
            <w:pPr>
              <w:numPr>
                <w:ilvl w:val="0"/>
                <w:numId w:val="15"/>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doprecyzowania opisów osi priorytetowych oraz zapisów diagnozy.</w:t>
            </w:r>
          </w:p>
          <w:p w14:paraId="2470B6EE"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Ogółem zostało uwzględnionych 39 uwag (częściowo lub w całości). Natomiast 182 uwagi nie zostały uwzględnione – duża część z nich, ze względu na swój szczegółowy charakter, zostanie skierowana do rozpatrzenia na etapie przygotowywania dokumentów o charakterze wdrożeniowym. Na pozostałe uwagi (91) udzielono wyjaśnień (dotyczyły one np. doprecyzowania zagadnień zawartych w projekcie Programu).</w:t>
            </w:r>
          </w:p>
          <w:p w14:paraId="13269DBB"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Do najważniejszych zmian wprowadzonych w wyniku analizy zebranych uwag należy m.in. uwzględnienie organizacji pozarządowych w głównych grupach docelowych priorytetu II, uwzględnienie w projekcie Programu Komunikatu Komisji Europejskiej „Cyfrowy kompas na 2030 r.: europejska droga w cyfrowej dekadzie", doprecyzowanie zapisów dotyczących możliwości wsparcia budowy sieci szkieletowych i dystrybucyjnych ze środków FERC. Dodatkowo w projekcie Programu wprowadzono szereg zmian o charakterze doprecyzowującym oraz zmian technicznych.</w:t>
            </w:r>
          </w:p>
          <w:p w14:paraId="4B7DDD88"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Ponadto w celu szerszego zaangażowania partnerów społecznych oraz podmiotów społeczeństwa obywatelskiego 13 maja 2021 r. odbyło się wysłuchanie publiczne projektu FERC, natomiast po przeanalizowaniu zgłoszonych postulatów, w dniu 28 października 2021 r. zorganizowano tzw. wysłuchanie odwrócone. Pomysłodawcą i patronem wysłuchań był Podkomitet do spraw Rozwoju Partnerstwa, który funkcjonuje w systemie wdrażania Funduszy Europejskich. W jego gremium zasiadają przedstawiciele rządu, samorządu, partnerów społecznych i gospodarczych, a także organizacji społeczeństwa obywatelskiego. Wysłuchania przygotowała Fundacja Stocznia oraz Ogólnopolska Federacja Organizacji Pozarządowych we współpracy z MFiPR.</w:t>
            </w:r>
          </w:p>
          <w:p w14:paraId="36A89900"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Projekt FERC został przekazany do opinii Rady Działalności Pożytku Publicznego oraz Rady Dialogu Społecznego. Projekt Programu uzyskał także pozytywną opinię Komisji Wspólnej Rządu i Samorządu Terytorialnego. Kluczową rolę we wdrażaniu Programu będzie pełnił Komitet Monitorujący, o którym mowa w art. 38 rozporządzenia ogólnego. W skład Komitetu Monitorującego wejdą m.in. partnerzy w rozumieniu art. 8 rozporządzenia ogólnego. Ponadto określając skład Komitetu, IZ uwzględni doświadczenia zdobyte podczas dotychczasowego funkcjonowania KM POPC.</w:t>
            </w:r>
          </w:p>
          <w:p w14:paraId="7D0272BB"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Partnerzy uczestniczący w pracach KM na prawach członka będą włączani w proces monitorowania i ewaluacji FERC, na różnych etapach jego wdrażania. Zgodnie z art. 40 CPR głównymi zadaniami komitetu będzie: zatwierdzanie metody i kryteriów wyboru projektów oraz ich zmian, planu ewaluacji i jego zmian oraz zmian w Programie.</w:t>
            </w:r>
          </w:p>
          <w:p w14:paraId="61F8790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Komitet będzie rozpatrywał m.in.: postępy w realizacji Programu oraz w osiąganiu celów pośrednich i końcowych, kwestie mające wpływ na wyniki Programu i środki podjęte w celu zaradzenia tym kwestiom, postępy w dokonywaniu ewaluacji, sporządzaniu podsumowań ewaluacji i w ewentualnych działaniach podjętych w związku z ustaleniami oraz spełnienia warunków podstawowych i ich stosowania przez cały okres programowania. Zakres powyższych uprawnień zagwarantuje partnerom realny wpływ na wdrażanie Programu.</w:t>
            </w:r>
          </w:p>
          <w:p w14:paraId="1448D126"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 xml:space="preserve">Realizacja zasady partnerstwa w KM FERC będzie zagwarantowana również poprzez: wyważone, reprezentatywne oraz proporcjonalne zaangażowanie przedstawicieli wszystkich stron, w tym partnerów </w:t>
            </w:r>
            <w:r w:rsidRPr="007338D5">
              <w:rPr>
                <w:rFonts w:ascii="TimesNewRoman" w:eastAsia="TimesNewRoman" w:hAnsi="TimesNewRoman" w:cs="TimesNewRoman"/>
                <w:color w:val="000000"/>
                <w:lang w:val="pl-PL"/>
              </w:rPr>
              <w:lastRenderedPageBreak/>
              <w:t>społecznych oraz organizacji reprezentujących społeczeństwo obywatelskie, wprowadzenie jednolitych praw i obowiązków dla wszystkich członków, które zostaną zagwarantowane poprzez zapisy Regulaminu KM, przeznaczenie określonej puli środków na szkolenia, ekspertyzy i konsultacje ze środowiskiem oraz umożliwienie wszystkim zainteresowanym stronom udziału w konsultowaniu kwestii spornych podczas warsztatów, grup roboczych oraz spotkań tematycznych.</w:t>
            </w:r>
          </w:p>
          <w:p w14:paraId="488C6816"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Wszystkim członkom KM, w tym partnerom będzie przysługiwać również szeroki zakres uprawnień dotyczący m.in. kształtowania agendy, zapraszania ekspertów czy też opiniowania dokumentów będących przedmiotem obrad KM.</w:t>
            </w:r>
          </w:p>
          <w:p w14:paraId="4D81E032"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kwestii zamówień publicznych beneficjenci FERC będą zachęcani do stosowania w zamówieniach publicznych kryteriów środowiskowych, społecznych i innowacyjnych.</w:t>
            </w:r>
          </w:p>
          <w:p w14:paraId="0A82AD97" w14:textId="77777777" w:rsidR="00A77B3E" w:rsidRPr="007338D5" w:rsidRDefault="00A77B3E">
            <w:pPr>
              <w:spacing w:before="5pt"/>
              <w:rPr>
                <w:rFonts w:ascii="TimesNewRoman" w:eastAsia="TimesNewRoman" w:hAnsi="TimesNewRoman" w:cs="TimesNewRoman"/>
                <w:color w:val="000000"/>
                <w:lang w:val="pl-PL"/>
              </w:rPr>
            </w:pPr>
          </w:p>
          <w:p w14:paraId="524A4203"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[1] Instytucje zarządzające regionalnymi programami operacyjnymi na lata 2014-2020.</w:t>
            </w:r>
          </w:p>
          <w:p w14:paraId="05D343DC" w14:textId="77777777" w:rsidR="00A77B3E" w:rsidRPr="007338D5" w:rsidRDefault="00A77B3E">
            <w:pPr>
              <w:spacing w:before="5pt"/>
              <w:rPr>
                <w:rFonts w:ascii="TimesNewRoman" w:eastAsia="TimesNewRoman" w:hAnsi="TimesNewRoman" w:cs="TimesNewRoman"/>
                <w:color w:val="000000"/>
                <w:sz w:val="6"/>
                <w:lang w:val="pl-PL"/>
              </w:rPr>
            </w:pPr>
          </w:p>
          <w:p w14:paraId="14DF0F70" w14:textId="77777777" w:rsidR="00A77B3E" w:rsidRPr="007338D5" w:rsidRDefault="00A77B3E">
            <w:pPr>
              <w:spacing w:before="5pt"/>
              <w:rPr>
                <w:rFonts w:ascii="TimesNewRoman" w:eastAsia="TimesNewRoman" w:hAnsi="TimesNewRoman" w:cs="TimesNewRoman"/>
                <w:color w:val="000000"/>
                <w:sz w:val="6"/>
                <w:lang w:val="pl-PL"/>
              </w:rPr>
            </w:pPr>
          </w:p>
        </w:tc>
      </w:tr>
    </w:tbl>
    <w:p w14:paraId="19A8B5F0" w14:textId="77777777" w:rsidR="00A77B3E" w:rsidRPr="00CA2E1B" w:rsidRDefault="004141AE">
      <w:pPr>
        <w:pStyle w:val="Nagwek1"/>
        <w:spacing w:before="5pt" w:after="0pt"/>
        <w:rPr>
          <w:rFonts w:ascii="TimesNewRoman" w:eastAsia="TimesNewRoman" w:hAnsi="TimesNewRoman" w:cs="TimesNewRoman"/>
          <w:b w:val="0"/>
          <w:color w:val="000000"/>
          <w:sz w:val="24"/>
          <w:lang w:val="pl-PL"/>
        </w:rPr>
      </w:pPr>
      <w:r w:rsidRPr="00CA2E1B">
        <w:rPr>
          <w:rFonts w:ascii="TimesNewRoman" w:eastAsia="TimesNewRoman" w:hAnsi="TimesNewRoman" w:cs="TimesNewRoman"/>
          <w:b w:val="0"/>
          <w:color w:val="000000"/>
          <w:sz w:val="24"/>
          <w:lang w:val="pl-PL"/>
        </w:rPr>
        <w:lastRenderedPageBreak/>
        <w:br w:type="page"/>
      </w:r>
      <w:bookmarkStart w:id="98" w:name="_Toc210313346"/>
      <w:r w:rsidRPr="00CA2E1B">
        <w:rPr>
          <w:rFonts w:ascii="TimesNewRoman" w:eastAsia="TimesNewRoman" w:hAnsi="TimesNewRoman" w:cs="TimesNewRoman"/>
          <w:b w:val="0"/>
          <w:color w:val="000000"/>
          <w:sz w:val="24"/>
          <w:lang w:val="pl-PL"/>
        </w:rPr>
        <w:lastRenderedPageBreak/>
        <w:t>7. Komunikacja i widoczność</w:t>
      </w:r>
      <w:bookmarkEnd w:id="98"/>
    </w:p>
    <w:p w14:paraId="78587ADF" w14:textId="77777777" w:rsidR="00A77B3E" w:rsidRPr="00CA2E1B" w:rsidRDefault="004141AE">
      <w:pPr>
        <w:spacing w:before="5pt"/>
        <w:rPr>
          <w:rFonts w:ascii="TimesNewRoman" w:eastAsia="TimesNewRoman" w:hAnsi="TimesNewRoman" w:cs="TimesNewRoman"/>
          <w:color w:val="000000"/>
          <w:sz w:val="16"/>
          <w:lang w:val="pl-PL"/>
        </w:rPr>
      </w:pPr>
      <w:r w:rsidRPr="00CA2E1B">
        <w:rPr>
          <w:rFonts w:ascii="TimesNewRoman" w:eastAsia="TimesNewRoman" w:hAnsi="TimesNewRoman" w:cs="TimesNewRoman"/>
          <w:color w:val="000000"/>
          <w:lang w:val="pl-PL"/>
        </w:rPr>
        <w:t>Podstawa prawna: art. 22 ust. 3 lit. j) rozporządzenia w sprawie wspólnych przepisów</w:t>
      </w:r>
    </w:p>
    <w:p w14:paraId="756EB02C" w14:textId="77777777" w:rsidR="00A77B3E" w:rsidRPr="00CA2E1B" w:rsidRDefault="00A77B3E">
      <w:pPr>
        <w:spacing w:before="5pt"/>
        <w:rPr>
          <w:rFonts w:ascii="TimesNewRoman" w:eastAsia="TimesNewRoman" w:hAnsi="TimesNewRoman" w:cs="TimesNewRoman"/>
          <w:color w:val="000000"/>
          <w:sz w:val="12"/>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14:paraId="295AC1A0"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2698F3B" w14:textId="77777777" w:rsidR="00A77B3E" w:rsidRPr="00CA2E1B" w:rsidRDefault="00A77B3E">
            <w:pPr>
              <w:spacing w:before="5pt"/>
              <w:rPr>
                <w:rFonts w:ascii="TimesNewRoman" w:eastAsia="TimesNewRoman" w:hAnsi="TimesNewRoman" w:cs="TimesNewRoman"/>
                <w:color w:val="000000"/>
                <w:sz w:val="0"/>
                <w:lang w:val="pl-PL"/>
              </w:rPr>
            </w:pPr>
          </w:p>
          <w:p w14:paraId="16A89F08"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b/>
                <w:bCs/>
                <w:color w:val="000000"/>
                <w:lang w:val="pl-PL"/>
              </w:rPr>
              <w:t>Komunikacja o Programie</w:t>
            </w:r>
          </w:p>
          <w:p w14:paraId="5DE9AC27"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Komunikacja o Programie to informowanie o jego ofercie, rezultatach i wpływie polityki spójności na rozwój kraju i UE w zakresie cyfryzacji.</w:t>
            </w:r>
          </w:p>
          <w:p w14:paraId="687E417C"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Celem komunikacji jest zapewnienie powszechnej akceptacji społecznej dla działań rozwojowych realizowanych przy pomocy Programu i Funduszy Europejskich (FE) oraz wysokiej świadomości ogółu społeczeństwa o celach, podejmowanych działaniach i oczekiwanych efektach programu FERC, wspólnych wartościach UE oraz zachowanie transparentności źródła otrzymanego wsparcia z UE.</w:t>
            </w:r>
          </w:p>
          <w:p w14:paraId="4EA332C6"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Wszystkie organy właściwych władz publicznych (krajowych, regionalnych i lokalnych) zapewnią widoczność wsparcia we wszystkich działaniach bezpośrednio związanych z operacjami wspieranymi z FE, podejmowanych w zakresie ich odpowiedzialności materialnej lub terytorialnej, w ramach planowania, finansowania, realizacji lub nadzoru nad realizacją projektów otrzymujących dofinansowanie z UE.</w:t>
            </w:r>
          </w:p>
          <w:p w14:paraId="65DFB204"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Wszystkie działania informacyjne i promocyjne będą prowadzone z uwzględnieniem zasad dostępności, równość szans i niedyskryminacji, postępującej cyfryzacji i zielonego ładu.</w:t>
            </w:r>
          </w:p>
          <w:p w14:paraId="51BD265C"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Działania komunikacyjne wiążą cele Programu z głównymi celami polityki spójności, które są zgodne z celami UE.</w:t>
            </w:r>
          </w:p>
          <w:p w14:paraId="60756845"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W komunikacji akcentowane są wyraźnie strategie unijne, w które wpisują się projekty. Korzyści rozwojowe są podkreślane nie tylko na poziomie krajowym/regionalnym, ale także w kontekście celów rozwojowych całej UE.</w:t>
            </w:r>
          </w:p>
          <w:p w14:paraId="132DF889"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Szczegóły założeń przedstawionych w tym rozdziale znajdują się w strategii komunikacji, która doprecyzowuje unikalny wkład Programu w komunikację o FE.</w:t>
            </w:r>
          </w:p>
          <w:p w14:paraId="65A44E99"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b/>
                <w:bCs/>
                <w:color w:val="000000"/>
                <w:lang w:val="pl-PL"/>
              </w:rPr>
              <w:t xml:space="preserve">Cele </w:t>
            </w:r>
          </w:p>
          <w:p w14:paraId="6B683193" w14:textId="77777777" w:rsidR="00A77B3E" w:rsidRPr="00CA2E1B" w:rsidRDefault="004141AE">
            <w:p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Działania komunikacyjne mają na celu:</w:t>
            </w:r>
          </w:p>
          <w:p w14:paraId="1742C71F" w14:textId="77777777" w:rsidR="00A77B3E" w:rsidRPr="00CA2E1B" w:rsidRDefault="004141AE">
            <w:pPr>
              <w:numPr>
                <w:ilvl w:val="0"/>
                <w:numId w:val="16"/>
              </w:numPr>
              <w:spacing w:before="5pt"/>
              <w:rPr>
                <w:rFonts w:ascii="TimesNewRoman" w:eastAsia="TimesNewRoman" w:hAnsi="TimesNewRoman" w:cs="TimesNewRoman"/>
                <w:color w:val="000000"/>
                <w:lang w:val="pl-PL"/>
              </w:rPr>
            </w:pPr>
            <w:r w:rsidRPr="00CA2E1B">
              <w:rPr>
                <w:rFonts w:ascii="TimesNewRoman" w:eastAsia="TimesNewRoman" w:hAnsi="TimesNewRoman" w:cs="TimesNewRoman"/>
                <w:color w:val="000000"/>
                <w:lang w:val="pl-PL"/>
              </w:rPr>
              <w:t>aktywizację do sięgania po Fundusze Europejskie,</w:t>
            </w:r>
          </w:p>
          <w:p w14:paraId="77DDA755" w14:textId="77777777" w:rsidR="00A77B3E" w:rsidRDefault="004141AE">
            <w:pPr>
              <w:numPr>
                <w:ilvl w:val="0"/>
                <w:numId w:val="16"/>
              </w:numPr>
              <w:spacing w:before="5pt"/>
              <w:rPr>
                <w:rFonts w:ascii="TimesNewRoman" w:eastAsia="TimesNewRoman" w:hAnsi="TimesNewRoman" w:cs="TimesNewRoman"/>
                <w:color w:val="000000"/>
              </w:rPr>
            </w:pPr>
            <w:r>
              <w:rPr>
                <w:rFonts w:ascii="TimesNewRoman" w:eastAsia="TimesNewRoman" w:hAnsi="TimesNewRoman" w:cs="TimesNewRoman"/>
                <w:color w:val="000000"/>
              </w:rPr>
              <w:t>wsparcie w realizacji projektów,</w:t>
            </w:r>
          </w:p>
          <w:p w14:paraId="0D695521" w14:textId="77777777" w:rsidR="00A77B3E" w:rsidRPr="007338D5" w:rsidRDefault="004141AE">
            <w:pPr>
              <w:numPr>
                <w:ilvl w:val="0"/>
                <w:numId w:val="16"/>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zapewnienie wysokiej świadomości działań rozwojowych kraju, realizowanych przy pomocy Funduszy Europejskich i roli UE.</w:t>
            </w:r>
          </w:p>
          <w:p w14:paraId="1CF3802C"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Działania prowadzone są wyłącznie w obszarze Funduszy Europejskich w zakresie ww. celów, z wyłączeniem działań mających inny zakres np.: promowania instytucji lub osób oraz działań o charakterze politycznym.</w:t>
            </w:r>
          </w:p>
          <w:p w14:paraId="4488DFC4"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b/>
                <w:bCs/>
                <w:color w:val="000000"/>
                <w:lang w:val="pl-PL"/>
              </w:rPr>
              <w:t>Grupy docelowe</w:t>
            </w:r>
          </w:p>
          <w:p w14:paraId="51FD3C7E"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Działania informacyjno-promocyjne mogą być kierowane do następujących grup docelowych:</w:t>
            </w:r>
          </w:p>
          <w:p w14:paraId="7B0682E4" w14:textId="77777777" w:rsidR="00A77B3E" w:rsidRDefault="004141AE">
            <w:pPr>
              <w:numPr>
                <w:ilvl w:val="0"/>
                <w:numId w:val="17"/>
              </w:numPr>
              <w:spacing w:before="5pt"/>
              <w:rPr>
                <w:rFonts w:ascii="TimesNewRoman" w:eastAsia="TimesNewRoman" w:hAnsi="TimesNewRoman" w:cs="TimesNewRoman"/>
                <w:color w:val="000000"/>
              </w:rPr>
            </w:pPr>
            <w:r>
              <w:rPr>
                <w:rFonts w:ascii="TimesNewRoman" w:eastAsia="TimesNewRoman" w:hAnsi="TimesNewRoman" w:cs="TimesNewRoman"/>
                <w:color w:val="000000"/>
              </w:rPr>
              <w:t>potencjalni beneficjenci,</w:t>
            </w:r>
          </w:p>
          <w:p w14:paraId="43D84BDB" w14:textId="77777777" w:rsidR="00A77B3E" w:rsidRDefault="004141AE">
            <w:pPr>
              <w:numPr>
                <w:ilvl w:val="0"/>
                <w:numId w:val="17"/>
              </w:numPr>
              <w:spacing w:before="5pt"/>
              <w:rPr>
                <w:rFonts w:ascii="TimesNewRoman" w:eastAsia="TimesNewRoman" w:hAnsi="TimesNewRoman" w:cs="TimesNewRoman"/>
                <w:color w:val="000000"/>
              </w:rPr>
            </w:pPr>
            <w:r>
              <w:rPr>
                <w:rFonts w:ascii="TimesNewRoman" w:eastAsia="TimesNewRoman" w:hAnsi="TimesNewRoman" w:cs="TimesNewRoman"/>
                <w:color w:val="000000"/>
              </w:rPr>
              <w:t>beneficjenci,</w:t>
            </w:r>
          </w:p>
          <w:p w14:paraId="5BE2E11B" w14:textId="77777777" w:rsidR="00A77B3E" w:rsidRDefault="004141AE">
            <w:pPr>
              <w:numPr>
                <w:ilvl w:val="0"/>
                <w:numId w:val="17"/>
              </w:numPr>
              <w:spacing w:before="5pt"/>
              <w:rPr>
                <w:rFonts w:ascii="TimesNewRoman" w:eastAsia="TimesNewRoman" w:hAnsi="TimesNewRoman" w:cs="TimesNewRoman"/>
                <w:color w:val="000000"/>
              </w:rPr>
            </w:pPr>
            <w:r>
              <w:rPr>
                <w:rFonts w:ascii="TimesNewRoman" w:eastAsia="TimesNewRoman" w:hAnsi="TimesNewRoman" w:cs="TimesNewRoman"/>
                <w:color w:val="000000"/>
              </w:rPr>
              <w:t>ogół społeczeństwa.</w:t>
            </w:r>
          </w:p>
          <w:p w14:paraId="29E2ACC4"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b/>
                <w:bCs/>
                <w:color w:val="000000"/>
              </w:rPr>
              <w:t xml:space="preserve">Kanały komunikacji </w:t>
            </w:r>
          </w:p>
          <w:p w14:paraId="780A9A84"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Kanały i narzędzia komunikacji będą dobierane do grupy docelowej i będą wynikały z analizy bieżących trendów konsumpcji mediów przez poszczególne grupy odbiorców.</w:t>
            </w:r>
          </w:p>
          <w:p w14:paraId="49D6A673" w14:textId="77777777" w:rsidR="00A77B3E" w:rsidRDefault="004141AE">
            <w:pPr>
              <w:spacing w:before="5pt"/>
              <w:rPr>
                <w:rFonts w:ascii="TimesNewRoman" w:eastAsia="TimesNewRoman" w:hAnsi="TimesNewRoman" w:cs="TimesNewRoman"/>
                <w:color w:val="000000"/>
              </w:rPr>
            </w:pPr>
            <w:r w:rsidRPr="007338D5">
              <w:rPr>
                <w:rFonts w:ascii="TimesNewRoman" w:eastAsia="TimesNewRoman" w:hAnsi="TimesNewRoman" w:cs="TimesNewRoman"/>
                <w:color w:val="000000"/>
                <w:lang w:val="pl-PL"/>
              </w:rPr>
              <w:t xml:space="preserve">Planowane działania będą koncentrować się na wszystkich grupach docelowych, a wybór konkretnych kanałów i narzędzi będzie powiązany z wyznaczonymi celami. </w:t>
            </w:r>
            <w:r>
              <w:rPr>
                <w:rFonts w:ascii="TimesNewRoman" w:eastAsia="TimesNewRoman" w:hAnsi="TimesNewRoman" w:cs="TimesNewRoman"/>
                <w:color w:val="000000"/>
              </w:rPr>
              <w:t>Priorytetowe kanały to m.in.:</w:t>
            </w:r>
          </w:p>
          <w:p w14:paraId="4ABC6437" w14:textId="77777777" w:rsidR="00A77B3E" w:rsidRPr="007338D5" w:rsidRDefault="004141AE">
            <w:pPr>
              <w:numPr>
                <w:ilvl w:val="0"/>
                <w:numId w:val="18"/>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media społecznościowe (profil FE na FB),</w:t>
            </w:r>
          </w:p>
          <w:p w14:paraId="385D7509" w14:textId="77777777" w:rsidR="00A77B3E" w:rsidRDefault="004141AE">
            <w:pPr>
              <w:numPr>
                <w:ilvl w:val="0"/>
                <w:numId w:val="18"/>
              </w:numPr>
              <w:spacing w:before="5pt"/>
              <w:rPr>
                <w:rFonts w:ascii="TimesNewRoman" w:eastAsia="TimesNewRoman" w:hAnsi="TimesNewRoman" w:cs="TimesNewRoman"/>
                <w:color w:val="000000"/>
              </w:rPr>
            </w:pPr>
            <w:r>
              <w:rPr>
                <w:rFonts w:ascii="TimesNewRoman" w:eastAsia="TimesNewRoman" w:hAnsi="TimesNewRoman" w:cs="TimesNewRoman"/>
                <w:color w:val="000000"/>
              </w:rPr>
              <w:t>wydarzenia informacyjne i promocyjne,</w:t>
            </w:r>
          </w:p>
          <w:p w14:paraId="745FB90D" w14:textId="77777777" w:rsidR="00A77B3E" w:rsidRPr="00481776" w:rsidRDefault="004141AE">
            <w:pPr>
              <w:numPr>
                <w:ilvl w:val="0"/>
                <w:numId w:val="18"/>
              </w:numPr>
              <w:spacing w:before="5pt"/>
              <w:rPr>
                <w:rFonts w:ascii="TimesNewRoman" w:eastAsia="TimesNewRoman" w:hAnsi="TimesNewRoman" w:cs="TimesNewRoman"/>
                <w:color w:val="000000"/>
                <w:lang w:val="pl-PL"/>
              </w:rPr>
            </w:pPr>
            <w:r w:rsidRPr="00481776">
              <w:rPr>
                <w:rFonts w:ascii="TimesNewRoman" w:eastAsia="TimesNewRoman" w:hAnsi="TimesNewRoman" w:cs="TimesNewRoman"/>
                <w:color w:val="000000"/>
                <w:lang w:val="pl-PL"/>
              </w:rPr>
              <w:lastRenderedPageBreak/>
              <w:t>publikacje i materiały audio-video,</w:t>
            </w:r>
          </w:p>
          <w:p w14:paraId="174B1F50" w14:textId="77777777" w:rsidR="00A77B3E" w:rsidRPr="00481776" w:rsidRDefault="004141AE">
            <w:pPr>
              <w:numPr>
                <w:ilvl w:val="0"/>
                <w:numId w:val="18"/>
              </w:numPr>
              <w:spacing w:before="5pt"/>
              <w:rPr>
                <w:rFonts w:ascii="TimesNewRoman" w:eastAsia="TimesNewRoman" w:hAnsi="TimesNewRoman" w:cs="TimesNewRoman"/>
                <w:color w:val="000000"/>
                <w:lang w:val="pl-PL"/>
              </w:rPr>
            </w:pPr>
            <w:r w:rsidRPr="00481776">
              <w:rPr>
                <w:rFonts w:ascii="TimesNewRoman" w:eastAsia="TimesNewRoman" w:hAnsi="TimesNewRoman" w:cs="TimesNewRoman"/>
                <w:color w:val="000000"/>
                <w:lang w:val="pl-PL"/>
              </w:rPr>
              <w:t>portal Funduszy Europejskich – wspólna platforma internetowa dla wszystkich programów,</w:t>
            </w:r>
          </w:p>
          <w:p w14:paraId="37FCEFA5" w14:textId="77777777" w:rsidR="00A77B3E" w:rsidRDefault="004141AE">
            <w:pPr>
              <w:numPr>
                <w:ilvl w:val="0"/>
                <w:numId w:val="18"/>
              </w:numPr>
              <w:spacing w:before="5pt"/>
              <w:rPr>
                <w:rFonts w:ascii="TimesNewRoman" w:eastAsia="TimesNewRoman" w:hAnsi="TimesNewRoman" w:cs="TimesNewRoman"/>
                <w:color w:val="000000"/>
              </w:rPr>
            </w:pPr>
            <w:r>
              <w:rPr>
                <w:rFonts w:ascii="TimesNewRoman" w:eastAsia="TimesNewRoman" w:hAnsi="TimesNewRoman" w:cs="TimesNewRoman"/>
                <w:color w:val="000000"/>
              </w:rPr>
              <w:t>serwis internetowy Programu,</w:t>
            </w:r>
          </w:p>
          <w:p w14:paraId="7D824D87" w14:textId="77777777" w:rsidR="00A77B3E" w:rsidRDefault="004141AE">
            <w:pPr>
              <w:numPr>
                <w:ilvl w:val="0"/>
                <w:numId w:val="18"/>
              </w:numPr>
              <w:spacing w:before="5pt"/>
              <w:rPr>
                <w:rFonts w:ascii="TimesNewRoman" w:eastAsia="TimesNewRoman" w:hAnsi="TimesNewRoman" w:cs="TimesNewRoman"/>
                <w:color w:val="000000"/>
              </w:rPr>
            </w:pPr>
            <w:r>
              <w:rPr>
                <w:rFonts w:ascii="TimesNewRoman" w:eastAsia="TimesNewRoman" w:hAnsi="TimesNewRoman" w:cs="TimesNewRoman"/>
                <w:color w:val="000000"/>
              </w:rPr>
              <w:t>sieć PIFE.</w:t>
            </w:r>
          </w:p>
          <w:p w14:paraId="0AE523EA"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komunikacji duży nacisk położony będzie na wykorzystanie potencjału komunikacyjnego beneficjentów i zaangażowanie ich w rolę ambasadorów marki FE. Klauzule o obowiązkach beneficjenta ad. promocji, są częścią umów o dofinansowanie.</w:t>
            </w:r>
          </w:p>
          <w:p w14:paraId="139F82D4"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Odpowiednia komunikacja ma zastosowanie do schematów pomocowych, wiązek projektów a operacje strategiczne podlegać będą specjalnym działaniom promocyjnym.</w:t>
            </w:r>
          </w:p>
          <w:p w14:paraId="696AC90B"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Wymiar europejski komunikacji jest zapewniony poprzez m.in. zaproszenia przedstawicieli KE na wydarzenia związane z projektami, uwzględnienie wystąpień KE w scenariuszu wydarzeń, włączenie cytatu z KE do informacji prasowej itd.</w:t>
            </w:r>
          </w:p>
          <w:p w14:paraId="40AF9685"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b/>
                <w:bCs/>
                <w:color w:val="000000"/>
                <w:lang w:val="pl-PL"/>
              </w:rPr>
              <w:t>Planowany budżet</w:t>
            </w:r>
          </w:p>
          <w:p w14:paraId="2B2E38E5"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Szacunkowy budżet na realizację działań informacyjnych i promocyjnych przez IZ i IP wynosi 3 976 077 euro (wsparcie z UE, z EFRR). Kwoty przeznaczone na dany rok określane są w rocznych planach działań.</w:t>
            </w:r>
          </w:p>
          <w:p w14:paraId="27497518"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b/>
                <w:bCs/>
                <w:color w:val="000000"/>
                <w:lang w:val="pl-PL"/>
              </w:rPr>
              <w:t>Cel komunikacji/Grupa docelowa/Budżet:</w:t>
            </w:r>
          </w:p>
          <w:p w14:paraId="481DF3A2" w14:textId="77777777" w:rsidR="00A77B3E" w:rsidRPr="007338D5" w:rsidRDefault="004141AE">
            <w:pPr>
              <w:numPr>
                <w:ilvl w:val="0"/>
                <w:numId w:val="19"/>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potencjalni beneficjenci, niektóre działania będą też kierowane do ogółu społeczeństwa - 30%</w:t>
            </w:r>
          </w:p>
          <w:p w14:paraId="4018667E" w14:textId="77777777" w:rsidR="00A77B3E" w:rsidRDefault="004141AE">
            <w:pPr>
              <w:numPr>
                <w:ilvl w:val="0"/>
                <w:numId w:val="19"/>
              </w:numPr>
              <w:spacing w:before="5pt"/>
              <w:rPr>
                <w:rFonts w:ascii="TimesNewRoman" w:eastAsia="TimesNewRoman" w:hAnsi="TimesNewRoman" w:cs="TimesNewRoman"/>
                <w:color w:val="000000"/>
              </w:rPr>
            </w:pPr>
            <w:r>
              <w:rPr>
                <w:rFonts w:ascii="TimesNewRoman" w:eastAsia="TimesNewRoman" w:hAnsi="TimesNewRoman" w:cs="TimesNewRoman"/>
                <w:color w:val="000000"/>
              </w:rPr>
              <w:t>beneficjenci - 30%</w:t>
            </w:r>
          </w:p>
          <w:p w14:paraId="0320C50C" w14:textId="77777777" w:rsidR="00A77B3E" w:rsidRDefault="004141AE">
            <w:pPr>
              <w:numPr>
                <w:ilvl w:val="0"/>
                <w:numId w:val="19"/>
              </w:numPr>
              <w:spacing w:before="5pt"/>
              <w:rPr>
                <w:rFonts w:ascii="TimesNewRoman" w:eastAsia="TimesNewRoman" w:hAnsi="TimesNewRoman" w:cs="TimesNewRoman"/>
                <w:color w:val="000000"/>
              </w:rPr>
            </w:pPr>
            <w:r>
              <w:rPr>
                <w:rFonts w:ascii="TimesNewRoman" w:eastAsia="TimesNewRoman" w:hAnsi="TimesNewRoman" w:cs="TimesNewRoman"/>
                <w:color w:val="000000"/>
              </w:rPr>
              <w:t>ogół społeczeństwa - 40%</w:t>
            </w:r>
          </w:p>
          <w:p w14:paraId="1B340599"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b/>
                <w:bCs/>
                <w:color w:val="000000"/>
              </w:rPr>
              <w:t>Monitorowanie i ewaluacja</w:t>
            </w:r>
          </w:p>
          <w:p w14:paraId="35C786D1"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Działania komunikacyjne podlegają stałej ewaluacji i monitoringowi pod kątem ich jakości, trafności w realizacji celów komunikacyjnych i skuteczności w dotarciu do grup docelowych. Służą temu m.in. bieżące badania ankietowe, badania jakościowe (FGI, IDI, analizy eksperckie), analizy użyteczności.</w:t>
            </w:r>
          </w:p>
          <w:p w14:paraId="428BCE4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Ewaluacja strategiczna obejmuje systematyczne monitorowanie osiągania założonych celów i wskaźników strategii komunikacji (w odstępie 1-3 miesięcy). Dodatkowo realizowane jest regularne badanie społeczeństwa polskiego pod kątem oceny wiedzy i świadomości oraz rozpoznawalności FE i dostarczenia użytecznych rekomendacji dla prowadzonych działań.</w:t>
            </w:r>
          </w:p>
          <w:p w14:paraId="087639AA"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Monitorowaniu i ewaluacji podlega szereg wskaźników produktu, rezultatu i odziaływania, w tym m.in.:</w:t>
            </w:r>
          </w:p>
          <w:p w14:paraId="3A8EF27E" w14:textId="77777777" w:rsidR="00A77B3E" w:rsidRPr="007338D5" w:rsidRDefault="004141AE">
            <w:pPr>
              <w:numPr>
                <w:ilvl w:val="0"/>
                <w:numId w:val="20"/>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Odsetek respondentów dostrzegających wpływ FE na rozwój Polski (wartość bazowa dla 2020 r.: 84%)[1];</w:t>
            </w:r>
          </w:p>
          <w:p w14:paraId="18F9AD68" w14:textId="77777777" w:rsidR="00A77B3E" w:rsidRPr="007338D5" w:rsidRDefault="004141AE">
            <w:pPr>
              <w:numPr>
                <w:ilvl w:val="0"/>
                <w:numId w:val="20"/>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Znajomość celów, obszarów lub działań, na które przeznaczane są FE w Polsce (wartość bazowa dla 2020 r.: 28%);</w:t>
            </w:r>
          </w:p>
          <w:p w14:paraId="3D7E3C42" w14:textId="77777777" w:rsidR="00A77B3E" w:rsidRPr="007338D5" w:rsidRDefault="004141AE">
            <w:pPr>
              <w:numPr>
                <w:ilvl w:val="0"/>
                <w:numId w:val="20"/>
              </w:num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Odsetek mieszkańców Polski uważających, że osobiście korzystają z FE (wartość bazowa dla 2020 r.: 58%).</w:t>
            </w:r>
          </w:p>
          <w:p w14:paraId="2EDA82C6" w14:textId="77777777" w:rsidR="00A77B3E" w:rsidRDefault="004141AE">
            <w:pPr>
              <w:spacing w:before="5pt"/>
              <w:rPr>
                <w:rFonts w:ascii="TimesNewRoman" w:eastAsia="TimesNewRoman" w:hAnsi="TimesNewRoman" w:cs="TimesNewRoman"/>
                <w:color w:val="000000"/>
              </w:rPr>
            </w:pPr>
            <w:r w:rsidRPr="007338D5">
              <w:rPr>
                <w:rFonts w:ascii="TimesNewRoman" w:eastAsia="TimesNewRoman" w:hAnsi="TimesNewRoman" w:cs="TimesNewRoman"/>
                <w:color w:val="000000"/>
                <w:lang w:val="pl-PL"/>
              </w:rPr>
              <w:t xml:space="preserve">[1] Dane są zgodne z Strategią komunikacji FE 2021-2027. Dane bazowe dla wskaźników rezultatu strategicznego określone na podstawie wyników „Badanie rozpoznawalności i wiedzy o Funduszach Europejskich w społeczeństwie polskim. </w:t>
            </w:r>
            <w:r>
              <w:rPr>
                <w:rFonts w:ascii="TimesNewRoman" w:eastAsia="TimesNewRoman" w:hAnsi="TimesNewRoman" w:cs="TimesNewRoman"/>
                <w:color w:val="000000"/>
              </w:rPr>
              <w:t>Edycja 2020”</w:t>
            </w:r>
          </w:p>
          <w:p w14:paraId="0FD7B4C2" w14:textId="77777777" w:rsidR="00A77B3E" w:rsidRDefault="00A77B3E">
            <w:pPr>
              <w:spacing w:before="5pt"/>
              <w:rPr>
                <w:rFonts w:ascii="TimesNewRoman" w:eastAsia="TimesNewRoman" w:hAnsi="TimesNewRoman" w:cs="TimesNewRoman"/>
                <w:color w:val="000000"/>
                <w:sz w:val="6"/>
              </w:rPr>
            </w:pPr>
          </w:p>
          <w:p w14:paraId="613E2D3F" w14:textId="77777777" w:rsidR="00A77B3E" w:rsidRDefault="00A77B3E">
            <w:pPr>
              <w:spacing w:before="5pt"/>
              <w:rPr>
                <w:rFonts w:ascii="TimesNewRoman" w:eastAsia="TimesNewRoman" w:hAnsi="TimesNewRoman" w:cs="TimesNewRoman"/>
                <w:color w:val="000000"/>
                <w:sz w:val="6"/>
              </w:rPr>
            </w:pPr>
          </w:p>
        </w:tc>
      </w:tr>
    </w:tbl>
    <w:p w14:paraId="19C2D4A5" w14:textId="77777777" w:rsidR="00A77B3E" w:rsidRPr="00CA2E1B" w:rsidRDefault="004141AE">
      <w:pPr>
        <w:pStyle w:val="Nagwek1"/>
        <w:spacing w:before="5pt" w:after="0pt"/>
        <w:rPr>
          <w:rFonts w:ascii="TimesNewRoman" w:eastAsia="TimesNewRoman" w:hAnsi="TimesNewRoman" w:cs="TimesNewRoman"/>
          <w:b w:val="0"/>
          <w:color w:val="000000"/>
          <w:sz w:val="24"/>
          <w:lang w:val="pl-PL"/>
        </w:rPr>
      </w:pPr>
      <w:r w:rsidRPr="00CA2E1B">
        <w:rPr>
          <w:rFonts w:ascii="TimesNewRoman" w:eastAsia="TimesNewRoman" w:hAnsi="TimesNewRoman" w:cs="TimesNewRoman"/>
          <w:b w:val="0"/>
          <w:color w:val="000000"/>
          <w:sz w:val="24"/>
          <w:lang w:val="pl-PL"/>
        </w:rPr>
        <w:br w:type="page"/>
      </w:r>
      <w:bookmarkStart w:id="99" w:name="_Toc210313347"/>
      <w:r w:rsidRPr="00CA2E1B">
        <w:rPr>
          <w:rFonts w:ascii="TimesNewRoman" w:eastAsia="TimesNewRoman" w:hAnsi="TimesNewRoman" w:cs="TimesNewRoman"/>
          <w:b w:val="0"/>
          <w:color w:val="000000"/>
          <w:sz w:val="24"/>
          <w:lang w:val="pl-PL"/>
        </w:rPr>
        <w:lastRenderedPageBreak/>
        <w:t>8. Stosowanie stawek jednostkowych, kwot ryczałtowych, stawek ryczałtowych i finansowania niepowiązanego z kosztami</w:t>
      </w:r>
      <w:bookmarkEnd w:id="99"/>
    </w:p>
    <w:p w14:paraId="62647649" w14:textId="77777777" w:rsidR="00A77B3E" w:rsidRPr="00CA2E1B" w:rsidRDefault="004141AE">
      <w:pPr>
        <w:spacing w:before="5pt"/>
        <w:rPr>
          <w:rFonts w:ascii="TimesNewRoman" w:eastAsia="TimesNewRoman" w:hAnsi="TimesNewRoman" w:cs="TimesNewRoman"/>
          <w:color w:val="000000"/>
          <w:sz w:val="12"/>
          <w:lang w:val="pl-PL"/>
        </w:rPr>
      </w:pPr>
      <w:r w:rsidRPr="00CA2E1B">
        <w:rPr>
          <w:rFonts w:ascii="TimesNewRoman" w:eastAsia="TimesNewRoman" w:hAnsi="TimesNewRoman" w:cs="TimesNewRoman"/>
          <w:color w:val="000000"/>
          <w:lang w:val="pl-PL"/>
        </w:rPr>
        <w:t>Podstawa prawna: art. 94 i 95 rozporządzenia w sprawie wspólnych przepisów</w:t>
      </w:r>
    </w:p>
    <w:p w14:paraId="431ABF23" w14:textId="77777777" w:rsidR="00A77B3E" w:rsidRPr="00CA2E1B" w:rsidRDefault="004141AE">
      <w:pPr>
        <w:pStyle w:val="Nagwek2"/>
        <w:spacing w:before="5pt" w:after="0pt"/>
        <w:rPr>
          <w:rFonts w:ascii="TimesNewRoman" w:eastAsia="TimesNewRoman" w:hAnsi="TimesNewRoman" w:cs="TimesNewRoman"/>
          <w:b w:val="0"/>
          <w:i w:val="0"/>
          <w:color w:val="000000"/>
          <w:sz w:val="24"/>
          <w:lang w:val="pl-PL"/>
        </w:rPr>
      </w:pPr>
      <w:bookmarkStart w:id="100" w:name="_Toc210313348"/>
      <w:r w:rsidRPr="00CA2E1B">
        <w:rPr>
          <w:rFonts w:ascii="TimesNewRoman" w:eastAsia="TimesNewRoman" w:hAnsi="TimesNewRoman" w:cs="TimesNewRoman"/>
          <w:b w:val="0"/>
          <w:i w:val="0"/>
          <w:color w:val="000000"/>
          <w:sz w:val="24"/>
          <w:lang w:val="pl-PL"/>
        </w:rPr>
        <w:t>Tabela 14: Stosowanie stawek jednostkowych, kwot ryczałtowych, stawek ryczałtowych i finansowania niepowiązanego z kosztami</w:t>
      </w:r>
      <w:bookmarkEnd w:id="100"/>
    </w:p>
    <w:p w14:paraId="74237BC7" w14:textId="77777777" w:rsidR="00A77B3E" w:rsidRPr="00CA2E1B" w:rsidRDefault="00A77B3E">
      <w:pPr>
        <w:spacing w:before="5pt"/>
        <w:rPr>
          <w:rFonts w:ascii="TimesNewRoman" w:eastAsia="TimesNewRoman" w:hAnsi="TimesNewRoman" w:cs="TimesNewRoman"/>
          <w:color w:val="000000"/>
          <w:sz w:val="12"/>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6298"/>
        <w:gridCol w:w="2023"/>
        <w:gridCol w:w="1919"/>
      </w:tblGrid>
      <w:tr w:rsidR="00E43E1F" w14:paraId="42EB3FA0"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5067DF" w14:textId="77777777" w:rsidR="00A77B3E" w:rsidRPr="00CA2E1B" w:rsidRDefault="004141AE">
            <w:pPr>
              <w:spacing w:before="5pt"/>
              <w:jc w:val="center"/>
              <w:rPr>
                <w:rFonts w:ascii="TimesNewRoman" w:eastAsia="TimesNewRoman" w:hAnsi="TimesNewRoman" w:cs="TimesNewRoman"/>
                <w:color w:val="000000"/>
                <w:sz w:val="20"/>
                <w:lang w:val="pl-PL"/>
              </w:rPr>
            </w:pPr>
            <w:r w:rsidRPr="00CA2E1B">
              <w:rPr>
                <w:rFonts w:ascii="TimesNewRoman" w:eastAsia="TimesNewRoman" w:hAnsi="TimesNewRoman" w:cs="TimesNewRoman"/>
                <w:color w:val="000000"/>
                <w:sz w:val="20"/>
                <w:lang w:val="pl-PL"/>
              </w:rPr>
              <w:t>Planowane stosowanie art. 94 i 95 rozporządzenia w sprawie wspólnych przepisów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ADA31C" w14:textId="77777777" w:rsidR="00A77B3E" w:rsidRDefault="004141AE">
            <w:pPr>
              <w:spacing w:before="5pt"/>
              <w:jc w:val="center"/>
              <w:rPr>
                <w:rFonts w:ascii="TimesNewRoman" w:eastAsia="TimesNewRoman" w:hAnsi="TimesNewRoman" w:cs="TimesNewRoman"/>
                <w:color w:val="000000"/>
                <w:sz w:val="20"/>
              </w:rPr>
            </w:pPr>
            <w:r>
              <w:rPr>
                <w:rFonts w:ascii="TimesNewRoman" w:eastAsia="TimesNewRoman" w:hAnsi="TimesNewRoman" w:cs="TimesNewRoman"/>
                <w:color w:val="000000"/>
                <w:sz w:val="20"/>
              </w:rPr>
              <w:t>Tak</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B5765DA" w14:textId="77777777" w:rsidR="00A77B3E" w:rsidRDefault="004141AE">
            <w:pPr>
              <w:spacing w:before="5pt"/>
              <w:jc w:val="center"/>
              <w:rPr>
                <w:rFonts w:ascii="TimesNewRoman" w:eastAsia="TimesNewRoman" w:hAnsi="TimesNewRoman" w:cs="TimesNewRoman"/>
                <w:color w:val="000000"/>
                <w:sz w:val="20"/>
              </w:rPr>
            </w:pPr>
            <w:r>
              <w:rPr>
                <w:rFonts w:ascii="TimesNewRoman" w:eastAsia="TimesNewRoman" w:hAnsi="TimesNewRoman" w:cs="TimesNewRoman"/>
                <w:color w:val="000000"/>
                <w:sz w:val="20"/>
              </w:rPr>
              <w:t>Nie</w:t>
            </w:r>
          </w:p>
        </w:tc>
      </w:tr>
      <w:tr w:rsidR="00E43E1F" w14:paraId="5324BA47"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5F4B863"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Od momentu przyjęcia, program będzie wykorzystywał refundację wkładu Unii w oparciu o stawki jednostkowe, kwoty ryczałtowe i stawki ryczałtowe w ramach priorytetu zgodnie z art. 94 rozporządzenia w sprawie wspólnych przepisów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5290F2"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fldChar w:fldCharType="begin">
                <w:ffData>
                  <w:name w:val=""/>
                  <w:enabled/>
                  <w:calcOnExit w:val="0"/>
                  <w:checkBox>
                    <w:size w:val="10pt"/>
                    <w:default w:val="1"/>
                    <w:checked/>
                  </w:checkBox>
                </w:ffData>
              </w:fldChar>
            </w:r>
            <w:r>
              <w:rPr>
                <w:rFonts w:ascii="TimesNewRoman" w:eastAsia="TimesNewRoman" w:hAnsi="TimesNewRoman" w:cs="TimesNewRoman"/>
                <w:color w:val="000000"/>
                <w:sz w:val="20"/>
              </w:rPr>
              <w:instrText xml:space="preserve"> FORMCHECKBOX </w:instrText>
            </w:r>
            <w:r w:rsidR="00623DD8">
              <w:rPr>
                <w:rFonts w:ascii="TimesNewRoman" w:eastAsia="TimesNewRoman" w:hAnsi="TimesNewRoman" w:cs="TimesNewRoman"/>
                <w:color w:val="000000"/>
                <w:sz w:val="20"/>
              </w:rPr>
            </w:r>
            <w:r w:rsidR="00623DD8">
              <w:rPr>
                <w:rFonts w:ascii="TimesNewRoman" w:eastAsia="TimesNewRoman" w:hAnsi="TimesNewRoman" w:cs="TimesNewRoman"/>
                <w:color w:val="000000"/>
                <w:sz w:val="20"/>
              </w:rPr>
              <w:fldChar w:fldCharType="separate"/>
            </w:r>
            <w:r>
              <w:rPr>
                <w:rFonts w:ascii="TimesNewRoman" w:eastAsia="TimesNewRoman" w:hAnsi="TimesNewRoman" w:cs="TimesNewRoman"/>
                <w:color w:val="000000"/>
                <w:sz w:val="20"/>
              </w:rPr>
              <w:fldChar w:fldCharType="end"/>
            </w:r>
            <w:r>
              <w:rPr>
                <w:rFonts w:ascii="TimesNewRoman" w:eastAsia="TimesNewRoman" w:hAnsi="TimesNewRoman" w:cs="TimesNewRoman"/>
                <w:color w:val="000000"/>
                <w:sz w:val="20"/>
              </w:rPr>
              <w:t xml:space="preserve">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8F6BBC"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fldChar w:fldCharType="begin">
                <w:ffData>
                  <w:name w:val=""/>
                  <w:enabled/>
                  <w:calcOnExit w:val="0"/>
                  <w:checkBox>
                    <w:size w:val="10pt"/>
                    <w:default w:val="0"/>
                    <w:checked w:val="0"/>
                  </w:checkBox>
                </w:ffData>
              </w:fldChar>
            </w:r>
            <w:r>
              <w:rPr>
                <w:rFonts w:ascii="TimesNewRoman" w:eastAsia="TimesNewRoman" w:hAnsi="TimesNewRoman" w:cs="TimesNewRoman"/>
                <w:color w:val="000000"/>
                <w:sz w:val="20"/>
              </w:rPr>
              <w:instrText xml:space="preserve"> FORMCHECKBOX </w:instrText>
            </w:r>
            <w:r w:rsidR="00623DD8">
              <w:rPr>
                <w:rFonts w:ascii="TimesNewRoman" w:eastAsia="TimesNewRoman" w:hAnsi="TimesNewRoman" w:cs="TimesNewRoman"/>
                <w:color w:val="000000"/>
                <w:sz w:val="20"/>
              </w:rPr>
            </w:r>
            <w:r w:rsidR="00623DD8">
              <w:rPr>
                <w:rFonts w:ascii="TimesNewRoman" w:eastAsia="TimesNewRoman" w:hAnsi="TimesNewRoman" w:cs="TimesNewRoman"/>
                <w:color w:val="000000"/>
                <w:sz w:val="20"/>
              </w:rPr>
              <w:fldChar w:fldCharType="separate"/>
            </w:r>
            <w:r>
              <w:rPr>
                <w:rFonts w:ascii="TimesNewRoman" w:eastAsia="TimesNewRoman" w:hAnsi="TimesNewRoman" w:cs="TimesNewRoman"/>
                <w:color w:val="000000"/>
                <w:sz w:val="20"/>
              </w:rPr>
              <w:fldChar w:fldCharType="end"/>
            </w:r>
            <w:r>
              <w:rPr>
                <w:rFonts w:ascii="TimesNewRoman" w:eastAsia="TimesNewRoman" w:hAnsi="TimesNewRoman" w:cs="TimesNewRoman"/>
                <w:color w:val="000000"/>
                <w:sz w:val="20"/>
              </w:rPr>
              <w:t xml:space="preserve"> </w:t>
            </w:r>
          </w:p>
        </w:tc>
      </w:tr>
      <w:tr w:rsidR="00E43E1F" w14:paraId="46943AA4" w14:textId="77777777">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30B0B5D" w14:textId="77777777" w:rsidR="00A77B3E" w:rsidRPr="007338D5" w:rsidRDefault="004141AE">
            <w:pPr>
              <w:spacing w:before="5pt"/>
              <w:rPr>
                <w:rFonts w:ascii="TimesNewRoman" w:eastAsia="TimesNewRoman" w:hAnsi="TimesNewRoman" w:cs="TimesNewRoman"/>
                <w:color w:val="000000"/>
                <w:sz w:val="20"/>
                <w:lang w:val="pl-PL"/>
              </w:rPr>
            </w:pPr>
            <w:r w:rsidRPr="007338D5">
              <w:rPr>
                <w:rFonts w:ascii="TimesNewRoman" w:eastAsia="TimesNewRoman" w:hAnsi="TimesNewRoman" w:cs="TimesNewRoman"/>
                <w:color w:val="000000"/>
                <w:sz w:val="20"/>
                <w:lang w:val="pl-PL"/>
              </w:rPr>
              <w:t>Od momentu przyjęcia, program będzie wykorzystywał refundację wkładu Unii w oparciu o finansowanie niepowiązane z kosztami zgodnie z art. 95 rozporządzenia w sprawie wspólnych przepisów</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BFC9E7"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fldChar w:fldCharType="begin">
                <w:ffData>
                  <w:name w:val=""/>
                  <w:enabled/>
                  <w:calcOnExit w:val="0"/>
                  <w:checkBox>
                    <w:size w:val="10pt"/>
                    <w:default w:val="0"/>
                    <w:checked w:val="0"/>
                  </w:checkBox>
                </w:ffData>
              </w:fldChar>
            </w:r>
            <w:r>
              <w:rPr>
                <w:rFonts w:ascii="TimesNewRoman" w:eastAsia="TimesNewRoman" w:hAnsi="TimesNewRoman" w:cs="TimesNewRoman"/>
                <w:color w:val="000000"/>
                <w:sz w:val="20"/>
              </w:rPr>
              <w:instrText xml:space="preserve"> FORMCHECKBOX </w:instrText>
            </w:r>
            <w:r w:rsidR="00623DD8">
              <w:rPr>
                <w:rFonts w:ascii="TimesNewRoman" w:eastAsia="TimesNewRoman" w:hAnsi="TimesNewRoman" w:cs="TimesNewRoman"/>
                <w:color w:val="000000"/>
                <w:sz w:val="20"/>
              </w:rPr>
            </w:r>
            <w:r w:rsidR="00623DD8">
              <w:rPr>
                <w:rFonts w:ascii="TimesNewRoman" w:eastAsia="TimesNewRoman" w:hAnsi="TimesNewRoman" w:cs="TimesNewRoman"/>
                <w:color w:val="000000"/>
                <w:sz w:val="20"/>
              </w:rPr>
              <w:fldChar w:fldCharType="separate"/>
            </w:r>
            <w:r>
              <w:rPr>
                <w:rFonts w:ascii="TimesNewRoman" w:eastAsia="TimesNewRoman" w:hAnsi="TimesNewRoman" w:cs="TimesNewRoman"/>
                <w:color w:val="000000"/>
                <w:sz w:val="20"/>
              </w:rPr>
              <w:fldChar w:fldCharType="end"/>
            </w:r>
            <w:r>
              <w:rPr>
                <w:rFonts w:ascii="TimesNewRoman" w:eastAsia="TimesNewRoman" w:hAnsi="TimesNewRoman" w:cs="TimesNewRoman"/>
                <w:color w:val="000000"/>
                <w:sz w:val="20"/>
              </w:rPr>
              <w:t xml:space="preserve">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DB15199" w14:textId="77777777" w:rsidR="00A77B3E" w:rsidRDefault="004141AE">
            <w:pPr>
              <w:spacing w:before="5pt"/>
              <w:rPr>
                <w:rFonts w:ascii="TimesNewRoman" w:eastAsia="TimesNewRoman" w:hAnsi="TimesNewRoman" w:cs="TimesNewRoman"/>
                <w:color w:val="000000"/>
                <w:sz w:val="20"/>
              </w:rPr>
            </w:pPr>
            <w:r>
              <w:rPr>
                <w:rFonts w:ascii="TimesNewRoman" w:eastAsia="TimesNewRoman" w:hAnsi="TimesNewRoman" w:cs="TimesNewRoman"/>
                <w:color w:val="000000"/>
                <w:sz w:val="20"/>
              </w:rPr>
              <w:fldChar w:fldCharType="begin">
                <w:ffData>
                  <w:name w:val=""/>
                  <w:enabled/>
                  <w:calcOnExit w:val="0"/>
                  <w:checkBox>
                    <w:size w:val="10pt"/>
                    <w:default w:val="1"/>
                    <w:checked/>
                  </w:checkBox>
                </w:ffData>
              </w:fldChar>
            </w:r>
            <w:r>
              <w:rPr>
                <w:rFonts w:ascii="TimesNewRoman" w:eastAsia="TimesNewRoman" w:hAnsi="TimesNewRoman" w:cs="TimesNewRoman"/>
                <w:color w:val="000000"/>
                <w:sz w:val="20"/>
              </w:rPr>
              <w:instrText xml:space="preserve"> FORMCHECKBOX </w:instrText>
            </w:r>
            <w:r w:rsidR="00623DD8">
              <w:rPr>
                <w:rFonts w:ascii="TimesNewRoman" w:eastAsia="TimesNewRoman" w:hAnsi="TimesNewRoman" w:cs="TimesNewRoman"/>
                <w:color w:val="000000"/>
                <w:sz w:val="20"/>
              </w:rPr>
            </w:r>
            <w:r w:rsidR="00623DD8">
              <w:rPr>
                <w:rFonts w:ascii="TimesNewRoman" w:eastAsia="TimesNewRoman" w:hAnsi="TimesNewRoman" w:cs="TimesNewRoman"/>
                <w:color w:val="000000"/>
                <w:sz w:val="20"/>
              </w:rPr>
              <w:fldChar w:fldCharType="separate"/>
            </w:r>
            <w:r>
              <w:rPr>
                <w:rFonts w:ascii="TimesNewRoman" w:eastAsia="TimesNewRoman" w:hAnsi="TimesNewRoman" w:cs="TimesNewRoman"/>
                <w:color w:val="000000"/>
                <w:sz w:val="20"/>
              </w:rPr>
              <w:fldChar w:fldCharType="end"/>
            </w:r>
            <w:r>
              <w:rPr>
                <w:rFonts w:ascii="TimesNewRoman" w:eastAsia="TimesNewRoman" w:hAnsi="TimesNewRoman" w:cs="TimesNewRoman"/>
                <w:color w:val="000000"/>
                <w:sz w:val="20"/>
              </w:rPr>
              <w:t xml:space="preserve"> </w:t>
            </w:r>
          </w:p>
        </w:tc>
      </w:tr>
    </w:tbl>
    <w:p w14:paraId="3F9A7A53" w14:textId="77777777" w:rsidR="00A77B3E" w:rsidRDefault="00A77B3E">
      <w:pPr>
        <w:spacing w:before="5pt"/>
        <w:jc w:val="center"/>
        <w:rPr>
          <w:rFonts w:ascii="TimesNewRoman" w:eastAsia="TimesNewRoman" w:hAnsi="TimesNewRoman" w:cs="TimesNewRoman"/>
          <w:color w:val="000000"/>
          <w:sz w:val="20"/>
        </w:rPr>
        <w:sectPr w:rsidR="00A77B3E">
          <w:headerReference w:type="even" r:id="rId38"/>
          <w:headerReference w:type="default" r:id="rId39"/>
          <w:footerReference w:type="even" r:id="rId40"/>
          <w:footerReference w:type="default" r:id="rId41"/>
          <w:headerReference w:type="first" r:id="rId42"/>
          <w:footerReference w:type="first" r:id="rId43"/>
          <w:pgSz w:w="595.30pt" w:h="841.90pt"/>
          <w:pgMar w:top="36pt" w:right="46.80pt" w:bottom="43.20pt" w:left="36pt" w:header="0pt" w:footer="3.60pt" w:gutter="0pt"/>
          <w:cols w:space="36pt"/>
          <w:noEndnote/>
          <w:docGrid w:linePitch="360"/>
        </w:sectPr>
      </w:pPr>
    </w:p>
    <w:p w14:paraId="24538657" w14:textId="77777777" w:rsidR="00A77B3E" w:rsidRPr="007338D5" w:rsidRDefault="004141AE">
      <w:pPr>
        <w:pStyle w:val="Nagwek1"/>
        <w:spacing w:before="5pt" w:after="0pt"/>
        <w:rPr>
          <w:rFonts w:ascii="TimesNewRoman" w:eastAsia="TimesNewRoman" w:hAnsi="TimesNewRoman" w:cs="TimesNewRoman"/>
          <w:b w:val="0"/>
          <w:color w:val="000000"/>
          <w:sz w:val="24"/>
          <w:lang w:val="pl-PL"/>
        </w:rPr>
      </w:pPr>
      <w:bookmarkStart w:id="101" w:name="_Toc210313349"/>
      <w:r w:rsidRPr="007338D5">
        <w:rPr>
          <w:rFonts w:ascii="TimesNewRoman" w:eastAsia="TimesNewRoman" w:hAnsi="TimesNewRoman" w:cs="TimesNewRoman"/>
          <w:b w:val="0"/>
          <w:color w:val="000000"/>
          <w:sz w:val="24"/>
          <w:lang w:val="pl-PL"/>
        </w:rPr>
        <w:lastRenderedPageBreak/>
        <w:t>Aneks 1: Wkład Unii w oparciu o stawki jednostkowe, kwoty ryczałtowe i stawki ryczałtowe</w:t>
      </w:r>
      <w:bookmarkEnd w:id="101"/>
    </w:p>
    <w:p w14:paraId="33557652" w14:textId="77777777" w:rsidR="00A77B3E" w:rsidRDefault="004141AE">
      <w:pPr>
        <w:pStyle w:val="Nagwek2"/>
        <w:spacing w:before="5pt" w:after="0pt"/>
        <w:rPr>
          <w:rFonts w:ascii="TimesNewRoman" w:eastAsia="TimesNewRoman" w:hAnsi="TimesNewRoman" w:cs="TimesNewRoman"/>
          <w:b w:val="0"/>
          <w:i w:val="0"/>
          <w:color w:val="000000"/>
          <w:sz w:val="24"/>
        </w:rPr>
      </w:pPr>
      <w:bookmarkStart w:id="102" w:name="_Toc210313350"/>
      <w:r>
        <w:rPr>
          <w:rFonts w:ascii="TimesNewRoman" w:eastAsia="TimesNewRoman" w:hAnsi="TimesNewRoman" w:cs="TimesNewRoman"/>
          <w:b w:val="0"/>
          <w:i w:val="0"/>
          <w:color w:val="000000"/>
          <w:sz w:val="24"/>
        </w:rPr>
        <w:t>A. Podsumowanie głównych elementów</w:t>
      </w:r>
      <w:bookmarkEnd w:id="102"/>
    </w:p>
    <w:p w14:paraId="70A902E6"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
        <w:gridCol w:w="264"/>
        <w:gridCol w:w="375"/>
        <w:gridCol w:w="300"/>
        <w:gridCol w:w="338"/>
        <w:gridCol w:w="413"/>
        <w:gridCol w:w="456"/>
        <w:gridCol w:w="243"/>
        <w:gridCol w:w="449"/>
        <w:gridCol w:w="411"/>
        <w:gridCol w:w="349"/>
        <w:gridCol w:w="11306"/>
      </w:tblGrid>
      <w:tr w:rsidR="00E43E1F" w:rsidRPr="00CA2E1B" w14:paraId="5971657D" w14:textId="77777777">
        <w:trPr>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EE12CF7"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Priorytet</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86B980"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Fundusz</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873F10"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Cel szczegółowy</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8B214E"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Kategoria regionu</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58974AC" w14:textId="77777777" w:rsidR="00A77B3E" w:rsidRPr="007338D5" w:rsidRDefault="004141AE">
            <w:pPr>
              <w:spacing w:before="5pt"/>
              <w:jc w:val="center"/>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 xml:space="preserve">          Szacunkowy udział łącznej alokacji finansowej w ramach priorytetu, do którego stosowane będą uproszczone metody rozliczania kosztów (SCO), w %            </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54D9AF6" w14:textId="77777777" w:rsidR="00A77B3E" w:rsidRPr="007338D5" w:rsidRDefault="004141AE">
            <w:pPr>
              <w:spacing w:before="5pt"/>
              <w:jc w:val="center"/>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Rodzaj(-e) operacji objętej (-ych) finansowaniem</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3EBD37"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Wskaźnik uruchamiający refundację kosztów</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EDA566" w14:textId="77777777" w:rsidR="00A77B3E" w:rsidRPr="007338D5" w:rsidRDefault="004141AE">
            <w:pPr>
              <w:spacing w:before="5pt"/>
              <w:jc w:val="center"/>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 xml:space="preserve">            Jednostka miary wskaźnika uruchamiającego refundację kosztów           </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EEF94B" w14:textId="77777777" w:rsidR="00A77B3E" w:rsidRPr="007338D5" w:rsidRDefault="004141AE">
            <w:pPr>
              <w:spacing w:before="5pt"/>
              <w:jc w:val="center"/>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Rodzaj uproszczonej metody rozliczania kosztów (standardowe stawki jednostkowe, kwoty ryczałtowe lub stawki ryczałtowe)</w:t>
            </w:r>
          </w:p>
        </w:tc>
        <w:tc>
          <w:tcPr>
            <w:tcW w:w="6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DE97C6" w14:textId="77777777" w:rsidR="00A77B3E" w:rsidRPr="007338D5" w:rsidRDefault="004141AE">
            <w:pPr>
              <w:spacing w:before="5pt"/>
              <w:jc w:val="center"/>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Kwota (w EUR) lub wartość procentowa (w przypadku stawek ryczałtowych) uproszczonej metody rozliczania kosztów</w:t>
            </w:r>
          </w:p>
        </w:tc>
      </w:tr>
      <w:tr w:rsidR="00E43E1F" w14:paraId="549B6DF1" w14:textId="77777777">
        <w:trPr>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E4F4F17" w14:textId="77777777" w:rsidR="00A77B3E" w:rsidRPr="007338D5" w:rsidRDefault="00A77B3E">
            <w:pPr>
              <w:spacing w:before="5pt"/>
              <w:jc w:val="center"/>
              <w:rPr>
                <w:rFonts w:ascii="TimesNewRoman" w:eastAsia="TimesNewRoman" w:hAnsi="TimesNewRoman" w:cs="TimesNewRoman"/>
                <w:color w:val="000000"/>
                <w:sz w:val="12"/>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39A07A9" w14:textId="77777777" w:rsidR="00A77B3E" w:rsidRPr="007338D5" w:rsidRDefault="00A77B3E">
            <w:pPr>
              <w:spacing w:before="5pt"/>
              <w:jc w:val="center"/>
              <w:rPr>
                <w:rFonts w:ascii="TimesNewRoman" w:eastAsia="TimesNewRoman" w:hAnsi="TimesNewRoman" w:cs="TimesNewRoman"/>
                <w:color w:val="000000"/>
                <w:sz w:val="12"/>
                <w:lang w:val="pl-PL"/>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24C438" w14:textId="77777777" w:rsidR="00A77B3E" w:rsidRPr="007338D5" w:rsidRDefault="00A77B3E">
            <w:pPr>
              <w:spacing w:before="5pt"/>
              <w:jc w:val="center"/>
              <w:rPr>
                <w:rFonts w:ascii="TimesNewRoman" w:eastAsia="TimesNewRoman" w:hAnsi="TimesNewRoman" w:cs="TimesNewRoman"/>
                <w:color w:val="000000"/>
                <w:sz w:val="12"/>
                <w:lang w:val="pl-PL"/>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88892DA" w14:textId="77777777" w:rsidR="00A77B3E" w:rsidRPr="007338D5" w:rsidRDefault="00A77B3E">
            <w:pPr>
              <w:spacing w:before="5pt"/>
              <w:jc w:val="center"/>
              <w:rPr>
                <w:rFonts w:ascii="TimesNewRoman" w:eastAsia="TimesNewRoman" w:hAnsi="TimesNewRoman" w:cs="TimesNewRoman"/>
                <w:color w:val="000000"/>
                <w:sz w:val="12"/>
                <w:lang w:val="pl-PL"/>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A768E70" w14:textId="77777777" w:rsidR="00A77B3E" w:rsidRPr="007338D5" w:rsidRDefault="00A77B3E">
            <w:pPr>
              <w:spacing w:before="5pt"/>
              <w:jc w:val="center"/>
              <w:rPr>
                <w:rFonts w:ascii="TimesNewRoman" w:eastAsia="TimesNewRoman" w:hAnsi="TimesNewRoman" w:cs="TimesNewRoman"/>
                <w:color w:val="000000"/>
                <w:sz w:val="12"/>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1431EFB"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Kod(1)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0830D2"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Opis</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458D27"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Kod(2)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7450498"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Opis</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CE2145" w14:textId="77777777" w:rsidR="00A77B3E" w:rsidRDefault="00A77B3E">
            <w:pPr>
              <w:spacing w:before="5pt"/>
              <w:jc w:val="center"/>
              <w:rPr>
                <w:rFonts w:ascii="TimesNewRoman" w:eastAsia="TimesNewRoman" w:hAnsi="TimesNewRoman" w:cs="TimesNewRoman"/>
                <w:color w:val="000000"/>
                <w:sz w:val="12"/>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7DF3D0A" w14:textId="77777777" w:rsidR="00A77B3E" w:rsidRDefault="00A77B3E">
            <w:pPr>
              <w:spacing w:before="5pt"/>
              <w:jc w:val="center"/>
              <w:rPr>
                <w:rFonts w:ascii="TimesNewRoman" w:eastAsia="TimesNewRoman" w:hAnsi="TimesNewRoman" w:cs="TimesNewRoman"/>
                <w:color w:val="000000"/>
                <w:sz w:val="12"/>
              </w:rPr>
            </w:pPr>
          </w:p>
        </w:tc>
        <w:tc>
          <w:tcPr>
            <w:tcW w:w="6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A3594D4" w14:textId="77777777" w:rsidR="00A77B3E" w:rsidRDefault="00A77B3E">
            <w:pPr>
              <w:spacing w:before="5pt"/>
              <w:jc w:val="center"/>
              <w:rPr>
                <w:rFonts w:ascii="TimesNewRoman" w:eastAsia="TimesNewRoman" w:hAnsi="TimesNewRoman" w:cs="TimesNewRoman"/>
                <w:color w:val="000000"/>
                <w:sz w:val="12"/>
              </w:rPr>
            </w:pPr>
          </w:p>
        </w:tc>
      </w:tr>
      <w:tr w:rsidR="00E43E1F" w14:paraId="2C4A3333" w14:textId="77777777">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9D5AA17"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I</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4EB11A4"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EFRR</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109FE4"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RSO1.5. Udoskonalanie łączności cyfrowej</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D2A31A"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Lepiej rozwinięte</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4C7FBE7" w14:textId="77777777" w:rsidR="00A77B3E" w:rsidRDefault="004141AE">
            <w:pPr>
              <w:spacing w:before="5pt"/>
              <w:jc w:val="end"/>
              <w:rPr>
                <w:rFonts w:ascii="TimesNewRoman" w:eastAsia="TimesNewRoman" w:hAnsi="TimesNewRoman" w:cs="TimesNewRoman"/>
                <w:color w:val="000000"/>
                <w:sz w:val="12"/>
              </w:rPr>
            </w:pPr>
            <w:r>
              <w:rPr>
                <w:rFonts w:ascii="TimesNewRoman" w:eastAsia="TimesNewRoman" w:hAnsi="TimesNewRoman" w:cs="TimesNewRoman"/>
                <w:color w:val="000000"/>
                <w:sz w:val="12"/>
              </w:rPr>
              <w:t xml:space="preserve">               8,05%</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717B67E"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034. ICT: sieć szerokopasmowa o bardzo dużej przepustowości (dostęp/lokalna pętla o wydajności równ</w:t>
            </w:r>
            <w:r w:rsidRPr="007338D5">
              <w:rPr>
                <w:rFonts w:ascii="TimesNewRoman" w:eastAsia="TimesNewRoman" w:hAnsi="TimesNewRoman" w:cs="TimesNewRoman"/>
                <w:color w:val="000000"/>
                <w:sz w:val="12"/>
                <w:lang w:val="pl-PL"/>
              </w:rPr>
              <w:lastRenderedPageBreak/>
              <w:t xml:space="preserve">oważnej instalacji światłowodowej do punktu dystrybucji w miejscu świadczenia usługi dla domów i przedsiębiorstw)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C0D711"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lastRenderedPageBreak/>
              <w:t>Projekty umożliwiające jak najszerszy dostęp do szerokopasmowego Internetu</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07721B" w14:textId="77777777" w:rsidR="00A77B3E" w:rsidRPr="007338D5" w:rsidRDefault="00A77B3E">
            <w:pPr>
              <w:spacing w:before="5pt"/>
              <w:rPr>
                <w:rFonts w:ascii="TimesNewRoman" w:eastAsia="TimesNewRoman" w:hAnsi="TimesNewRoman" w:cs="TimesNewRoman"/>
                <w:color w:val="000000"/>
                <w:sz w:val="12"/>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0B141DD"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Dodatkowe punkty adresowe dysponujące szerokopasmowym dostępem do sieci o bardzo wysokiej przepustowości</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B387CC5"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szt.</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178854"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Stawka jednostkowa</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ED5D49C"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 xml:space="preserve">109,17€;327,51€;545,85€;764,19€;982,53€;1200,87€;1419,21€;1637,55€;1855,90€;2074,24€;2292,58€;2510,92€;2729,26€;2947,60€;3165,94€;3384,28€;3602,62€;3820,96€;4039,30€;4257,64€;4475,98€;4694,32€;4912,66€;5131,00€;5349,34€;5567,69€;5786,03€;6004,37€;6222,71€;6441,05€;6659,39€;6877,73€;7096,07€;7314,41€;7532,75€;7751,09€;7969,43€;8187,77€;8406,11€;8624,45€;8842,79€;9061,14€;9279,48€;9497,82€;9716,16€;9934,50€;10152,84€;10371,18€;10589,52€;10807,86€;11026,20€;11244,54€;11462,88€;11681,22€;11899,56€;12117,90€;12336,24€;12554,59€;12772,93€;12991,27€;13209,61€;13427,95€;13646,29€;13864,63€;14082,97€;14301,31€;14519,65€;14737,99€;14956,33€;15174,67€;15393,01€;15611,35€;15829,69€;16048,03€;16266,38€;16484,72€;16703,06€;16921,40€;17139,74€;17358,08€;17576,42€;17794,76€;18013,10€;18231,44€;18449,78€;18668,12€;18886,46€;19104,80€;19323,14€;19541,48€;19759,83€;19978,17€;20196,51€;20414,85€;20633,19€;20851,53€;21069,87€;21288,21€;21506,55€;21724,89€. </w:t>
            </w:r>
          </w:p>
        </w:tc>
      </w:tr>
      <w:tr w:rsidR="00E43E1F" w14:paraId="2B356AD9" w14:textId="77777777">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59AECCA"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I</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7AE33E"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EFRR</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6C7D8A"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RSO1.5. Udos</w:t>
            </w:r>
            <w:r>
              <w:rPr>
                <w:rFonts w:ascii="TimesNewRoman" w:eastAsia="TimesNewRoman" w:hAnsi="TimesNewRoman" w:cs="TimesNewRoman"/>
                <w:color w:val="000000"/>
                <w:sz w:val="12"/>
              </w:rPr>
              <w:lastRenderedPageBreak/>
              <w:t>konalanie łączności cyfrowej</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1903EE"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lastRenderedPageBreak/>
              <w:t>Przejście</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FB89168" w14:textId="77777777" w:rsidR="00A77B3E" w:rsidRDefault="004141AE">
            <w:pPr>
              <w:spacing w:before="5pt"/>
              <w:jc w:val="end"/>
              <w:rPr>
                <w:rFonts w:ascii="TimesNewRoman" w:eastAsia="TimesNewRoman" w:hAnsi="TimesNewRoman" w:cs="TimesNewRoman"/>
                <w:color w:val="000000"/>
                <w:sz w:val="12"/>
              </w:rPr>
            </w:pPr>
            <w:r>
              <w:rPr>
                <w:rFonts w:ascii="TimesNewRoman" w:eastAsia="TimesNewRoman" w:hAnsi="TimesNewRoman" w:cs="TimesNewRoman"/>
                <w:color w:val="000000"/>
                <w:sz w:val="12"/>
              </w:rPr>
              <w:t xml:space="preserve">               11,50%</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6AF3BB8"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 xml:space="preserve">034. ICT: sieć </w:t>
            </w:r>
            <w:r w:rsidRPr="007338D5">
              <w:rPr>
                <w:rFonts w:ascii="TimesNewRoman" w:eastAsia="TimesNewRoman" w:hAnsi="TimesNewRoman" w:cs="TimesNewRoman"/>
                <w:color w:val="000000"/>
                <w:sz w:val="12"/>
                <w:lang w:val="pl-PL"/>
              </w:rPr>
              <w:lastRenderedPageBreak/>
              <w:t>szerokopasmowa o bardzo dużej przepustowości (dostęp/lokalna pętla o wydajności równoważnej instalacji światłowodowej do punktu dystr</w:t>
            </w:r>
            <w:r w:rsidRPr="007338D5">
              <w:rPr>
                <w:rFonts w:ascii="TimesNewRoman" w:eastAsia="TimesNewRoman" w:hAnsi="TimesNewRoman" w:cs="TimesNewRoman"/>
                <w:color w:val="000000"/>
                <w:sz w:val="12"/>
                <w:lang w:val="pl-PL"/>
              </w:rPr>
              <w:lastRenderedPageBreak/>
              <w:t xml:space="preserve">ybucji w miejscu świadczenia usługi dla domów i przedsiębiorstw)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92BBE9"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lastRenderedPageBreak/>
              <w:t>Projekty umożli</w:t>
            </w:r>
            <w:r w:rsidRPr="007338D5">
              <w:rPr>
                <w:rFonts w:ascii="TimesNewRoman" w:eastAsia="TimesNewRoman" w:hAnsi="TimesNewRoman" w:cs="TimesNewRoman"/>
                <w:color w:val="000000"/>
                <w:sz w:val="12"/>
                <w:lang w:val="pl-PL"/>
              </w:rPr>
              <w:t>wiające jak najszerszy dostęp do szerokopasmowego Internetu</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73FD115" w14:textId="77777777" w:rsidR="00A77B3E" w:rsidRPr="007338D5" w:rsidRDefault="00A77B3E">
            <w:pPr>
              <w:spacing w:before="5pt"/>
              <w:rPr>
                <w:rFonts w:ascii="TimesNewRoman" w:eastAsia="TimesNewRoman" w:hAnsi="TimesNewRoman" w:cs="TimesNewRoman"/>
                <w:color w:val="000000"/>
                <w:sz w:val="12"/>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44DAA2"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Dodatkowe punkt</w:t>
            </w:r>
            <w:r w:rsidRPr="007338D5">
              <w:rPr>
                <w:rFonts w:ascii="TimesNewRoman" w:eastAsia="TimesNewRoman" w:hAnsi="TimesNewRoman" w:cs="TimesNewRoman"/>
                <w:color w:val="000000"/>
                <w:sz w:val="12"/>
                <w:lang w:val="pl-PL"/>
              </w:rPr>
              <w:lastRenderedPageBreak/>
              <w:t>y adresowe dysponujące szerokopasmowym dostępem do sieci o bardzo wysokiej przepustowości</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A84680C"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lastRenderedPageBreak/>
              <w:t>szt.</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985D1E"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Stawka jedn</w:t>
            </w:r>
            <w:r>
              <w:rPr>
                <w:rFonts w:ascii="TimesNewRoman" w:eastAsia="TimesNewRoman" w:hAnsi="TimesNewRoman" w:cs="TimesNewRoman"/>
                <w:color w:val="000000"/>
                <w:sz w:val="12"/>
              </w:rPr>
              <w:lastRenderedPageBreak/>
              <w:t>ostkowa</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3909AF"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lastRenderedPageBreak/>
              <w:t>109,17€;327,51€;545,85€;764,19€;982,53€;1200,87€;1419,21€;1637,55€;1855,90€;2074,24€;2292,58€;2510,92€;2729,26€;2947,60€;3165,94€;3384,28€;3602,62€;3820,96€;4039,30€;4257,64€;4475,98€;4694,32€;4912,66€;5131,00€;5349,34€;5567,69€;5786,03€;6004,37€;6222,71€;6441,05€;6659,39€;6877,73€;7096,07€;7314,41€;7532,75€;7751,09€;7969,43€;8187,77€;8406,11€;8624,45€;8842,79€;9061,14€;9279,48€;9497,82€;9716,16€;9934,50€;10152,84€;10371,18€;10589,52€;10807,86€;11026,20€;11244,54€;11462,88€;11681,22€;11899,56€;12117,90€;12336,24€;12554,59€;12772,93€;12991,27€;13209,61€;13427,95€;13646,29€;13864,63€;14082,97€;14301,31€;14519,65€;14</w:t>
            </w:r>
            <w:r>
              <w:rPr>
                <w:rFonts w:ascii="TimesNewRoman" w:eastAsia="TimesNewRoman" w:hAnsi="TimesNewRoman" w:cs="TimesNewRoman"/>
                <w:color w:val="000000"/>
                <w:sz w:val="12"/>
              </w:rPr>
              <w:lastRenderedPageBreak/>
              <w:t xml:space="preserve">737,99€;14956,33€;15174,67€;15393,01€;15611,35€;15829,69€;16048,03€;16266,38€;16484,72€;16703,06€;16921,40€;17139,74€;17358,08€;17576,42€;17794,76€;18013,10€;18231,44€;18449,78€;18668,12€;18886,46€;19104,80€;19323,14€;19541,48€;19759,83€;19978,17€;20196,51€;20414,85€;20633,19€;20851,53€;21069,87€;21288,21€;21506,55€;21724,89€. </w:t>
            </w:r>
          </w:p>
        </w:tc>
      </w:tr>
      <w:tr w:rsidR="00E43E1F" w14:paraId="0CFC5EDA" w14:textId="77777777">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B50CC5E"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lastRenderedPageBreak/>
              <w:t>I</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5BCFB35"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EFRR</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DFDD78D"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RSO1.5. Udoskonalanie łączności cyfrowej</w:t>
            </w:r>
          </w:p>
        </w:tc>
        <w:tc>
          <w:tcPr>
            <w:tcW w:w="10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E431802"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Regiony słabiej rozwinięte</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FCF220" w14:textId="77777777" w:rsidR="00A77B3E" w:rsidRDefault="004141AE">
            <w:pPr>
              <w:spacing w:before="5pt"/>
              <w:jc w:val="end"/>
              <w:rPr>
                <w:rFonts w:ascii="TimesNewRoman" w:eastAsia="TimesNewRoman" w:hAnsi="TimesNewRoman" w:cs="TimesNewRoman"/>
                <w:color w:val="000000"/>
                <w:sz w:val="12"/>
              </w:rPr>
            </w:pPr>
            <w:r>
              <w:rPr>
                <w:rFonts w:ascii="TimesNewRoman" w:eastAsia="TimesNewRoman" w:hAnsi="TimesNewRoman" w:cs="TimesNewRoman"/>
                <w:color w:val="000000"/>
                <w:sz w:val="12"/>
              </w:rPr>
              <w:t xml:space="preserve">               66,27%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E17097"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034. ICT: sieć szerokopasmowa o bardzo dużej przepustowości (dost</w:t>
            </w:r>
            <w:r w:rsidRPr="007338D5">
              <w:rPr>
                <w:rFonts w:ascii="TimesNewRoman" w:eastAsia="TimesNewRoman" w:hAnsi="TimesNewRoman" w:cs="TimesNewRoman"/>
                <w:color w:val="000000"/>
                <w:sz w:val="12"/>
                <w:lang w:val="pl-PL"/>
              </w:rPr>
              <w:lastRenderedPageBreak/>
              <w:t xml:space="preserve">ęp/lokalna pętla o wydajności równoważnej instalacji światłowodowej do punktu dystrybucji w miejscu świadczenia usługi dla domów i </w:t>
            </w:r>
            <w:r w:rsidRPr="007338D5">
              <w:rPr>
                <w:rFonts w:ascii="TimesNewRoman" w:eastAsia="TimesNewRoman" w:hAnsi="TimesNewRoman" w:cs="TimesNewRoman"/>
                <w:color w:val="000000"/>
                <w:sz w:val="12"/>
                <w:lang w:val="pl-PL"/>
              </w:rPr>
              <w:lastRenderedPageBreak/>
              <w:t xml:space="preserve">przedsiębiorstw) </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A94F30"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lastRenderedPageBreak/>
              <w:t>Projekty umożliwiające jak najszerszy dostęp do szerokopasmowego Internetu</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94FA15B" w14:textId="77777777" w:rsidR="00A77B3E" w:rsidRPr="007338D5" w:rsidRDefault="00A77B3E">
            <w:pPr>
              <w:spacing w:before="5pt"/>
              <w:rPr>
                <w:rFonts w:ascii="TimesNewRoman" w:eastAsia="TimesNewRoman" w:hAnsi="TimesNewRoman" w:cs="TimesNewRoman"/>
                <w:color w:val="000000"/>
                <w:sz w:val="12"/>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EDED63" w14:textId="77777777" w:rsidR="00A77B3E" w:rsidRPr="007338D5" w:rsidRDefault="004141AE">
            <w:pPr>
              <w:spacing w:before="5pt"/>
              <w:rPr>
                <w:rFonts w:ascii="TimesNewRoman" w:eastAsia="TimesNewRoman" w:hAnsi="TimesNewRoman" w:cs="TimesNewRoman"/>
                <w:color w:val="000000"/>
                <w:sz w:val="12"/>
                <w:lang w:val="pl-PL"/>
              </w:rPr>
            </w:pPr>
            <w:r w:rsidRPr="007338D5">
              <w:rPr>
                <w:rFonts w:ascii="TimesNewRoman" w:eastAsia="TimesNewRoman" w:hAnsi="TimesNewRoman" w:cs="TimesNewRoman"/>
                <w:color w:val="000000"/>
                <w:sz w:val="12"/>
                <w:lang w:val="pl-PL"/>
              </w:rPr>
              <w:t xml:space="preserve">Dodatkowe punkty adresowe dysponujące szerokopasmowym dostępem do sieci o </w:t>
            </w:r>
            <w:r w:rsidRPr="007338D5">
              <w:rPr>
                <w:rFonts w:ascii="TimesNewRoman" w:eastAsia="TimesNewRoman" w:hAnsi="TimesNewRoman" w:cs="TimesNewRoman"/>
                <w:color w:val="000000"/>
                <w:sz w:val="12"/>
                <w:lang w:val="pl-PL"/>
              </w:rPr>
              <w:t>bardzo wysokiej przepustowości</w:t>
            </w:r>
          </w:p>
        </w:tc>
        <w:tc>
          <w:tcPr>
            <w:tcW w:w="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B8B3D3"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lastRenderedPageBreak/>
              <w:t>szt.</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D77CB8"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Stawka jednostkowa</w:t>
            </w:r>
          </w:p>
        </w:tc>
        <w:tc>
          <w:tcPr>
            <w:tcW w:w="6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D87B3A" w14:textId="77777777" w:rsidR="00A77B3E" w:rsidRDefault="004141AE">
            <w:pPr>
              <w:spacing w:before="5pt"/>
              <w:rPr>
                <w:rFonts w:ascii="TimesNewRoman" w:eastAsia="TimesNewRoman" w:hAnsi="TimesNewRoman" w:cs="TimesNewRoman"/>
                <w:color w:val="000000"/>
                <w:sz w:val="12"/>
              </w:rPr>
            </w:pPr>
            <w:r>
              <w:rPr>
                <w:rFonts w:ascii="TimesNewRoman" w:eastAsia="TimesNewRoman" w:hAnsi="TimesNewRoman" w:cs="TimesNewRoman"/>
                <w:color w:val="000000"/>
                <w:sz w:val="12"/>
              </w:rPr>
              <w:t xml:space="preserve">109,17€;327,51€;545,85€;764,19€;982,53€;1200,87€;1419,21€;1637,55€;1855,90€;2074,24€;2292,58€;2510,92€;2729,26€;2947,60€;3165,94€;3384,28€;3602,62€;3820,96€;4039,30€;4257,64€;4475,98€;4694,32€;4912,66€;5131,00€;5349,34€;5567,69€;5786,03€;6004,37€;6222,71€;6441,05€;6659,39€;6877,73€;7096,07€;7314,41€;7532,75€;7751,09€;7969,43€;8187,77€;8406,11€;8624,45€;8842,79€;9061,14€;9279,48€;9497,82€;9716,16€;9934,50€;10152,84€;10371,18€;10589,52€;10807,86€;11026,20€;11244,54€;11462,88€;11681,22€;11899,56€;12117,90€;12336,24€;12554,59€;12772,93€;12991,27€;13209,61€;13427,95€;13646,29€;13864,63€;14082,97€;14301,31€;14519,65€;14737,99€;14956,33€;15174,67€;15393,01€;15611,35€;15829,69€;16048,03€;16266,38€;16484,72€;16703,06€;16921,40€;17139,74€;17358,08€;17576,42€;17794,76€;18013,10€;18231,44€;18449,78€;18668,12€;18886,46€;19104,80€;19323,14€;19541,48€;19759,83€;19978,17€;20196,51€;20414,85€;20633,19€;20851,53€;21069,87€;21288,21€;21506,55€;21724,89€. </w:t>
            </w:r>
          </w:p>
        </w:tc>
      </w:tr>
    </w:tbl>
    <w:p w14:paraId="48CF918F"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lastRenderedPageBreak/>
        <w:t>(1) Oznacza kod dla wymiaru „Zakres interwencji” w tabeli 1 załącznika I do rozporządzenia w sprawie wspólnych przepisów oraz w załączniku IV do rozporządzenia w sprawie EFMRA.</w:t>
      </w:r>
    </w:p>
    <w:p w14:paraId="5E0FF5E9" w14:textId="77777777" w:rsidR="00A77B3E" w:rsidRPr="007338D5" w:rsidRDefault="004141AE">
      <w:pPr>
        <w:spacing w:before="5pt"/>
        <w:rPr>
          <w:rFonts w:ascii="TimesNewRoman" w:eastAsia="TimesNewRoman" w:hAnsi="TimesNewRoman" w:cs="TimesNewRoman"/>
          <w:color w:val="000000"/>
          <w:sz w:val="16"/>
          <w:lang w:val="pl-PL"/>
        </w:rPr>
      </w:pPr>
      <w:r w:rsidRPr="007338D5">
        <w:rPr>
          <w:rFonts w:ascii="TimesNewRoman" w:eastAsia="TimesNewRoman" w:hAnsi="TimesNewRoman" w:cs="TimesNewRoman"/>
          <w:color w:val="000000"/>
          <w:sz w:val="16"/>
          <w:lang w:val="pl-PL"/>
        </w:rPr>
        <w:t>(2)  Oznacza kod wspólnego wskaźnika, o ile ma zastosowanie.</w:t>
      </w:r>
    </w:p>
    <w:p w14:paraId="2559D91E" w14:textId="77777777" w:rsidR="00A77B3E" w:rsidRPr="007338D5" w:rsidRDefault="00A77B3E">
      <w:pPr>
        <w:spacing w:before="5pt"/>
        <w:rPr>
          <w:rFonts w:ascii="TimesNewRoman" w:eastAsia="TimesNewRoman" w:hAnsi="TimesNewRoman" w:cs="TimesNewRoman"/>
          <w:color w:val="000000"/>
          <w:lang w:val="pl-PL"/>
        </w:rPr>
        <w:sectPr w:rsidR="00A77B3E" w:rsidRPr="007338D5">
          <w:headerReference w:type="even" r:id="rId44"/>
          <w:headerReference w:type="default" r:id="rId45"/>
          <w:footerReference w:type="even" r:id="rId46"/>
          <w:footerReference w:type="default" r:id="rId47"/>
          <w:headerReference w:type="first" r:id="rId48"/>
          <w:footerReference w:type="first" r:id="rId49"/>
          <w:pgSz w:w="841.90pt" w:h="595.30pt" w:orient="landscape"/>
          <w:pgMar w:top="36pt" w:right="36pt" w:bottom="43.20pt" w:left="46.80pt" w:header="14.40pt" w:footer="3.60pt" w:gutter="0pt"/>
          <w:cols w:space="36pt"/>
          <w:noEndnote/>
          <w:docGrid w:linePitch="360"/>
        </w:sectPr>
      </w:pPr>
    </w:p>
    <w:p w14:paraId="02EB15D7" w14:textId="77777777" w:rsidR="00A77B3E" w:rsidRPr="007338D5" w:rsidRDefault="004141AE">
      <w:pPr>
        <w:pStyle w:val="Nagwek2"/>
        <w:spacing w:before="5pt" w:after="0pt"/>
        <w:rPr>
          <w:rFonts w:ascii="TimesNewRoman" w:eastAsia="TimesNewRoman" w:hAnsi="TimesNewRoman" w:cs="TimesNewRoman"/>
          <w:b w:val="0"/>
          <w:i w:val="0"/>
          <w:color w:val="000000"/>
          <w:sz w:val="24"/>
          <w:lang w:val="pl-PL"/>
        </w:rPr>
      </w:pPr>
      <w:bookmarkStart w:id="103" w:name="_Toc210313351"/>
      <w:r w:rsidRPr="007338D5">
        <w:rPr>
          <w:rFonts w:ascii="TimesNewRoman" w:eastAsia="TimesNewRoman" w:hAnsi="TimesNewRoman" w:cs="TimesNewRoman"/>
          <w:b w:val="0"/>
          <w:i w:val="0"/>
          <w:color w:val="000000"/>
          <w:sz w:val="24"/>
          <w:lang w:val="pl-PL"/>
        </w:rPr>
        <w:lastRenderedPageBreak/>
        <w:t>B. Szczegółowe informacje według rodzaju operacji</w:t>
      </w:r>
      <w:bookmarkEnd w:id="103"/>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727"/>
        <w:gridCol w:w="9513"/>
      </w:tblGrid>
      <w:tr w:rsidR="00E43E1F" w:rsidRPr="00CA2E1B" w14:paraId="28850C27" w14:textId="77777777">
        <w:trPr>
          <w:gridAfter w:val="1"/>
          <w:wAfter w:w="18pt" w:type="dxa"/>
          <w:trHeight w:val="160"/>
        </w:trPr>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0FB18697" w14:textId="77777777" w:rsidR="00A77B3E" w:rsidRPr="007338D5" w:rsidRDefault="00A77B3E">
            <w:pPr>
              <w:spacing w:before="5pt"/>
              <w:rPr>
                <w:rFonts w:ascii="TimesNewRoman" w:eastAsia="TimesNewRoman" w:hAnsi="TimesNewRoman" w:cs="TimesNewRoman"/>
                <w:color w:val="000000"/>
                <w:lang w:val="pl-PL"/>
              </w:rPr>
            </w:pPr>
          </w:p>
        </w:tc>
      </w:tr>
      <w:tr w:rsidR="00E43E1F" w:rsidRPr="00CA2E1B" w14:paraId="6125B641"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32FEE9D"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Krótki tytuł rodzaju operacji</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0E1CA96"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Projekty umożliwiające jak najszerszy dostęp do szerokopasmowego Internetu</w:t>
            </w:r>
          </w:p>
        </w:tc>
      </w:tr>
      <w:tr w:rsidR="00E43E1F" w14:paraId="731EE30E"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ECDCCA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Instytucja zarządzająca otrzymała wsparcie od firmy zewnętrznej w celu określenia kosztów uproszczonych</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320CB9"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fldChar w:fldCharType="begin">
                <w:ffData>
                  <w:name w:val=""/>
                  <w:enabled/>
                  <w:calcOnExit w:val="0"/>
                  <w:checkBox>
                    <w:size w:val="10pt"/>
                    <w:default w:val="0"/>
                    <w:checked w:val="0"/>
                  </w:checkBox>
                </w:ffData>
              </w:fldChar>
            </w:r>
            <w:r>
              <w:rPr>
                <w:rFonts w:ascii="TimesNewRoman" w:eastAsia="TimesNewRoman" w:hAnsi="TimesNewRoman" w:cs="TimesNewRoman"/>
                <w:color w:val="000000"/>
              </w:rPr>
              <w:instrText xml:space="preserve"> FORMCHECKBOX </w:instrText>
            </w:r>
            <w:r w:rsidR="00623DD8">
              <w:rPr>
                <w:rFonts w:ascii="TimesNewRoman" w:eastAsia="TimesNewRoman" w:hAnsi="TimesNewRoman" w:cs="TimesNewRoman"/>
                <w:color w:val="000000"/>
              </w:rPr>
            </w:r>
            <w:r w:rsidR="00623DD8">
              <w:rPr>
                <w:rFonts w:ascii="TimesNewRoman" w:eastAsia="TimesNewRoman" w:hAnsi="TimesNewRoman" w:cs="TimesNewRoman"/>
                <w:color w:val="000000"/>
              </w:rPr>
              <w:fldChar w:fldCharType="separate"/>
            </w:r>
            <w:r>
              <w:rPr>
                <w:rFonts w:ascii="TimesNewRoman" w:eastAsia="TimesNewRoman" w:hAnsi="TimesNewRoman" w:cs="TimesNewRoman"/>
                <w:color w:val="000000"/>
              </w:rPr>
              <w:fldChar w:fldCharType="end"/>
            </w:r>
            <w:r>
              <w:rPr>
                <w:rFonts w:ascii="TimesNewRoman" w:eastAsia="TimesNewRoman" w:hAnsi="TimesNewRoman" w:cs="TimesNewRoman"/>
                <w:color w:val="000000"/>
              </w:rPr>
              <w:t xml:space="preserve"> </w:t>
            </w:r>
          </w:p>
        </w:tc>
      </w:tr>
      <w:tr w:rsidR="00E43E1F" w14:paraId="47C0E623"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F985BA"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Nazwa firmy zewnętrznej</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98BEAF1" w14:textId="77777777" w:rsidR="00A77B3E" w:rsidRDefault="00A77B3E">
            <w:pPr>
              <w:spacing w:before="5pt"/>
              <w:rPr>
                <w:rFonts w:ascii="TimesNewRoman" w:eastAsia="TimesNewRoman" w:hAnsi="TimesNewRoman" w:cs="TimesNewRoman"/>
                <w:color w:val="000000"/>
              </w:rPr>
            </w:pPr>
          </w:p>
        </w:tc>
      </w:tr>
      <w:tr w:rsidR="00E43E1F" w:rsidRPr="00CA2E1B" w14:paraId="4C635867"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E499B3D"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1. Opis rodzaju operacji, w tym harmonogram realizacji (1)</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8D55AC8"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 xml:space="preserve">Projekty umożliwiające jak najszerszy dostęp do szerokopasmowego Internetu, przy jak najwyższych parametrach technicznych, na obszarach, na których stwierdzono niedoskonałości rynku w zakresie dostępu do Internetu o wysokich przepustowościach w Priorytecie I: Zwiększenie dostępu do ultra-szybkiego internetu szerokopasmowego programu Fundusze Europejskie na Rozwój Cyfrowy 2021-2027. Realizowane projekty będą obejmowały kody interwencji wskazane w Programie tj.: 032, 033, 034 i 035. </w:t>
            </w:r>
          </w:p>
          <w:p w14:paraId="2C08B2E1"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Harmonogram: ogłoszenie naboru - II kw. 2023 r., przyjmowanie wniosków i ich ocena - III/IV kw. 2023 r.</w:t>
            </w:r>
          </w:p>
          <w:p w14:paraId="64C31DE7"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Beneficjentami wsparcia będą przedsiębiorcy telekomunikacyjni. Zakłada się, że okres realizacji projektów nie będzie dłuższy niż 36 miesięcy od dnia rozpoczęcia prac w rozumieniu art. 2 pkt. 23 Rozporządzenia nr 651/2014.</w:t>
            </w:r>
          </w:p>
          <w:p w14:paraId="2C5F21A7"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 xml:space="preserve">W FERC zastosowano wskaźniki dotyczące objęcia dostępem do sieci Internetu szerokopasmowego lokali mieszkalnych, przedsiębiorstw oraz miejsc stanowiących główną siłę napędową rozwoju społeczno-gospodarczego (dalej: SED). W ramach danego naboru zostaną udostępnione bazy białych punktów adresowych (wraz ze wskazaniem liczby lokali znajdujących </w:t>
            </w:r>
            <w:r w:rsidRPr="007338D5">
              <w:rPr>
                <w:rFonts w:ascii="TimesNewRoman" w:eastAsia="TimesNewRoman" w:hAnsi="TimesNewRoman" w:cs="TimesNewRoman"/>
                <w:color w:val="000000"/>
                <w:lang w:val="pl-PL"/>
              </w:rPr>
              <w:lastRenderedPageBreak/>
              <w:t xml:space="preserve">się pod danym punktem adresowym, liczby przedsiębiorstw i/lub liczby SED). Stawka jednostkowa dotyczy objęcia zasięgiem danego punktu adresowego, niezależnie od tego, ile lokali mieszkalnych, przedsiębiorstw lub SED znajduje się pod danym adresem. Każdy z punktów adresowych, który będzie objęty wsparciem z FERC w zakresie budowy dostępu do sieci, w dokumentacji konkursowej będzie miał przypisaną kategorię stawki jednostkowej. Podstawą do wypłacenia stawki jednostkowej będzie zakończenie inwestycji dotyczącej objęcia zasięgiem sieci szerokopasmowego Internetu danego punktu adresowego. </w:t>
            </w:r>
          </w:p>
          <w:p w14:paraId="589ACB60"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 xml:space="preserve">Koszty odbudowy sieci szerokopasmowych zniszczonych w skutek klęsk żywiołowych mogą być współfinansowane na podstawie faktycznie poniesionych wydatków. </w:t>
            </w:r>
          </w:p>
          <w:p w14:paraId="4578F532"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W priorytecie I planuje się również realizację komplementarnej interwencji w zakresie bonów łączności.</w:t>
            </w:r>
          </w:p>
        </w:tc>
      </w:tr>
      <w:tr w:rsidR="00E43E1F" w14:paraId="3F173EFF"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A434E13"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2. Cel(e) szczegółowy(e)</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316DC89"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RSO1.5. Udoskonalanie łączności cyfrowej</w:t>
            </w:r>
          </w:p>
        </w:tc>
      </w:tr>
      <w:tr w:rsidR="00E43E1F" w14:paraId="0AB68843"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9D8A48F"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12. Łączna kwota (krajowa i unijna) oczekiwanej na tej podstawie refundacji od Komisji</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72DFFAF"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355 298 973,00</w:t>
            </w:r>
          </w:p>
        </w:tc>
      </w:tr>
      <w:tr w:rsidR="00E43E1F" w14:paraId="2BFE9EC5" w14:textId="77777777">
        <w:trPr>
          <w:trHeight w:hRule="exact" w:val="40"/>
        </w:trPr>
        <w:tc>
          <w:tcPr>
            <w:tcW w:w="175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179621D9" w14:textId="77777777" w:rsidR="00A77B3E" w:rsidRDefault="00A77B3E">
            <w:pPr>
              <w:spacing w:before="5pt"/>
              <w:rPr>
                <w:rFonts w:ascii="TimesNewRoman" w:eastAsia="TimesNewRoman" w:hAnsi="TimesNewRoman" w:cs="TimesNewRoman"/>
                <w:color w:val="000000"/>
              </w:rPr>
            </w:pPr>
          </w:p>
        </w:tc>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759D3B73" w14:textId="77777777" w:rsidR="00A77B3E" w:rsidRDefault="00A77B3E">
            <w:pPr>
              <w:spacing w:before="5pt"/>
              <w:rPr>
                <w:rFonts w:ascii="TimesNewRoman" w:eastAsia="TimesNewRoman" w:hAnsi="TimesNewRoman" w:cs="TimesNewRoman"/>
                <w:color w:val="000000"/>
              </w:rPr>
            </w:pPr>
          </w:p>
        </w:tc>
      </w:tr>
      <w:tr w:rsidR="00E43E1F" w14:paraId="2673AEC6" w14:textId="77777777">
        <w:trPr>
          <w:gridAfter w:val="1"/>
          <w:wAfter w:w="18pt" w:type="dxa"/>
          <w:trHeight w:val="160"/>
        </w:trPr>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621DA5EF"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 xml:space="preserve"> </w:t>
            </w:r>
          </w:p>
        </w:tc>
      </w:tr>
      <w:tr w:rsidR="00E43E1F" w14:paraId="762DF99F" w14:textId="77777777">
        <w:trPr>
          <w:trHeight w:val="160"/>
        </w:trPr>
        <w:tc>
          <w:tcPr>
            <w:tcW w:w="175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3F049974"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Wskaźniki</w:t>
            </w:r>
          </w:p>
        </w:tc>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2E7FC179"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 xml:space="preserve"> </w:t>
            </w:r>
          </w:p>
        </w:tc>
      </w:tr>
      <w:tr w:rsidR="00E43E1F" w14:paraId="4C9A82F9" w14:textId="77777777">
        <w:trPr>
          <w:trHeight w:hRule="exact" w:val="40"/>
        </w:trPr>
        <w:tc>
          <w:tcPr>
            <w:tcW w:w="175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5CCE5194" w14:textId="77777777" w:rsidR="00A77B3E" w:rsidRDefault="00A77B3E">
            <w:pPr>
              <w:spacing w:before="5pt"/>
              <w:rPr>
                <w:rFonts w:ascii="TimesNewRoman" w:eastAsia="TimesNewRoman" w:hAnsi="TimesNewRoman" w:cs="TimesNewRoman"/>
                <w:color w:val="000000"/>
              </w:rPr>
            </w:pPr>
          </w:p>
        </w:tc>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721C8EAD" w14:textId="77777777" w:rsidR="00A77B3E" w:rsidRDefault="00A77B3E">
            <w:pPr>
              <w:spacing w:before="5pt"/>
              <w:rPr>
                <w:rFonts w:ascii="TimesNewRoman" w:eastAsia="TimesNewRoman" w:hAnsi="TimesNewRoman" w:cs="TimesNewRoman"/>
                <w:color w:val="000000"/>
              </w:rPr>
            </w:pPr>
          </w:p>
        </w:tc>
      </w:tr>
      <w:tr w:rsidR="00E43E1F" w14:paraId="048B7670" w14:textId="77777777">
        <w:trPr>
          <w:trHeight w:val="160"/>
        </w:trPr>
        <w:tc>
          <w:tcPr>
            <w:tcW w:w="175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5E9F7BAC" w14:textId="77777777" w:rsidR="00A77B3E" w:rsidRDefault="00A77B3E">
            <w:pPr>
              <w:spacing w:before="5pt"/>
              <w:rPr>
                <w:rFonts w:ascii="TimesNewRoman" w:eastAsia="TimesNewRoman" w:hAnsi="TimesNewRoman" w:cs="TimesNewRoman"/>
                <w:color w:val="000000"/>
              </w:rPr>
            </w:pPr>
          </w:p>
        </w:tc>
        <w:tc>
          <w:tcPr>
            <w:tcW w:w="350pt" w:type="dxa"/>
            <w:tcBorders>
              <w:top w:val="single" w:sz="4" w:space="0" w:color="FFFFFF"/>
              <w:start w:val="single" w:sz="4" w:space="0" w:color="FFFFFF"/>
              <w:bottom w:val="single" w:sz="4" w:space="0" w:color="FFFFFF"/>
              <w:end w:val="single" w:sz="4" w:space="0" w:color="FFFFFF"/>
            </w:tcBorders>
            <w:tcMar>
              <w:top w:w="0pt" w:type="dxa"/>
              <w:start w:w="3pt" w:type="dxa"/>
              <w:bottom w:w="4pt" w:type="dxa"/>
              <w:end w:w="3pt" w:type="dxa"/>
            </w:tcMar>
          </w:tcPr>
          <w:p w14:paraId="275860EF" w14:textId="77777777" w:rsidR="00A77B3E" w:rsidRDefault="00A77B3E">
            <w:pPr>
              <w:spacing w:before="5pt"/>
              <w:rPr>
                <w:rFonts w:ascii="TimesNewRoman" w:eastAsia="TimesNewRoman" w:hAnsi="TimesNewRoman" w:cs="TimesNewRoman"/>
                <w:color w:val="000000"/>
              </w:rPr>
            </w:pPr>
          </w:p>
        </w:tc>
      </w:tr>
      <w:tr w:rsidR="00E43E1F" w:rsidRPr="00CA2E1B" w14:paraId="38DD2A40"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54B5058"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3. Wskaźnik uruchamiający refundację koszt</w:t>
            </w:r>
            <w:r>
              <w:rPr>
                <w:rFonts w:ascii="TimesNewRoman" w:eastAsia="TimesNewRoman" w:hAnsi="TimesNewRoman" w:cs="TimesNewRoman"/>
                <w:color w:val="000000"/>
              </w:rPr>
              <w:lastRenderedPageBreak/>
              <w:t>ów (2)</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5563FDF"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lastRenderedPageBreak/>
              <w:t>Dodatkowe punkty adresowe dysponujące szerokopasmowym dostępem do sieci o bardzo wysokiej przepustowości</w:t>
            </w:r>
          </w:p>
        </w:tc>
      </w:tr>
      <w:tr w:rsidR="00E43E1F" w14:paraId="33D95959"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AAA3BB" w14:textId="77777777" w:rsidR="00A77B3E" w:rsidRPr="007338D5" w:rsidRDefault="004141AE">
            <w:pPr>
              <w:spacing w:before="5pt"/>
              <w:rPr>
                <w:rFonts w:ascii="TimesNewRoman" w:eastAsia="TimesNewRoman" w:hAnsi="TimesNewRoman" w:cs="TimesNewRoman"/>
                <w:color w:val="000000"/>
                <w:lang w:val="pl-PL"/>
              </w:rPr>
            </w:pPr>
            <w:r w:rsidRPr="007338D5">
              <w:rPr>
                <w:rFonts w:ascii="TimesNewRoman" w:eastAsia="TimesNewRoman" w:hAnsi="TimesNewRoman" w:cs="TimesNewRoman"/>
                <w:color w:val="000000"/>
                <w:lang w:val="pl-PL"/>
              </w:rPr>
              <w:t>4. Jednostka miary wskaźnika uruchamiającego refundację kosztów</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858058B"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szt.</w:t>
            </w:r>
          </w:p>
        </w:tc>
      </w:tr>
      <w:tr w:rsidR="00E43E1F" w14:paraId="38A7117A"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445797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5. Standardowe stawki jednostkowe, kwoty ryczałtowe lub stawki ryczałtowe</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8524ED4"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Stawka jednostkowa</w:t>
            </w:r>
          </w:p>
        </w:tc>
      </w:tr>
      <w:tr w:rsidR="00E43E1F" w14:paraId="611BC968"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5655D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6. Kwota na każdą jednostkę miary lub wartość procentowa (w przypadku stawek ryczałtowyc</w:t>
            </w:r>
            <w:r w:rsidRPr="0099400C">
              <w:rPr>
                <w:rFonts w:ascii="TimesNewRoman" w:eastAsia="TimesNewRoman" w:hAnsi="TimesNewRoman" w:cs="TimesNewRoman"/>
                <w:color w:val="000000"/>
                <w:lang w:val="pl-PL"/>
              </w:rPr>
              <w:lastRenderedPageBreak/>
              <w:t>h) SCO</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7277E0F"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lastRenderedPageBreak/>
              <w:t xml:space="preserve">109,17€;327,51€;545,85€;764,19€;982,53€;1200,87€;1419,21€;1637,55€;1855,90€;2074,24€;2292,58€;2510,92€;2729,26€;2947,60€;3165,94€;3384,28€;3602,62€;3820,96€;4039,30€;4257,64€;4475,98€;4694,32€;4912,66€;5131,00€;5349,34€;5567,69€;5786,03€;6004,37€;6222,71€;6441,05€;6659,39€;6877,73€;7096,07€;7314,41€;7532,75€;7751,09€;7969,43€;8187,77€;8406,11€;8624,45€;8842,79€;9061,14€;9279,48€;9497,82€;9716,16€;9934,50€;10152,84€;10371,18€;10589,52€;10807,86€;11026,20€;11244,54€;11462,88€;11681,22€;11899,56€;12117,90€;12336,24€;12554,59€;12772,93€;12991,27€;13209,61€;13427,95€;13646,29€;13864,63€;14082,97€;14301,31€;14519,65€;14737,99€;14956,33€;15174,67€;15393,01€;15611,35€;15829,69€;16048,03€;16266,38€;16484,72€;16703,06€;16921,40€;17139,74€;17358,08€;17576,42€;17794,76€;18013,10€;18231,44€;18449,78€;18668,12€;18886,46€;19104,80€;19323,14€;19541,48€;19759,83€;19978,17€;20196,51€;20414,85€;20633,19€;20851,53€;21069,87€;21288,21€;21506,55€;21724,89€. </w:t>
            </w:r>
          </w:p>
        </w:tc>
      </w:tr>
      <w:tr w:rsidR="00E43E1F" w:rsidRPr="00CA2E1B" w14:paraId="340C8C83"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0A915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7. Kategorie kosztów objęte stawkami jednostkowymi, kwotami ryczałtowymi lub stawkami ryczałtowymi</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75B7E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 zakres stawki jednostkowej (SJ) wchodzą następujące niezbędne nakłady inwestycyjne, koszty:</w:t>
            </w:r>
          </w:p>
          <w:p w14:paraId="411CECD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inwestycyjne budowy pasywnej infrastruktury szerokopasmowej, w tym robót, materiałów budowlanych, dostaw, instalacji elementów infrastruktury</w:t>
            </w:r>
          </w:p>
          <w:p w14:paraId="0DB6CF5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przygotowania dokumentacji wykonania robót budowlanych</w:t>
            </w:r>
          </w:p>
          <w:p w14:paraId="393E2C2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dostawy, instalacji i uruchomienia urządzeń telekomunikacyjnych stanowiących infrastrukturę aktywną sieci NGA</w:t>
            </w:r>
          </w:p>
          <w:p w14:paraId="212FC5C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najmu, dzierżawy lub leasingu pasywnej infrastruktury szerokopasmowej, elementów infrastruktury elektroenergetycznej, sanitarnej, wodociągowej, kanałów technologicznych</w:t>
            </w:r>
          </w:p>
          <w:p w14:paraId="40C4452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inwestycyjne budowy sieci NGA, w tym przebudowy lub rozbudowy sieci do standardu NGA</w:t>
            </w:r>
          </w:p>
          <w:p w14:paraId="449ECB4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publiczno-prawne związane z przygotowaniem, realizacją przedsięwzięcia (wydanie decyzji, zgód i zezwoleń)</w:t>
            </w:r>
          </w:p>
          <w:p w14:paraId="1AE94D45"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przygotowania dokumentacji powykonawczej w rozumieniu ust. z dn. 7 lipca 1994r - Prawo budowlane</w:t>
            </w:r>
          </w:p>
          <w:p w14:paraId="034607D1" w14:textId="77777777" w:rsidR="00A77B3E" w:rsidRPr="0099400C" w:rsidRDefault="00A77B3E">
            <w:pPr>
              <w:spacing w:before="5pt"/>
              <w:rPr>
                <w:rFonts w:ascii="TimesNewRoman" w:eastAsia="TimesNewRoman" w:hAnsi="TimesNewRoman" w:cs="TimesNewRoman"/>
                <w:color w:val="000000"/>
                <w:lang w:val="pl-PL"/>
              </w:rPr>
            </w:pPr>
          </w:p>
          <w:p w14:paraId="30A695C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Do wyliczenia SJ przyjęto wartości netto ww. kosztów.</w:t>
            </w:r>
          </w:p>
          <w:p w14:paraId="01CD87C9" w14:textId="77777777" w:rsidR="00A77B3E" w:rsidRPr="0099400C" w:rsidRDefault="00A77B3E">
            <w:pPr>
              <w:spacing w:before="5pt"/>
              <w:rPr>
                <w:rFonts w:ascii="TimesNewRoman" w:eastAsia="TimesNewRoman" w:hAnsi="TimesNewRoman" w:cs="TimesNewRoman"/>
                <w:color w:val="000000"/>
                <w:lang w:val="pl-PL"/>
              </w:rPr>
            </w:pPr>
          </w:p>
          <w:p w14:paraId="44DED7E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Oprócz powyższych kategorii kosztów mogą pojawić się dodatkowe koszty związane z odbudową uszkodzonej infrastruktury, które zostaną rozliczone na podstawie rzeczywiście poniesionych wydatków, dla których należy zachować odrębną ścieżkę audytu.</w:t>
            </w:r>
          </w:p>
        </w:tc>
      </w:tr>
      <w:tr w:rsidR="00E43E1F" w14:paraId="2A172024"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07749C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8. Czy wymienione kategorie kosztów pokrywają wszystkie wydatki kwalifikowalne w ramach danej operacji?</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56C02B"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Nie</w:t>
            </w:r>
          </w:p>
        </w:tc>
      </w:tr>
      <w:tr w:rsidR="00E43E1F" w:rsidRPr="00CA2E1B" w14:paraId="5001A53E"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438DBD8" w14:textId="77777777" w:rsidR="00A77B3E" w:rsidRDefault="004141AE">
            <w:pPr>
              <w:spacing w:before="5pt"/>
              <w:rPr>
                <w:rFonts w:ascii="TimesNewRoman" w:eastAsia="TimesNewRoman" w:hAnsi="TimesNewRoman" w:cs="TimesNewRoman"/>
                <w:color w:val="000000"/>
              </w:rPr>
            </w:pPr>
            <w:r>
              <w:rPr>
                <w:rFonts w:ascii="TimesNewRoman" w:eastAsia="TimesNewRoman" w:hAnsi="TimesNewRoman" w:cs="TimesNewRoman"/>
                <w:color w:val="000000"/>
              </w:rPr>
              <w:t>9. Meto</w:t>
            </w:r>
            <w:r>
              <w:rPr>
                <w:rFonts w:ascii="TimesNewRoman" w:eastAsia="TimesNewRoman" w:hAnsi="TimesNewRoman" w:cs="TimesNewRoman"/>
                <w:color w:val="000000"/>
              </w:rPr>
              <w:lastRenderedPageBreak/>
              <w:t>da korekt(y) (3)</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456D45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 xml:space="preserve">Biorąc pod uwagę wieloletni okres realizacji projektów inwestycyjnych, tj. 3 lata, i znaczące ryzyko występowania zjawiska inflacji do metodyki SJ wprowadzone zostało rozwiązanie </w:t>
            </w:r>
            <w:r w:rsidRPr="0099400C">
              <w:rPr>
                <w:rFonts w:ascii="TimesNewRoman" w:eastAsia="TimesNewRoman" w:hAnsi="TimesNewRoman" w:cs="TimesNewRoman"/>
                <w:color w:val="000000"/>
                <w:lang w:val="pl-PL"/>
              </w:rPr>
              <w:lastRenderedPageBreak/>
              <w:t>polegające na możliwości indeksacji SJ, która dotyczyć będzie nie tylko rozliczania z KE, ale także z beneficjentami.</w:t>
            </w:r>
          </w:p>
          <w:p w14:paraId="321D1CD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Rozwiązanie to zakłada indeksację nie tylko w odniesieniu dla przyszłych naborów, lecz także dla zawartych umów o dofinansowanie. Zaproponowany mechanizm zapewnienia zasadę równego traktowania wszystkich beneficjentów. W przypadku projektów o okresie realizacji dłuższym niż rok badany będzie wpływ inflacji na poziom SJ rok do roku, a także indeksowanie SJ dla projektu o wskaźnik inflacji jeśli wystąpi. Indeksacja będzie odnosiła się wyłącznie do kosztów przyszłych, a rozliczone już etapy prac nie będą jej podlegały.</w:t>
            </w:r>
          </w:p>
          <w:p w14:paraId="21E955E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Pierwszą waloryzację stawek jednostkowych dla beneficjentów przewidujemy w 2025 r. i wszystkie umowy o dofinansowanie w zakresie pozostających do rozliczenia punktów adresowych będą bazowały na nowych stawkach. Waloryzacja wszystkich stawek jednostkowych będzie uwzględniała wskaźnik branżowy opublikowany przez GUS w 4 kw. 2024 r. Kolejna waloryzacja wszystkich stawek jednostkowych w 2026 r. będzie analogiczna, z tym że będzie bazowała na wskaźniku branżowym opublikowanym przez GUS w 4 kw. 2025 r.</w:t>
            </w:r>
          </w:p>
          <w:p w14:paraId="0F905B6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 odniesieniu do przyszłych naborów zakłada się stosowanie zindeksowanych w oparciu o wskaźnik indeksacji opracowany przez Prezesa Głównego Urzędu Statystycznego Stawek Jednostkowych.</w:t>
            </w:r>
          </w:p>
          <w:p w14:paraId="3010316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Do indeksacji SJ w danym naborze stosowany będzie wskaźnik waloryzacji dofinansowania inwestycji telekomunikacyjnych prowadzonych w ramach KPO i FERC, opracowany przez Prezesa Głównego Urzędu Statystycznego. Wskaźnik będzie publikowany na stronie GUS, a także na stronach CPPC w zakładce naboru – informacje dla beneficjentów. Wskaźnik będzie publikowany przez Prezesa GUS dla kwartału poprzedzającego kwartał, w jakim spełnione zostały warunki zastosowania tego wskaźnika.</w:t>
            </w:r>
          </w:p>
          <w:p w14:paraId="7843F6D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Wskaźnik specyficzny dla branży jest wskaźnikiem najbardziej adekwatnym i w najlepszym stopniu odzwierciedlającym wzrost cen lub ich brak w danym sektorze. Analogiczne kalkulatory mają zastosowanie dla branży drogowej lub innych branż inwestycyjnych.</w:t>
            </w:r>
          </w:p>
          <w:p w14:paraId="626249D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 opracowaniu wskaźnika uwzględniono koszty inwestycyjne budowy szerokopasmowego dostępu do Internetu wraz ze wskazaniem wagi poszczególnych kosztów w procesie inwestycyjnym. Oszacowania dokonano na podstawie zrealizowanych w ramach POPC projektów.</w:t>
            </w:r>
          </w:p>
          <w:p w14:paraId="6FB77094"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Ponadto metodyka przewiduje możliwość indeksacji stawek jednostkowych ze względu na zaistniałą różnicę kursową. Indeksacja ta dotyczy wyłącznie księgowania wydatków do KE.</w:t>
            </w:r>
          </w:p>
          <w:p w14:paraId="6B66D5C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Beneficjentom wyłonionych do dofinansowania projektów będą wypłacane środki za uzyskanie określonych wskaźników produktu w polskiej walucie, tj. złotych. Natomiast kwoty stawek jednostkowych wpisanych do załącznika do FERC wyrażone są w euro. Z uwagi na powyższe, istnieje ryzyko, że kwoty wpisane do FERC w euro będą odbiegać od tych wypłacanych beneficjentowi w złotówkach ze względu na wystąpienie różnic kursowych.</w:t>
            </w:r>
          </w:p>
          <w:p w14:paraId="6324F30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Bieżąca sytuacja gospodarcza panująca na świecie ma duży wpływ na zmianę wartości poszczególnych walut. Z uwagi na ten fakt Instytucja Zarządzająca FERC (IZ FERC) zastrzega możliwość dostosowania wartości stawek jednostkowych wyrażonych w euro w załączniku nr 1 do FERC do aktualnego kursu złotego w odniesieniu do tej waluty. IZ FERC będzie na bieżąco monitorowała kurs euro.</w:t>
            </w:r>
          </w:p>
          <w:p w14:paraId="5512DEFE" w14:textId="56BC3068"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Kurs walutowy Ks = 4,</w:t>
            </w:r>
            <w:r w:rsidR="00125F34">
              <w:rPr>
                <w:rFonts w:ascii="TimesNewRoman" w:eastAsia="TimesNewRoman" w:hAnsi="TimesNewRoman" w:cs="TimesNewRoman"/>
                <w:color w:val="000000"/>
                <w:lang w:val="pl-PL"/>
              </w:rPr>
              <w:t>2695</w:t>
            </w:r>
            <w:r w:rsidR="00125F34" w:rsidRPr="0099400C">
              <w:rPr>
                <w:rFonts w:ascii="TimesNewRoman" w:eastAsia="TimesNewRoman" w:hAnsi="TimesNewRoman" w:cs="TimesNewRoman"/>
                <w:color w:val="000000"/>
                <w:lang w:val="pl-PL"/>
              </w:rPr>
              <w:t xml:space="preserve"> </w:t>
            </w:r>
            <w:r w:rsidRPr="0099400C">
              <w:rPr>
                <w:rFonts w:ascii="TimesNewRoman" w:eastAsia="TimesNewRoman" w:hAnsi="TimesNewRoman" w:cs="TimesNewRoman"/>
                <w:color w:val="000000"/>
                <w:lang w:val="pl-PL"/>
              </w:rPr>
              <w:t>EUR/PLN</w:t>
            </w:r>
            <w:r w:rsidR="00125F34">
              <w:rPr>
                <w:rFonts w:ascii="TimesNewRoman" w:eastAsia="TimesNewRoman" w:hAnsi="TimesNewRoman" w:cs="TimesNewRoman"/>
                <w:color w:val="000000"/>
                <w:lang w:val="pl-PL"/>
              </w:rPr>
              <w:t xml:space="preserve"> to kurs z 29.09.2025 r. Europejskiego Banku Centralnego (EBC)</w:t>
            </w:r>
            <w:r w:rsidRPr="0099400C">
              <w:rPr>
                <w:rFonts w:ascii="TimesNewRoman" w:eastAsia="TimesNewRoman" w:hAnsi="TimesNewRoman" w:cs="TimesNewRoman"/>
                <w:color w:val="000000"/>
                <w:lang w:val="pl-PL"/>
              </w:rPr>
              <w:t xml:space="preserve"> służący do przeliczenia PLN na EUR każdej stawki jednostkowej. Kurs ten będzie obowiązywał do momentu, gdy kurs (Kb) opublikowany na stronie «inforEuro», z przedostatniego dnia roboczego kwotowania środków w EBC w danym miesiącu odchyli się od Ks o więcej niż 5%, tzn. Kb&gt;1,05*Ks lub Kb&lt;0,95*Ks. W tej sytuacji Ks zostanie ponownie przeliczony jako średnia arytmetyczna z </w:t>
            </w:r>
            <w:r w:rsidR="00125F34">
              <w:rPr>
                <w:rFonts w:ascii="TimesNewRoman" w:eastAsia="TimesNewRoman" w:hAnsi="TimesNewRoman" w:cs="TimesNewRoman"/>
                <w:color w:val="000000"/>
                <w:lang w:val="pl-PL"/>
              </w:rPr>
              <w:t>24</w:t>
            </w:r>
            <w:r w:rsidR="00125F34" w:rsidRPr="0099400C">
              <w:rPr>
                <w:rFonts w:ascii="TimesNewRoman" w:eastAsia="TimesNewRoman" w:hAnsi="TimesNewRoman" w:cs="TimesNewRoman"/>
                <w:color w:val="000000"/>
                <w:lang w:val="pl-PL"/>
              </w:rPr>
              <w:t xml:space="preserve"> </w:t>
            </w:r>
            <w:r w:rsidRPr="0099400C">
              <w:rPr>
                <w:rFonts w:ascii="TimesNewRoman" w:eastAsia="TimesNewRoman" w:hAnsi="TimesNewRoman" w:cs="TimesNewRoman"/>
                <w:color w:val="000000"/>
                <w:lang w:val="pl-PL"/>
              </w:rPr>
              <w:t>kursów księgowych publikowanych na stronie «inforEuro», z przedostatnich dni roboczych kwotowania środków w EBC w miesiącach poprzedzających opublikowanie kursu Kb, włączając w te wyliczenia kurs Kb.</w:t>
            </w:r>
          </w:p>
        </w:tc>
      </w:tr>
      <w:tr w:rsidR="00E43E1F" w:rsidRPr="00CA2E1B" w14:paraId="6266220B"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A2D15B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10. Weryfikacja osiągnięcia dostarczonych jednostek</w:t>
            </w:r>
          </w:p>
          <w:p w14:paraId="5EA7C1C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należy opisać, jaki(e) dokument(y)/system będzie(-ą) wykorzystany(-e) w celu sprawdzenia, czy osiągnięto dostarczone jednostki</w:t>
            </w:r>
          </w:p>
          <w:p w14:paraId="64C30D5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należy opisać, jakie elementy będą podlegały sprawdzeniu w trakcie </w:t>
            </w:r>
            <w:r w:rsidRPr="0099400C">
              <w:rPr>
                <w:rFonts w:ascii="TimesNewRoman" w:eastAsia="TimesNewRoman" w:hAnsi="TimesNewRoman" w:cs="TimesNewRoman"/>
                <w:color w:val="000000"/>
                <w:lang w:val="pl-PL"/>
              </w:rPr>
              <w:lastRenderedPageBreak/>
              <w:t>kontroli zarządczych i jaki podmiot będzie dokonywać tych kontroli</w:t>
            </w:r>
          </w:p>
          <w:p w14:paraId="29E3DF6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należy opisać, jakie rozwiązania zostaną przyjęte w celu gromadzenia i przechowywania stosownych danych/dokumentów</w:t>
            </w:r>
          </w:p>
          <w:p w14:paraId="25FF5F78" w14:textId="77777777" w:rsidR="00A77B3E" w:rsidRPr="0099400C" w:rsidRDefault="00A77B3E">
            <w:pPr>
              <w:spacing w:before="5pt"/>
              <w:rPr>
                <w:rFonts w:ascii="TimesNewRoman" w:eastAsia="TimesNewRoman" w:hAnsi="TimesNewRoman" w:cs="TimesNewRoman"/>
                <w:color w:val="000000"/>
                <w:lang w:val="pl-PL"/>
              </w:rPr>
            </w:pP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0FE56A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Wykonanie określonego w umowie o dofinansowanie projektu wskaźnika produktu będzie weryfikowane przez Instytucję Pośredniczącą FERC (IP FERC) z wykorzystaniem systemu do monitorowania projektów SIMBA. W systemie tym, w uzgodnionych okresach sprawozdawczych, beneficjenci sprawozdają statusy realizacji inwestycji w odniesieniu do poszczególnych punktów adresowych oznaczając bieżący status ich realizacji, tj. projektowanie/wstępna koncepcja, w budowie oraz w zasięgu – co oznacza już końcowy etap inwestycji.</w:t>
            </w:r>
          </w:p>
          <w:p w14:paraId="484E6F1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punktów adresowych oznaczonych – w zasięgu - w celu ich rozliczenia będą brane pod uwagę następujące dokumenty dla potwierdzenia funkcjonalnych odcinków sieci::</w:t>
            </w:r>
          </w:p>
          <w:p w14:paraId="040901A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 protokoły odbioru prac, lub inne równoważne dowody, w przypadku realizacji inwestycji zasobami własnymi i braku możliwości wykazania protokołów odbioru za dokumenty równoważne przyjmuje się oświadczenie kierownika budowy, zgłoszenie zakończenia prac do gestora infrastruktury lub odpowiedniego organu publicznego, </w:t>
            </w:r>
          </w:p>
          <w:p w14:paraId="689128E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projekty wybudowanej sieci w postaci wektorowej SHP. SHP jest to format obrazujący dokładny przebieg wybudowanej infrastruktury z oznaczeniem linii, punktów adresowych oraz węzłów dostępowych. SHP oznacza pliki Shapefile - format danych przestrzennych do przechowywania danych przestrzennych. Zapis geometrii elementu jest przechowywany jako zbiór współrzędnych wektorowych. Format został opracowany przez ESRI jako otwarty standard i używany w systemach informacji geograficznej,</w:t>
            </w:r>
          </w:p>
          <w:p w14:paraId="23DAF97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dokumentacja powykonawcza, po zakończeniu inwestycji,</w:t>
            </w:r>
          </w:p>
          <w:p w14:paraId="22A11204"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dokument przyjęcia środka trwałego - OT, po zakończeniu inwestycji,</w:t>
            </w:r>
          </w:p>
          <w:p w14:paraId="183CD76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oświadczenie projektanta/geodety o zgłoszeniu do zasobów. Oświadczenie projektanta / geodety o zgłoszeniu do zasobów potwierdza zbudowanie odcinka sieci szerokopasmowej.</w:t>
            </w:r>
          </w:p>
          <w:p w14:paraId="711F795B"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Ponadto zarówno w trakcie realizacji projektu jak i na jego zakończenie planowane są kontrole techniczne weryfikujące poprawność i zgodność wybudowanej infrastruktury z założeniami projektu. Kontrole będą prowadzone przez wyspecjalizowanych ekspertów UKE, którzy w obecnej perspektywie także prowadzą kontrole techniczne w projektach POPC. </w:t>
            </w:r>
          </w:p>
          <w:p w14:paraId="5F7F7F15"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Punkty adresowe do kontroli będą dobierane w oparciu o próbę wyznaczoną na podstawie analizy ryzyka.</w:t>
            </w:r>
          </w:p>
          <w:p w14:paraId="393B3F8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Ponadto przepustowość w odniesieniu do każdego punktu adresowego będzie sprawozdawana w systemie SIMBA oraz weryfikowana ze sprawozdaniami operatorów telekomunikacyjnych do systemu SIDUSIS do którego zgodnie z ustawą operatorzy mają obowiązek sprawozdawania osiągniętych zasięgów.</w:t>
            </w:r>
          </w:p>
          <w:p w14:paraId="31017517" w14:textId="77777777" w:rsidR="00A77B3E" w:rsidRPr="0099400C" w:rsidRDefault="00A77B3E">
            <w:pPr>
              <w:spacing w:before="5pt"/>
              <w:rPr>
                <w:rFonts w:ascii="TimesNewRoman" w:eastAsia="TimesNewRoman" w:hAnsi="TimesNewRoman" w:cs="TimesNewRoman"/>
                <w:color w:val="000000"/>
                <w:lang w:val="pl-PL"/>
              </w:rPr>
            </w:pPr>
          </w:p>
          <w:p w14:paraId="1FF5B2A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Szczegółowy sposób weryfikacji dokumentów oraz potwierdzania wykonania zakresu rzeczowego zostanie określony w opracowywanym Rocznym Planie Kontroli (RPK), po uprzednim przeprowadzeniu analizy ryzyka. </w:t>
            </w:r>
          </w:p>
          <w:p w14:paraId="2FD4369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Weryfikacja potwierdzenia wykonania przedmiotu projektu, będącego podstawą do wypłaty/rozliczenia SJ, będzie się odbywała za pomocą systemu do monitorowania postępów w projektach SIMBA oraz weryfikacji na podstawie dokumentów – weryfikacja na próbie, wynikającej z analizy ryzyka, określonej w RPK w odniesieniu do kontroli administracyjnej zza biurka oraz w ramach kontroli na miejscu. </w:t>
            </w:r>
          </w:p>
          <w:p w14:paraId="7B4025D5" w14:textId="77777777" w:rsidR="00A77B3E" w:rsidRPr="0099400C" w:rsidRDefault="00A77B3E">
            <w:pPr>
              <w:spacing w:before="5pt"/>
              <w:rPr>
                <w:rFonts w:ascii="TimesNewRoman" w:eastAsia="TimesNewRoman" w:hAnsi="TimesNewRoman" w:cs="TimesNewRoman"/>
                <w:color w:val="000000"/>
                <w:lang w:val="pl-PL"/>
              </w:rPr>
            </w:pPr>
          </w:p>
          <w:p w14:paraId="66F865C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IZ FERC będzie prowadziła kontrole zadań powierzonych IP porozumieniem międzyinstytucjonalnym w trakcie kontroli systemowej. Kontrola systemowa będzie obejmować procesy, takie jak: wybór projektów do dofinansowania i podpisywanie umów o dofinansowanie. Przedmiotem kontroli systemowej będzie również rozliczanie projektów, wykonywanie kontroli i monitorowanie postępów realizacji projektów, zachowanie właściwej ścieżki audytu, </w:t>
            </w:r>
            <w:r w:rsidRPr="0099400C">
              <w:rPr>
                <w:rFonts w:ascii="TimesNewRoman" w:eastAsia="TimesNewRoman" w:hAnsi="TimesNewRoman" w:cs="TimesNewRoman"/>
                <w:color w:val="000000"/>
                <w:lang w:val="pl-PL"/>
              </w:rPr>
              <w:lastRenderedPageBreak/>
              <w:t>prawidłowość i kompletność danych w CST 2021, zapobieganie nieprawidłowościom, ich wykrywanie i korygowanie oraz informowanie o nich.</w:t>
            </w:r>
          </w:p>
        </w:tc>
      </w:tr>
      <w:tr w:rsidR="00E43E1F" w:rsidRPr="00CA2E1B" w14:paraId="00C0054B" w14:textId="77777777">
        <w:trPr>
          <w:trHeight w:val="160"/>
        </w:trPr>
        <w:tc>
          <w:tcPr>
            <w:tcW w:w="175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334DF2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11. Możliwe niepożądane zachęty, środki łagod</w:t>
            </w:r>
            <w:r w:rsidRPr="0099400C">
              <w:rPr>
                <w:rFonts w:ascii="TimesNewRoman" w:eastAsia="TimesNewRoman" w:hAnsi="TimesNewRoman" w:cs="TimesNewRoman"/>
                <w:color w:val="000000"/>
                <w:lang w:val="pl-PL"/>
              </w:rPr>
              <w:lastRenderedPageBreak/>
              <w:t>zące (4) oraz szacowany poziom ryzyka (wysoki/średni/niski)</w:t>
            </w:r>
          </w:p>
        </w:tc>
        <w:tc>
          <w:tcPr>
            <w:tcW w:w="3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1E61CF3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Identyfikuje się następujące ryzyka związane z wprowadzeniem stawki jednostkowej:</w:t>
            </w:r>
          </w:p>
          <w:p w14:paraId="2957F22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1. Ryzyko braku znajomości i zrozumienia uproszczonych metod rozliczania wydatków przez przedsiębiorców korzystających ze wsparcia Ocena wpływu ryzyka:</w:t>
            </w:r>
          </w:p>
          <w:p w14:paraId="2DF1022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To ryzyko zostało w praktyce zminimalizowane poprzez przyjętą konstrukcję stawki jednostkowej, Ponadto wysokość stawek dla każdego PA może zostać zaktualizowane zgodnie z warunkami indeksacji opisanymi w pkt 9.</w:t>
            </w:r>
          </w:p>
          <w:p w14:paraId="11ED73E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2. Ryzyko braku znajomości i zrozumienia uproszczonych metod rozliczania wydatków w instytucjach zaangażowanych w udzielanie wsparcia. Ocena wpływu ryzyka:</w:t>
            </w:r>
          </w:p>
          <w:p w14:paraId="5D8452E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To ryzyko ocenia się jako niskie i odpowiednio zaadresowane. Przyjęcie jednolitej stawki jednostkowej odpowiednio zweryfikowanej i uzasadnionej oraz poddanej konsultacji odpowiednich organów krajowych i unijnych powoduje, że instytucje udzielające wsparcia otrzymują do zastosowania prosty uniwersalny produkt.</w:t>
            </w:r>
          </w:p>
          <w:p w14:paraId="386DA75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3. Ryzyko podwójnego finansowania tych samych wydatków związane w szczególności z potencjalną możliwością pozyskiwania środków publicznych z różnych źródeł. Ocena wpływu ryzyka:</w:t>
            </w:r>
          </w:p>
          <w:p w14:paraId="61BA51C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Wsparcie rozwoju ultra-szybkich sieci w ramach polityki spójności wdrażany jest w jednym programie krajowym, tj. FERC. Na ten sam typ projektów będzie udzielane wsparcie także z Krajowego Planu Odbudowy i Zwiększania Odporności (KPO). W celu zapewnienia wykluczenia podwójnego dofinansowania, została określona linia demarkacyjna pomiędzy programami. Linia demarkacyjna zakłada geograficzne rozgraniczenie programów, tak aby nie wystąpiła możliwość potencjalnego podwójnego finansowania danego PA.</w:t>
            </w:r>
          </w:p>
          <w:p w14:paraId="43E04BE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4. Ryzyko nieprawidłowego wyliczenia stawki za pomocą systemu. Ocena wpływu ryzyka:</w:t>
            </w:r>
          </w:p>
          <w:p w14:paraId="0ECDE75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xml:space="preserve">Wyznaczenie obszarów wsparcia, i tym samym PA do objęcia wsparciem, odbywa się wg ustalonego procesu z wykorzystaniem publicznych baz danych, danych dostępnych z systemu SIIS, SIDUSIIS oraz SIMBA. Dokument opisujący dane referencyjne wykorzystywane w procesie wyliczania kosztów dla PA w konkursach KPO/FERC został dołączony do metodyki. Proces został tak zaprojektowany, aby ograniczyć lub wykluczyć błędną identyfikację PA (zdublowane, nieistniejące, nieprawidłowo przypisane). Uwzględnienie nieprawidłowych danych wykorzystanych przy obliczeniach, mogłoby wpłynąć na błędne obliczenia. Należy jednak wskazać, że weryfikacja w oparciu o różne źródła danych mityguje to ryzyko, ponadto określanie stawki jednostkowej w odniesieniu do PA, a nie rodzaju i liczby lokali tam się znajdujących, mityguje ryzyko, że wyliczona stawka jednostkowa nie będzie odpowiadała rzeczywistemu kosztowi objęcia zasięgiem sieci danego PA. Należy dodatkowo wskazać, że stawka jednostkowa została określona jako koszty inwestycyjne (CAPEX). Zdefiniowanie stawki w oparciu o CAPEX eliminuje ryzyko błędu mogącego wystąpić przy zastosowaniu luki inwestycyjnej, poprzez inne od rzeczywistych predykcje przychodów i kosztów opexowych w okresie odniesienia. Przy zastosowaniu opisanych w metodyce procesów poziom wyliczenia kosztów jest bardzo dokładny i optymalnie najniższy. </w:t>
            </w:r>
          </w:p>
          <w:p w14:paraId="0C30D47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5. Ryzyko związane z tym, że stan faktyczny zarówno w trakcie wyliczania jak i rozliczania stawki jednostkowej może być inny niż założony przy wyliczeniu stawki. Ocena wpływu ryzyka:</w:t>
            </w:r>
          </w:p>
          <w:p w14:paraId="4852B2B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Okres i sposoby raportowania zasięgów sieci oraz zmiany w bazach adresowych, a także długość trwania projektów może powodować, że PA mogą w tym czasie zmieniać swój status np. z lokalu mieszkalnego. Może również może okazać się, że np. białe PA zostały już objęte zasięgiem sieci, lub nie istnieją. Może powstać więc ryzyko, że stawka jednostkowa zostanie wypłacona za objęcie zasięgiem sieci PA, który jest już objęty zasięgiem sieci albo nie istnieje. W zakresie ryzyka likwidacji PA lub zmiany jego statusu (objęcia zasięgiem sieci) odpowiednie zapisy dotyczące zgłaszania takiego stanu rzeczy przez beneficjenta znalazły odzwierciedlenie w umowie o dofinansowanie projektu (wyłączenie z projektu i z dofinansowania). W przypadku zmiany statusu danego punktu z lokalu mieszkalnego np. na przedsiębiorstwo należy wskazać, że taka zmiana i ryzyko została zdefiniowana jako znikoma. SJ odzwierciadla koszt inwestycyjny który jest taki sam niezależnie od tego, jaki rodzaj obiektu znajduje się w danym punkcie adresowym.</w:t>
            </w:r>
          </w:p>
          <w:p w14:paraId="279FE5A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6. Ryzyko związane z niepoprawnym wskazaniem punktu adresowego do dofinansowania odbudowy infrastruktury zniszczonej przez powódź. Ocena wpływu ryzyka:</w:t>
            </w:r>
          </w:p>
          <w:p w14:paraId="3C39640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Ryzyko zostanie zminimalizowane poprzez wymaganą dokumentację obiektywnie wskazującą na zniszczenie wybudowanej już infrastruktury do danego PA.</w:t>
            </w:r>
          </w:p>
        </w:tc>
      </w:tr>
    </w:tbl>
    <w:p w14:paraId="6197B50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(1) Przewidywana data rozpoczęcia wyboru operacji i przewidywana data ich ukończenia (zob. art. 63 ust. 5 rozporządzenia w sprawie wspólnych przepisów).</w:t>
      </w:r>
    </w:p>
    <w:p w14:paraId="1409DDB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(2) W przypadku operacji, w ramach których stosowanych jest kilka uproszczonych metod rozliczania kosztów, obejmujących różne kategorie kosztów, różne projekty lub kolejne etapy operacji, pola 3–11 należy wypełnić dla każdego wskaźnika uruchamiającego refundację kosztów.</w:t>
      </w:r>
    </w:p>
    <w:p w14:paraId="598C601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(3) W stosownych przypadkach należy wskazać częstotliwość i termin korekty oraz wyraźne odniesienie do konkretnego wskaźnika (w tym, w stosownych przypadkach, link do strony internetowej, na której opublikowano ten wskaźnik)</w:t>
      </w:r>
    </w:p>
    <w:p w14:paraId="794E662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(4) Czy istnieją jakiekolwiek potencjalne negatywne skutki dla jakości wspieranych operacji, a jeśli tak, to jakie środki (np. zapewnienie jakości) zostaną podjęte w celu ograniczenia tego ryzyka?</w:t>
      </w:r>
    </w:p>
    <w:p w14:paraId="4FB201A5" w14:textId="77777777" w:rsidR="00A77B3E" w:rsidRPr="0099400C" w:rsidRDefault="00A77B3E">
      <w:pPr>
        <w:spacing w:before="5pt"/>
        <w:rPr>
          <w:rFonts w:ascii="TimesNewRoman" w:eastAsia="TimesNewRoman" w:hAnsi="TimesNewRoman" w:cs="TimesNewRoman"/>
          <w:color w:val="000000"/>
          <w:lang w:val="pl-PL"/>
        </w:rPr>
      </w:pPr>
    </w:p>
    <w:p w14:paraId="7AF5ED2E" w14:textId="77777777" w:rsidR="00A77B3E" w:rsidRPr="0099400C" w:rsidRDefault="004141AE">
      <w:pPr>
        <w:pStyle w:val="Nagwek2"/>
        <w:spacing w:before="5pt" w:after="0pt"/>
        <w:rPr>
          <w:rFonts w:ascii="TimesNewRoman" w:eastAsia="TimesNewRoman" w:hAnsi="TimesNewRoman" w:cs="TimesNewRoman"/>
          <w:b w:val="0"/>
          <w:i w:val="0"/>
          <w:color w:val="000000"/>
          <w:sz w:val="24"/>
          <w:lang w:val="pl-PL"/>
        </w:rPr>
      </w:pPr>
      <w:bookmarkStart w:id="104" w:name="_Toc210313352"/>
      <w:r w:rsidRPr="0099400C">
        <w:rPr>
          <w:rFonts w:ascii="TimesNewRoman" w:eastAsia="TimesNewRoman" w:hAnsi="TimesNewRoman" w:cs="TimesNewRoman"/>
          <w:b w:val="0"/>
          <w:i w:val="0"/>
          <w:color w:val="000000"/>
          <w:sz w:val="24"/>
          <w:lang w:val="pl-PL"/>
        </w:rPr>
        <w:t>C. Obliczanie standardowych stawek jednostkowych, kwot ryczałtowych lub stawek ryczałtowych</w:t>
      </w:r>
      <w:bookmarkEnd w:id="104"/>
    </w:p>
    <w:p w14:paraId="47990089" w14:textId="77777777" w:rsidR="00A77B3E" w:rsidRPr="0099400C" w:rsidRDefault="004141AE">
      <w:pPr>
        <w:pStyle w:val="Nagwek2"/>
        <w:spacing w:before="5pt" w:after="0pt"/>
        <w:rPr>
          <w:rFonts w:ascii="TimesNewRoman" w:eastAsia="TimesNewRoman" w:hAnsi="TimesNewRoman" w:cs="TimesNewRoman"/>
          <w:b w:val="0"/>
          <w:i w:val="0"/>
          <w:color w:val="000000"/>
          <w:sz w:val="24"/>
          <w:lang w:val="pl-PL"/>
        </w:rPr>
      </w:pPr>
      <w:bookmarkStart w:id="105" w:name="_Toc210313353"/>
      <w:r w:rsidRPr="0099400C">
        <w:rPr>
          <w:rFonts w:ascii="TimesNewRoman" w:eastAsia="TimesNewRoman" w:hAnsi="TimesNewRoman" w:cs="TimesNewRoman"/>
          <w:b w:val="0"/>
          <w:i w:val="0"/>
          <w:color w:val="000000"/>
          <w:sz w:val="24"/>
          <w:lang w:val="pl-PL"/>
        </w:rPr>
        <w:t>1. Źródło danych wykorzystanych do obliczenia standardowych stawek jednostkowych, kwot ryczałtowych lub stawek ryczałtowych (kto przygotował, zgromadził i zapisał dane, miejsce przechowywania danych, daty graniczne, walidacja itd.):</w:t>
      </w:r>
      <w:bookmarkEnd w:id="105"/>
    </w:p>
    <w:p w14:paraId="53B6674D" w14:textId="77777777" w:rsidR="00A77B3E" w:rsidRPr="0099400C" w:rsidRDefault="00A77B3E">
      <w:pPr>
        <w:spacing w:before="5pt"/>
        <w:rPr>
          <w:rFonts w:ascii="TimesNewRoman" w:eastAsia="TimesNewRoman" w:hAnsi="TimesNewRoman" w:cs="TimesNewRoman"/>
          <w:color w:val="00000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1980F463"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7A5E585" w14:textId="77777777" w:rsidR="00A77B3E" w:rsidRPr="0099400C" w:rsidRDefault="00A77B3E">
            <w:pPr>
              <w:spacing w:before="5pt"/>
              <w:rPr>
                <w:rFonts w:ascii="TimesNewRoman" w:eastAsia="TimesNewRoman" w:hAnsi="TimesNewRoman" w:cs="TimesNewRoman"/>
                <w:color w:val="000000"/>
                <w:sz w:val="0"/>
                <w:lang w:val="pl-PL"/>
              </w:rPr>
            </w:pPr>
          </w:p>
          <w:p w14:paraId="5262CC0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Koszty jednostkowych elementów składowych inwestycji dotyczącej budowy sieci szerokopasmowego dostępu do Internetu zostały określone na podstawie dostępnych danych historycznych z rozstrzygniętych postępowań przetargowych dla:</w:t>
            </w:r>
          </w:p>
          <w:p w14:paraId="333AD30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Zrealizowanych w Programie Operacyjnym Polska Cyfrowa na lata 2014-2020 (POPC) projektów</w:t>
            </w:r>
          </w:p>
          <w:p w14:paraId="72BFB31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Realizowanych w POPC projektów</w:t>
            </w:r>
          </w:p>
          <w:p w14:paraId="3F46BF5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Innych projektów – dane od operatorów.</w:t>
            </w:r>
          </w:p>
          <w:p w14:paraId="18265C5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Do wszystkich beneficjentów POPC (łącznie są to 52 podmioty realizujące 162 projekty w zakresie budowy szerokopasmowego dostępu do Internetu) oraz do Izb telekomunikacyjnych została rozesłana ankieta zawierająca uszczegółowione pozycje kosztowe, składające się na koszty inwestycyjne budowy sieci z prośbą o uzupełnienie danych (formularz ankiety wraz z pismem kierowanym do beneficjentów oraz pismem przypominającym stanowią załącznik nr 1 do metodyki). Wypełnione ankiety zwróciło 12 podmiotów, jednak z uwagi na fakt, że ankieta jednego z podmiotów była wypełniona jedynie w 50% nie uwzględniono jej w analizie. Ostatecznie do ustalenia kosztów jednostkowych w MKP przyjęto 11 ankiet beneficjentów łącznie realizujących 72 projekty.</w:t>
            </w:r>
          </w:p>
          <w:p w14:paraId="12B2691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Zbiorcze dane z przekazanych ankiet wraz z opisem wyliczenia średnich ze zbiorów stanowią załącznik nr 2 do metodyki.</w:t>
            </w:r>
          </w:p>
          <w:p w14:paraId="6176D3F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każdej pozycji kosztowej w modelu uwzględniono uśrednione ich wartości wyliczone z danych przekazanych w wypełnionych ankietach. W przypadku wartości rażąco skrajnych, odrzucono ich wartość przy wyliczaniu średniej.</w:t>
            </w:r>
          </w:p>
          <w:p w14:paraId="26ADF26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Dane w ujęciu strukturalnym odzwierciedlają następujące pozycje kosztowe:</w:t>
            </w:r>
          </w:p>
          <w:p w14:paraId="7A38830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Koszty materiałów niezbędnych do budowy sieci szerokopasmowego dostępu do Internetu</w:t>
            </w:r>
          </w:p>
          <w:p w14:paraId="65076CD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Koszty usług - prac budowlanych</w:t>
            </w:r>
          </w:p>
          <w:p w14:paraId="68E6A70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Koszty wykorzystania istniejącej infrastruktury</w:t>
            </w:r>
          </w:p>
          <w:p w14:paraId="73A1AEB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          Koszty opłat publiczno-prawnych (podatki itp.)</w:t>
            </w:r>
          </w:p>
          <w:p w14:paraId="1CB8D57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Dane te zostały opracowane przez Instytucję Pośredniczącą POPC, tj. Centrum Projektów Polska Cyfrowa, we współpracy z Urzędem Komunikacji Elektronicznej.</w:t>
            </w:r>
          </w:p>
          <w:p w14:paraId="79E2CDA3" w14:textId="77777777" w:rsidR="00A77B3E" w:rsidRPr="0099400C" w:rsidRDefault="00A77B3E">
            <w:pPr>
              <w:spacing w:before="5pt"/>
              <w:rPr>
                <w:rFonts w:ascii="TimesNewRoman" w:eastAsia="TimesNewRoman" w:hAnsi="TimesNewRoman" w:cs="TimesNewRoman"/>
                <w:color w:val="000000"/>
                <w:sz w:val="6"/>
                <w:lang w:val="pl-PL"/>
              </w:rPr>
            </w:pPr>
          </w:p>
          <w:p w14:paraId="0CF7CD05" w14:textId="77777777" w:rsidR="00A77B3E" w:rsidRPr="0099400C" w:rsidRDefault="00A77B3E">
            <w:pPr>
              <w:spacing w:before="5pt"/>
              <w:rPr>
                <w:rFonts w:ascii="TimesNewRoman" w:eastAsia="TimesNewRoman" w:hAnsi="TimesNewRoman" w:cs="TimesNewRoman"/>
                <w:color w:val="000000"/>
                <w:sz w:val="6"/>
                <w:lang w:val="pl-PL"/>
              </w:rPr>
            </w:pPr>
          </w:p>
        </w:tc>
      </w:tr>
    </w:tbl>
    <w:p w14:paraId="032C3CF4" w14:textId="77777777" w:rsidR="00A77B3E" w:rsidRPr="0099400C" w:rsidRDefault="00A77B3E">
      <w:pPr>
        <w:spacing w:before="5pt"/>
        <w:rPr>
          <w:rFonts w:ascii="TimesNewRoman" w:eastAsia="TimesNewRoman" w:hAnsi="TimesNewRoman" w:cs="TimesNewRoman"/>
          <w:color w:val="000000"/>
          <w:lang w:val="pl-PL"/>
        </w:rPr>
      </w:pPr>
    </w:p>
    <w:p w14:paraId="532B1EF4" w14:textId="77777777" w:rsidR="00A77B3E" w:rsidRPr="0099400C" w:rsidRDefault="004141AE">
      <w:pPr>
        <w:pStyle w:val="Nagwek2"/>
        <w:spacing w:before="5pt" w:after="0pt"/>
        <w:rPr>
          <w:rFonts w:ascii="TimesNewRoman" w:eastAsia="TimesNewRoman" w:hAnsi="TimesNewRoman" w:cs="TimesNewRoman"/>
          <w:b w:val="0"/>
          <w:i w:val="0"/>
          <w:color w:val="000000"/>
          <w:sz w:val="24"/>
          <w:lang w:val="pl-PL"/>
        </w:rPr>
      </w:pPr>
      <w:bookmarkStart w:id="106" w:name="_Toc210313354"/>
      <w:r w:rsidRPr="0099400C">
        <w:rPr>
          <w:rFonts w:ascii="TimesNewRoman" w:eastAsia="TimesNewRoman" w:hAnsi="TimesNewRoman" w:cs="TimesNewRoman"/>
          <w:b w:val="0"/>
          <w:i w:val="0"/>
          <w:color w:val="000000"/>
          <w:sz w:val="24"/>
          <w:lang w:val="pl-PL"/>
        </w:rPr>
        <w:t>2. Proszę określić, dlaczego proponowana metoda i obliczenia na podstawie art. 94 ust. 2 rozporządzenia w sprawie wspólnych przepisów są właściwe dla danego rodzaju operacji:</w:t>
      </w:r>
      <w:bookmarkEnd w:id="106"/>
    </w:p>
    <w:p w14:paraId="384F46F8" w14:textId="77777777" w:rsidR="00A77B3E" w:rsidRPr="0099400C" w:rsidRDefault="00A77B3E">
      <w:pPr>
        <w:spacing w:before="5pt"/>
        <w:rPr>
          <w:rFonts w:ascii="TimesNewRoman" w:eastAsia="TimesNewRoman" w:hAnsi="TimesNewRoman" w:cs="TimesNewRoman"/>
          <w:color w:val="00000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3433BCEC"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46257C8" w14:textId="77777777" w:rsidR="00A77B3E" w:rsidRPr="0099400C" w:rsidRDefault="00A77B3E">
            <w:pPr>
              <w:spacing w:before="5pt"/>
              <w:rPr>
                <w:rFonts w:ascii="TimesNewRoman" w:eastAsia="TimesNewRoman" w:hAnsi="TimesNewRoman" w:cs="TimesNewRoman"/>
                <w:color w:val="000000"/>
                <w:sz w:val="0"/>
                <w:lang w:val="pl-PL"/>
              </w:rPr>
            </w:pPr>
          </w:p>
          <w:p w14:paraId="5BCE7CA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Uwzględniając korzyści płynące ze stosowania uproszczonych metod rozliczania wydatków Minister Funduszy i Polityki Regionalnej podjął decyzję o określeniu stawek jednostkowych w projektach dotyczących budowy sieci ultra-szybkiego internetu szerokopasmowego. Rozliczenie kosztów związanych z realizacją programu za pomocą stawek jednostkowych jest uzasadnione faktem występowania w tego rodzaju projektach tożsamych rodzajów wydatków, a także jednolitą grupą potencjalnych beneficjentów, tj. przedsiębiorców telekomunikacyjnych. Ułatwi to beneficjentom rozliczanie często powtarzalnych i jednorodnych oraz potwierdzonych wieloma dokumentami kosztów. Z uwagi na powyższe, zasadne jest wprowadzenie stawek jednostkowych w celu koncentracji wysiłków beneficjenta w ramach projektu na osiąganiu jego rezultatów oraz ułatwienia mu rozliczania kosztów projektu. Z drugiej strony zastosowanie stawki jednostkowej pozwoli skoncentrować uwagę podczas weryfikacji wniosków o płatność i prowadzenia kontroli projektu na merytorycznej stronie realizacji przedsięwzięcia. Wprowadzenie stawek jednostkowych ograniczy również ryzyko błędów przy rozliczaniu wniosków o płatność. Dodatkowo zastosowanie stawek jednostkowych jest zgodne z kierunkiem Komisji Europejskiej zmierzającym do zmniejszenia obciążeń administracyjnych beneficjentów, co jest związane z zasadą uproszczenia polityki spójności na lata 2021–2027.</w:t>
            </w:r>
          </w:p>
          <w:p w14:paraId="1B9018B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Należy mieć na uwadze, że 2022 r. i kolejne lata będą jeszcze obfitowały w skutki pandemii covid-19 oraz wojny prowadzonej na terenie Europy, co w istotny sposób może przełożyć się na potencjał wdrażania projektów. Należy także zaznaczyć, iż w skutek obecnych utrudnień, większość obecnie realizowanych projektów jest opóźniona za względu na istotne bariery inwestycyjne. Jednoczesna realizacja trzech dużych programów (POPC, KPO oraz FERC) implikuje konieczność zastosowania uproszczonych metod rozliczenia projektu.</w:t>
            </w:r>
          </w:p>
          <w:p w14:paraId="020FD682" w14:textId="77777777" w:rsidR="00A77B3E" w:rsidRPr="0099400C" w:rsidRDefault="00A77B3E">
            <w:pPr>
              <w:spacing w:before="5pt"/>
              <w:rPr>
                <w:rFonts w:ascii="TimesNewRoman" w:eastAsia="TimesNewRoman" w:hAnsi="TimesNewRoman" w:cs="TimesNewRoman"/>
                <w:color w:val="000000"/>
                <w:sz w:val="6"/>
                <w:lang w:val="pl-PL"/>
              </w:rPr>
            </w:pPr>
          </w:p>
          <w:p w14:paraId="34A4E00A" w14:textId="77777777" w:rsidR="00A77B3E" w:rsidRPr="0099400C" w:rsidRDefault="00A77B3E">
            <w:pPr>
              <w:spacing w:before="5pt"/>
              <w:rPr>
                <w:rFonts w:ascii="TimesNewRoman" w:eastAsia="TimesNewRoman" w:hAnsi="TimesNewRoman" w:cs="TimesNewRoman"/>
                <w:color w:val="000000"/>
                <w:sz w:val="6"/>
                <w:lang w:val="pl-PL"/>
              </w:rPr>
            </w:pPr>
          </w:p>
        </w:tc>
      </w:tr>
    </w:tbl>
    <w:p w14:paraId="3FE379AF" w14:textId="77777777" w:rsidR="00A77B3E" w:rsidRPr="0099400C" w:rsidRDefault="00A77B3E">
      <w:pPr>
        <w:spacing w:before="5pt"/>
        <w:rPr>
          <w:rFonts w:ascii="TimesNewRoman" w:eastAsia="TimesNewRoman" w:hAnsi="TimesNewRoman" w:cs="TimesNewRoman"/>
          <w:color w:val="000000"/>
          <w:lang w:val="pl-PL"/>
        </w:rPr>
      </w:pPr>
    </w:p>
    <w:p w14:paraId="14C00126" w14:textId="77777777" w:rsidR="00A77B3E" w:rsidRPr="0099400C" w:rsidRDefault="004141AE">
      <w:pPr>
        <w:pStyle w:val="Nagwek2"/>
        <w:spacing w:before="5pt" w:after="0pt"/>
        <w:rPr>
          <w:rFonts w:ascii="TimesNewRoman" w:eastAsia="TimesNewRoman" w:hAnsi="TimesNewRoman" w:cs="TimesNewRoman"/>
          <w:b w:val="0"/>
          <w:i w:val="0"/>
          <w:color w:val="000000"/>
          <w:sz w:val="24"/>
          <w:lang w:val="pl-PL"/>
        </w:rPr>
      </w:pPr>
      <w:bookmarkStart w:id="107" w:name="_Toc210313355"/>
      <w:r w:rsidRPr="0099400C">
        <w:rPr>
          <w:rFonts w:ascii="TimesNewRoman" w:eastAsia="TimesNewRoman" w:hAnsi="TimesNewRoman" w:cs="TimesNewRoman"/>
          <w:b w:val="0"/>
          <w:i w:val="0"/>
          <w:color w:val="000000"/>
          <w:sz w:val="24"/>
          <w:lang w:val="pl-PL"/>
        </w:rPr>
        <w:t>3. Proszę określić sposób dokonania obliczeń, w tym w szczególności założenia przyjęte w odniesieniu do jakości lub ilości danych. W stosownych przypadkach należy zastosować dane statystyczne i poziomy odniesienia oraz przedstawić je – na wniosek – w formacie pozwalającym na wykorzystanie przez Komisję.</w:t>
      </w:r>
      <w:bookmarkEnd w:id="107"/>
    </w:p>
    <w:p w14:paraId="24F8C8BA" w14:textId="77777777" w:rsidR="00A77B3E" w:rsidRPr="0099400C" w:rsidRDefault="00A77B3E">
      <w:pPr>
        <w:spacing w:before="5pt"/>
        <w:rPr>
          <w:rFonts w:ascii="TimesNewRoman" w:eastAsia="TimesNewRoman" w:hAnsi="TimesNewRoman" w:cs="TimesNewRoman"/>
          <w:color w:val="00000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2273E2C9"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7394AB4" w14:textId="77777777" w:rsidR="00A77B3E" w:rsidRPr="0099400C" w:rsidRDefault="00A77B3E">
            <w:pPr>
              <w:spacing w:before="5pt"/>
              <w:rPr>
                <w:rFonts w:ascii="TimesNewRoman" w:eastAsia="TimesNewRoman" w:hAnsi="TimesNewRoman" w:cs="TimesNewRoman"/>
                <w:color w:val="000000"/>
                <w:sz w:val="0"/>
                <w:lang w:val="pl-PL"/>
              </w:rPr>
            </w:pPr>
          </w:p>
          <w:p w14:paraId="6BF3D20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Wypełnieniem art. 73.2 lit. c jest zastosowanie redukcji dofinansowania, w szczególności z tytułu zasad pomocy publicznej i innych przepisów, które spowodują, iż określone projekty nie otrzymają pełnej dotacji (np. regiony bardziej zamożne). Kwota stawki jednostkowej (dalej:SJ) opracowano w oparciu o niezbędne i najkorzystniejsze z pkt widzenia inwestycyjnego nakłady inwestycyjne objęcia zasięgiem szerokopasmowego Internetu budynków/PA z określonej kategorii. Jest to uśredniony koszt jednostkowy (capex) wybudowania ww. sieci do PA z określonej grupy/kategorii budynków, dla których wyliczone koszty z modelu (aplikacji MKP) przy tych samych danych wejściowych i zmiennych oraz określeniu tych samych parametrów wykazują zbliżony lub taki sam koszt inwestycyjny. W celu optymalizacji i minimalizacji wysokości udzielonej pomocy, w naborach będą stosowane kryteria o charakterze aukcyjnym, minimalizujące wysokość udzielonego dofinansowania.</w:t>
            </w:r>
          </w:p>
          <w:p w14:paraId="03CC388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SJ są wyznaczone na podst. przygotowanego narzędzia informatycznego, tj. aplikacji MKP – opartej na modelu kosztowo-popytowym. SJ odzwierciedla uśredniony koszt inwestycyjny (capex). Wypełniając zapisy FERC i Rozporządzenia Ministra Cyfryzacji z 16 lutego 2023 r. w sprawie udzielania pomocy na rozwój infrastruktury szerokopasmowej w ramach programu Fundusze Europejskie na Rozwój Cyfrowy 2021-2027, w modelu przeprowadza się pełną analizę finansową inwestycji w odniesieniu do danego PA, z uwzględnieniem niezbędnych nakładów inwestycyjnych oraz spodziewanych przychodów (NPV). Do wyznaczenia obszarów inwestycyjnych/projektowych stosuje się przesłanki określone w rozporządzeniu GBER i rozporządzeniu ogólnym.</w:t>
            </w:r>
          </w:p>
          <w:p w14:paraId="4CA11D2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Ustalanie SJ składa się z 3 etapów:</w:t>
            </w:r>
          </w:p>
          <w:p w14:paraId="5BE8756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1.Ustalenie kosztów jednostkowych elementów składowych, procesu budowy infrastruktury dostępu do szerokopasmowego Internetu.</w:t>
            </w:r>
          </w:p>
          <w:p w14:paraId="7FEBC8A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2.Opracowanie z wykorzystaniem aplikacji MKP kosztów inwestycji podłączenia pojedynczego PA do sieci,</w:t>
            </w:r>
          </w:p>
          <w:p w14:paraId="137D9446"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3.Analiza i pogrupowanie wyników do reprezentatywnych grup/kategorii.</w:t>
            </w:r>
          </w:p>
          <w:p w14:paraId="53AE009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b/>
                <w:bCs/>
                <w:color w:val="000000"/>
                <w:lang w:val="pl-PL"/>
              </w:rPr>
              <w:t>Ad.1.</w:t>
            </w:r>
            <w:r w:rsidRPr="0099400C">
              <w:rPr>
                <w:rFonts w:ascii="TimesNewRoman" w:eastAsia="TimesNewRoman" w:hAnsi="TimesNewRoman" w:cs="TimesNewRoman"/>
                <w:color w:val="000000"/>
                <w:lang w:val="pl-PL"/>
              </w:rPr>
              <w:t xml:space="preserve"> Sposób ustalenia kosztów jednostkowych został opisany w pkt 1 części C, a koszty kwalifikowalne w pkt. 7 części B.</w:t>
            </w:r>
          </w:p>
          <w:p w14:paraId="5559A5C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b/>
                <w:bCs/>
                <w:color w:val="000000"/>
                <w:lang w:val="pl-PL"/>
              </w:rPr>
              <w:t>Ad.2.</w:t>
            </w:r>
            <w:r w:rsidRPr="0099400C">
              <w:rPr>
                <w:rFonts w:ascii="TimesNewRoman" w:eastAsia="TimesNewRoman" w:hAnsi="TimesNewRoman" w:cs="TimesNewRoman"/>
                <w:color w:val="000000"/>
                <w:lang w:val="pl-PL"/>
              </w:rPr>
              <w:t xml:space="preserve"> Zakres wyliczania stawki capex jest opisany w zał. 4 do metodyki. W zakresie technicznym, parametry modelu zostały opracowane na podst. "wymagań technicznych do budowy sieci KPO/FERC" -zał. 3 do metodyki.</w:t>
            </w:r>
          </w:p>
          <w:p w14:paraId="6B39A5F9"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Model zasilono danymi niezbędnymi do opracowania optymalnego przebiegu sieci:</w:t>
            </w:r>
          </w:p>
          <w:p w14:paraId="1DA123C4"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•Sieć drogowa – dane z BDOT10k -w procesie są standaryzowane i czyszczone (przygotowanie danych o sieci drogowej polega na standaryzacji i czyszczeniu danych).</w:t>
            </w:r>
          </w:p>
          <w:p w14:paraId="49E5D5AB"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•Dane z PIT -stawki za zajęcie pasa drogowego od zarządców dróg,</w:t>
            </w:r>
          </w:p>
          <w:p w14:paraId="1142D53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•Infrastruktura kanalizacji teletechnicznej z PIT i SIMBA zapewniającego obsługę procesów monitorowania i raportowania projektów współfinansowanych z POPC,</w:t>
            </w:r>
          </w:p>
          <w:p w14:paraId="4BF98AF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•Infrastruktura linii napowietrznych niskich napięć (BDOT10k),</w:t>
            </w:r>
          </w:p>
          <w:p w14:paraId="3F563C7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•Infrastruktura linii napowietrznych telekomunikacyjnych (BDOT10k).</w:t>
            </w:r>
          </w:p>
          <w:p w14:paraId="6A5992C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Przygotowanie danych dla linii napowietrznych obejmuje scalenie danych o liniach i słupach. Dane o liniach napowietrznych pochodzą z BDOT10k, PIT i SIMBA, natomiast dane o słupach pochodzą z PIT i SIMBA.</w:t>
            </w:r>
          </w:p>
          <w:p w14:paraId="0961442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Dane te aplikacja wykorzystuje w celu optymalizacji wyznaczenia przebiegu sieci.</w:t>
            </w:r>
          </w:p>
          <w:p w14:paraId="737F32F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Aplikacja zasilana jest danymi o:</w:t>
            </w:r>
          </w:p>
          <w:p w14:paraId="71D27E6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•Infrastrukturze linii kolejowych (BDOT10k),</w:t>
            </w:r>
          </w:p>
          <w:p w14:paraId="33470A82"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•Rzekach i ciekach wodnych (BDOT10k),</w:t>
            </w:r>
          </w:p>
          <w:p w14:paraId="476AEAC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•Węzłach i punkach elastyczności sieci.</w:t>
            </w:r>
          </w:p>
          <w:p w14:paraId="6BBDAE0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Linie kolejowe i rzeki są używane w aplikacji jako przeszkody terenowe, które podwyższają koszt budowy sieci, co wiąże się z podniesieniem kosztu SJ.</w:t>
            </w:r>
          </w:p>
          <w:p w14:paraId="66CB402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Na podstawie danych z PIT, SIMBA i SIIS aplikacja tworzy potencjalne:</w:t>
            </w:r>
          </w:p>
          <w:p w14:paraId="1E68F5C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-lokalizacje dla węzłów (OLT)</w:t>
            </w:r>
          </w:p>
          <w:p w14:paraId="3BA8C1EF"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-punkty nawiązania do sieci optycznej (POI)</w:t>
            </w:r>
          </w:p>
          <w:p w14:paraId="5424B8F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Do wyznaczenia przebiegu sieci wykorzystywane są informacje o budynkach. Dane adresowe pochodzą ze zbiorów GUS (NOBC - System identyfikacji adresowej ulic, nieruchomości, budynków i mieszkań) i GUGiK (PRG - Państwowy Rejestr Granic) a także BDOT. Po wyczyszczeniu i standaryzacji bazy adresowej następuje proces wyznaczenia białych PA NGA z całej puli adresów, które zostaną poddane procesowi wyznaczenia luki inwestycyjnej budowy sieci szerokopasmowego dostępu do Internetu oraz wyliczenia kosztu inwestycyjnego objęcia zasięgiem sieci.</w:t>
            </w:r>
          </w:p>
          <w:p w14:paraId="1FD92FC8"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 tym celu wykluczono adresy:</w:t>
            </w:r>
          </w:p>
          <w:p w14:paraId="6A0AC0C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których wykazano zasięgi światłowodowe w technologiach dostępowych,</w:t>
            </w:r>
          </w:p>
          <w:p w14:paraId="39928A2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których wykazano zasięgi kabli miedzianych parowych w technologiach dostępowych z przepustowością minimum 100 Mb/s,</w:t>
            </w:r>
          </w:p>
          <w:p w14:paraId="45CBD22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których wykazano zasięgi kabli miedzianych współosiowych w technologiach dostępowych z przepustowością minimum 100 Mb/s,</w:t>
            </w:r>
          </w:p>
          <w:p w14:paraId="374A6BBA"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-dla których przedstawiono wiarygodne plany inwestycyjne w ramach konsultacji społecznych,</w:t>
            </w:r>
          </w:p>
          <w:p w14:paraId="3D138993"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-które będą objęte zasięgiem sieci NGA w ramach konkursów POPC.</w:t>
            </w:r>
          </w:p>
          <w:p w14:paraId="31919F6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Następnie, w celu wykluczenia błędnych adresów, eliminowane są te, których współrzędne geograficzne wskazują na siebie (duplikaty przestrzenne) i adresy, których współrzędne wskazują na zupełnie inny rejon niż adres w postaci kodów TERYT.</w:t>
            </w:r>
          </w:p>
          <w:p w14:paraId="3A9DD5F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Ostatni etap przygotowania PA obejmuje odrzucenie punktów, dla których w odległości 300m nie ma infrastruktury drogowej lub napowietrznej, jako takich, które są skrajnie nieopłacalne i w konsekwencji nieproporcjonalnie zawyżające koszt inwestycji w ramach danego obszaru konkursowego.</w:t>
            </w:r>
          </w:p>
          <w:p w14:paraId="5426358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W aplikacji ustawione zostały jednolite kryteria – parametry:</w:t>
            </w:r>
          </w:p>
          <w:p w14:paraId="58DF685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-Stopa dyskontowa 4%</w:t>
            </w:r>
          </w:p>
          <w:p w14:paraId="0DB36AB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-Okres dla szacowania NPV-15 lat.</w:t>
            </w:r>
          </w:p>
          <w:p w14:paraId="37129BEB"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Po zakończeniu przygotowania danych referencyjnych w aplikacji następuje uruchomienie procesu trasowania -wyznaczania optymalnego przebiegu sieci, a następnie szacowania kosztów ich budowy.</w:t>
            </w:r>
          </w:p>
          <w:p w14:paraId="5FF4563E"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Aplikacja wyznacza optymalne położenie punktów dostępowych i trasuje optymalne drogi połączenia pomiędzy punktami dostępowymi a adresami. Następnie są wyznaczane optymalne drogi połączenia punktów dostępowych do węzłów-OLT z wykorzystaniem istniejącej i poprzednio zaprojektowanej infrastruktury. W przypadku braku istniejącej infrastruktury możliwej do wykorzystania w procesie projektowania, aplikacja wyznacza budowę nowej infrastruktury doziemnej. Ostatnim etapem trasowania jest wyznaczenie tras dojścia do punktów styku, czyli połączeń z innymi sieciami.</w:t>
            </w:r>
          </w:p>
          <w:p w14:paraId="3B9D7A7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Aplikacja tworząc poszczególne elementy – np. OLT każdorazowo dostosowuje ich wielkość/parametry do rzeczywistego zapotrzebowania wynikającego z przebiegu zaprojektowanej sieci. Tworzone są również odpowiednie profile kabli na każdym z odcinków zgodnie z wymaganiami konkursu i wymaganiami technicznymi.</w:t>
            </w:r>
          </w:p>
          <w:p w14:paraId="2370F1D1"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Następnie obliczane są koszty budowy sieci przypisane do poszczególnych gałęzi topologii sieci dla medium światłowodowego na podstawie poszczególnych kosztów jednostkowych określonych zgodnie z metodyką opisaną w pkt1. Obliczone koszty dotyczą zarówno CAPEX jak i OPEX w określonym przedziale czasowym.</w:t>
            </w:r>
          </w:p>
          <w:p w14:paraId="3EF9A1B0"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Przebieg procesu liczenia kosztów inwestycyjnych stanowiących podstawę określenia SJ oraz NPV został uwzględniony w dokumentacji MKP w rozdziale 12.2. Liczenie kosztów podzielono na 7 etapów oznaczonych symbolami S1-S7. Podziału dokonano z przyczyn technicznych, a poszczególne etapy nie są widoczne dla użytkowników aplikacji:</w:t>
            </w:r>
          </w:p>
          <w:p w14:paraId="09BCB0B6" w14:textId="77777777" w:rsidR="00A77B3E" w:rsidRPr="0099400C" w:rsidRDefault="004141AE">
            <w:pPr>
              <w:numPr>
                <w:ilvl w:val="0"/>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Etap S1: następuje preprocessing danych do dalszych etapów. Dla każdego podłączonego punktu adresowego dołączane są dane o popycie (SIIS)</w:t>
            </w:r>
          </w:p>
          <w:p w14:paraId="26D3EC71" w14:textId="77777777" w:rsidR="00A77B3E" w:rsidRDefault="004141AE">
            <w:pPr>
              <w:numPr>
                <w:ilvl w:val="0"/>
                <w:numId w:val="21"/>
              </w:numPr>
              <w:spacing w:before="5pt"/>
              <w:rPr>
                <w:rFonts w:ascii="TimesNewRoman" w:eastAsia="TimesNewRoman" w:hAnsi="TimesNewRoman" w:cs="TimesNewRoman"/>
                <w:color w:val="000000"/>
              </w:rPr>
            </w:pPr>
            <w:r w:rsidRPr="0099400C">
              <w:rPr>
                <w:rFonts w:ascii="TimesNewRoman" w:eastAsia="TimesNewRoman" w:hAnsi="TimesNewRoman" w:cs="TimesNewRoman"/>
                <w:color w:val="000000"/>
                <w:lang w:val="pl-PL"/>
              </w:rPr>
              <w:t xml:space="preserve">Etap S2: przygotowywane są dane słownikowe dotyczące kosztów dla dalszych etapów. </w:t>
            </w:r>
            <w:r>
              <w:rPr>
                <w:rFonts w:ascii="TimesNewRoman" w:eastAsia="TimesNewRoman" w:hAnsi="TimesNewRoman" w:cs="TimesNewRoman"/>
                <w:color w:val="000000"/>
              </w:rPr>
              <w:t>Wyliczane są zagregowane koszty dla Jednostek Budżetowych (KJB)</w:t>
            </w:r>
          </w:p>
          <w:p w14:paraId="2B2278FA" w14:textId="77777777" w:rsidR="00A77B3E" w:rsidRPr="0099400C" w:rsidRDefault="004141AE">
            <w:pPr>
              <w:numPr>
                <w:ilvl w:val="0"/>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Etap S3: przygotowywane są zagregowane koszty dla każdego z KJB.</w:t>
            </w:r>
          </w:p>
          <w:p w14:paraId="6487E510" w14:textId="77777777" w:rsidR="00A77B3E" w:rsidRPr="0099400C" w:rsidRDefault="004141AE">
            <w:pPr>
              <w:numPr>
                <w:ilvl w:val="0"/>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Etap S4: liczone są koszty instalacji wewnętrznych</w:t>
            </w:r>
          </w:p>
          <w:p w14:paraId="4C6B7346" w14:textId="77777777" w:rsidR="00A77B3E" w:rsidRPr="0099400C" w:rsidRDefault="004141AE">
            <w:pPr>
              <w:numPr>
                <w:ilvl w:val="0"/>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Etap S5: liczone są koszty:</w:t>
            </w:r>
          </w:p>
          <w:p w14:paraId="513223D0" w14:textId="77777777" w:rsidR="00A77B3E" w:rsidRDefault="004141AE">
            <w:pPr>
              <w:numPr>
                <w:ilvl w:val="1"/>
                <w:numId w:val="21"/>
              </w:numPr>
              <w:spacing w:before="5pt"/>
              <w:rPr>
                <w:rFonts w:ascii="TimesNewRoman" w:eastAsia="TimesNewRoman" w:hAnsi="TimesNewRoman" w:cs="TimesNewRoman"/>
                <w:color w:val="000000"/>
              </w:rPr>
            </w:pPr>
            <w:r>
              <w:rPr>
                <w:rFonts w:ascii="TimesNewRoman" w:eastAsia="TimesNewRoman" w:hAnsi="TimesNewRoman" w:cs="TimesNewRoman"/>
                <w:color w:val="000000"/>
              </w:rPr>
              <w:t>instalacji zewnętrznych;</w:t>
            </w:r>
          </w:p>
          <w:p w14:paraId="0B94C52C" w14:textId="77777777" w:rsidR="00A77B3E" w:rsidRDefault="004141AE">
            <w:pPr>
              <w:numPr>
                <w:ilvl w:val="1"/>
                <w:numId w:val="21"/>
              </w:numPr>
              <w:spacing w:before="5pt"/>
              <w:rPr>
                <w:rFonts w:ascii="TimesNewRoman" w:eastAsia="TimesNewRoman" w:hAnsi="TimesNewRoman" w:cs="TimesNewRoman"/>
                <w:color w:val="000000"/>
              </w:rPr>
            </w:pPr>
            <w:r>
              <w:rPr>
                <w:rFonts w:ascii="TimesNewRoman" w:eastAsia="TimesNewRoman" w:hAnsi="TimesNewRoman" w:cs="TimesNewRoman"/>
                <w:color w:val="000000"/>
              </w:rPr>
              <w:t>zagregowane dla OLT;</w:t>
            </w:r>
          </w:p>
          <w:p w14:paraId="655CDDF5" w14:textId="77777777" w:rsidR="00A77B3E" w:rsidRPr="0099400C" w:rsidRDefault="004141AE">
            <w:pPr>
              <w:numPr>
                <w:ilvl w:val="1"/>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zryczałtowane dla każdego punktu adresowego, które obliczane są następująco: koszt dla każdej krawędzi wykorzystywanej przez punkt adresowy jest dzielony przez liczbę punktów adresowych, które go wykorzystują jako koszt cząstkowy oraz koszty cząstkowe są sumowane jako koszt zryczałtowany.</w:t>
            </w:r>
          </w:p>
          <w:p w14:paraId="36BBE9F4" w14:textId="77777777" w:rsidR="00A77B3E" w:rsidRPr="0099400C" w:rsidRDefault="004141AE">
            <w:pPr>
              <w:numPr>
                <w:ilvl w:val="0"/>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Etap S6: liczone są koszty zsumowane oraz uśrednione na punkt adresowy.</w:t>
            </w:r>
          </w:p>
          <w:p w14:paraId="620B0955" w14:textId="77777777" w:rsidR="00A77B3E" w:rsidRDefault="004141AE">
            <w:pPr>
              <w:numPr>
                <w:ilvl w:val="0"/>
                <w:numId w:val="21"/>
              </w:numPr>
              <w:spacing w:before="5pt"/>
              <w:rPr>
                <w:rFonts w:ascii="TimesNewRoman" w:eastAsia="TimesNewRoman" w:hAnsi="TimesNewRoman" w:cs="TimesNewRoman"/>
                <w:color w:val="000000"/>
              </w:rPr>
            </w:pPr>
            <w:r>
              <w:rPr>
                <w:rFonts w:ascii="TimesNewRoman" w:eastAsia="TimesNewRoman" w:hAnsi="TimesNewRoman" w:cs="TimesNewRoman"/>
                <w:color w:val="000000"/>
              </w:rPr>
              <w:t>Etap S7: liczone są:</w:t>
            </w:r>
          </w:p>
          <w:p w14:paraId="5C71FDF5" w14:textId="77777777" w:rsidR="00A77B3E" w:rsidRDefault="004141AE">
            <w:pPr>
              <w:numPr>
                <w:ilvl w:val="1"/>
                <w:numId w:val="21"/>
              </w:numPr>
              <w:spacing w:before="5pt"/>
              <w:rPr>
                <w:rFonts w:ascii="TimesNewRoman" w:eastAsia="TimesNewRoman" w:hAnsi="TimesNewRoman" w:cs="TimesNewRoman"/>
                <w:color w:val="000000"/>
              </w:rPr>
            </w:pPr>
            <w:r>
              <w:rPr>
                <w:rFonts w:ascii="TimesNewRoman" w:eastAsia="TimesNewRoman" w:hAnsi="TimesNewRoman" w:cs="TimesNewRoman"/>
                <w:color w:val="000000"/>
              </w:rPr>
              <w:t>Koszty prognozowane (15 lat);</w:t>
            </w:r>
          </w:p>
          <w:p w14:paraId="1C28986B" w14:textId="77777777" w:rsidR="00A77B3E" w:rsidRDefault="004141AE">
            <w:pPr>
              <w:numPr>
                <w:ilvl w:val="1"/>
                <w:numId w:val="21"/>
              </w:numPr>
              <w:spacing w:before="5pt"/>
              <w:rPr>
                <w:rFonts w:ascii="TimesNewRoman" w:eastAsia="TimesNewRoman" w:hAnsi="TimesNewRoman" w:cs="TimesNewRoman"/>
                <w:color w:val="000000"/>
              </w:rPr>
            </w:pPr>
            <w:r>
              <w:rPr>
                <w:rFonts w:ascii="TimesNewRoman" w:eastAsia="TimesNewRoman" w:hAnsi="TimesNewRoman" w:cs="TimesNewRoman"/>
                <w:color w:val="000000"/>
              </w:rPr>
              <w:t>Przychody prognozowane (15 lat);</w:t>
            </w:r>
          </w:p>
          <w:p w14:paraId="5C6BF060" w14:textId="77777777" w:rsidR="00A77B3E" w:rsidRPr="0099400C" w:rsidRDefault="004141AE">
            <w:pPr>
              <w:numPr>
                <w:ilvl w:val="1"/>
                <w:numId w:val="21"/>
              </w:num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lastRenderedPageBreak/>
              <w:t>Wskaźniki ekonomiczne (przepływy pieniężne, NPV).</w:t>
            </w:r>
          </w:p>
          <w:p w14:paraId="33F172D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Kod każdego etapu znajduje się w osobnym pliku (s1.py – s7.py), a matematyczne obliczenia kosztów inwestycyjnych i luki NPV ujęte są w kodzie aplikacji z wykorzystaniem języka python, które zostały przekazane wraz z odbiorem produktu aplikacji MKP.</w:t>
            </w:r>
          </w:p>
          <w:p w14:paraId="50D02F8C"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Finalnie dla każdego PA w modelu MKP wyznaczany jest koszt inwestycyjny objęcia zasięgiem sieci pojedynczego gospodarstwa domowego i luka inwestycyjna, która oprócz CAPEX i OPEX uwzględnia potencjalne przychody ze świadczonych usług dostępu do Internetu w takim samym przedziale czasowym jak ten, dla którego liczone są koszty OPEX, tj. 15 lat.</w:t>
            </w:r>
          </w:p>
          <w:p w14:paraId="5DBCEE97"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b/>
                <w:bCs/>
                <w:color w:val="000000"/>
                <w:lang w:val="pl-PL"/>
              </w:rPr>
              <w:t>Ad.3.</w:t>
            </w:r>
            <w:r w:rsidRPr="0099400C">
              <w:rPr>
                <w:rFonts w:ascii="TimesNewRoman" w:eastAsia="TimesNewRoman" w:hAnsi="TimesNewRoman" w:cs="TimesNewRoman"/>
                <w:color w:val="000000"/>
                <w:lang w:val="pl-PL"/>
              </w:rPr>
              <w:t xml:space="preserve"> Po otrzymaniu wyników prezentujących koszt inwestycyjny dla poszczególnych PA następuje grupowanie PA z całej analizowanej puli o jednakowym lub zbliżonym koszcie inwestycyjnym do jednej kategorii. Stawka kosztu inwestycyjnego dla danej kategorii określona jest jako średnia arytmetyczna określonych dla danej kategorii przedziałów. Przykładowo kategoria nr 1 zawiera wszystkie PA o koszcie inwestycyjnym do 1000 zł, kategoria nr 2 wszystkie PA o koszcie inwestycyjnym w przedziale 1000 – 2000 zł, itd.</w:t>
            </w:r>
          </w:p>
          <w:p w14:paraId="341A03CD" w14:textId="77777777" w:rsidR="00A77B3E" w:rsidRPr="0099400C" w:rsidRDefault="004141AE">
            <w:pPr>
              <w:spacing w:before="5pt"/>
              <w:rPr>
                <w:rFonts w:ascii="TimesNewRoman" w:eastAsia="TimesNewRoman" w:hAnsi="TimesNewRoman" w:cs="TimesNewRoman"/>
                <w:color w:val="000000"/>
                <w:lang w:val="pl-PL"/>
              </w:rPr>
            </w:pPr>
            <w:r w:rsidRPr="0099400C">
              <w:rPr>
                <w:rFonts w:ascii="TimesNewRoman" w:eastAsia="TimesNewRoman" w:hAnsi="TimesNewRoman" w:cs="TimesNewRoman"/>
                <w:color w:val="000000"/>
                <w:lang w:val="pl-PL"/>
              </w:rPr>
              <w:t>Na podstawie wskazanych powyżej kategorii zostały wyznaczone SJ.</w:t>
            </w:r>
          </w:p>
          <w:p w14:paraId="6510AD5B" w14:textId="77777777" w:rsidR="00A77B3E" w:rsidRPr="0099400C" w:rsidRDefault="00A77B3E">
            <w:pPr>
              <w:spacing w:before="5pt"/>
              <w:rPr>
                <w:rFonts w:ascii="TimesNewRoman" w:eastAsia="TimesNewRoman" w:hAnsi="TimesNewRoman" w:cs="TimesNewRoman"/>
                <w:color w:val="000000"/>
                <w:sz w:val="6"/>
                <w:lang w:val="pl-PL"/>
              </w:rPr>
            </w:pPr>
          </w:p>
          <w:p w14:paraId="4BD76CC0" w14:textId="77777777" w:rsidR="00A77B3E" w:rsidRPr="0099400C" w:rsidRDefault="00A77B3E">
            <w:pPr>
              <w:spacing w:before="5pt"/>
              <w:rPr>
                <w:rFonts w:ascii="TimesNewRoman" w:eastAsia="TimesNewRoman" w:hAnsi="TimesNewRoman" w:cs="TimesNewRoman"/>
                <w:color w:val="000000"/>
                <w:sz w:val="6"/>
                <w:lang w:val="pl-PL"/>
              </w:rPr>
            </w:pPr>
          </w:p>
        </w:tc>
      </w:tr>
    </w:tbl>
    <w:p w14:paraId="52CFF51C" w14:textId="77777777" w:rsidR="00A77B3E" w:rsidRPr="00EB6E7F" w:rsidRDefault="00A77B3E">
      <w:pPr>
        <w:spacing w:before="5pt"/>
        <w:rPr>
          <w:rFonts w:ascii="TimesNewRoman" w:eastAsia="TimesNewRoman" w:hAnsi="TimesNewRoman" w:cs="TimesNewRoman"/>
          <w:color w:val="000000"/>
          <w:lang w:val="pl-PL"/>
        </w:rPr>
      </w:pPr>
    </w:p>
    <w:p w14:paraId="0EFB26F0" w14:textId="77777777" w:rsidR="00A77B3E" w:rsidRPr="00EB6E7F" w:rsidRDefault="004141AE">
      <w:pPr>
        <w:pStyle w:val="Nagwek2"/>
        <w:spacing w:before="5pt" w:after="0pt"/>
        <w:rPr>
          <w:rFonts w:ascii="TimesNewRoman" w:eastAsia="TimesNewRoman" w:hAnsi="TimesNewRoman" w:cs="TimesNewRoman"/>
          <w:b w:val="0"/>
          <w:i w:val="0"/>
          <w:color w:val="000000"/>
          <w:sz w:val="24"/>
          <w:lang w:val="pl-PL"/>
        </w:rPr>
      </w:pPr>
      <w:bookmarkStart w:id="108" w:name="_Toc210313356"/>
      <w:r w:rsidRPr="00EB6E7F">
        <w:rPr>
          <w:rFonts w:ascii="TimesNewRoman" w:eastAsia="TimesNewRoman" w:hAnsi="TimesNewRoman" w:cs="TimesNewRoman"/>
          <w:b w:val="0"/>
          <w:i w:val="0"/>
          <w:color w:val="000000"/>
          <w:sz w:val="24"/>
          <w:lang w:val="pl-PL"/>
        </w:rPr>
        <w:t>4. Proszę wyjaśnić, w jaki sposób zapewniono, by jedynie wydatki kwalifikowalne były uwzględniane przy obliczaniu standardowych stawek jednostkowych, kwot ryczałtowych lub stawek ryczałtowych:</w:t>
      </w:r>
      <w:bookmarkEnd w:id="108"/>
    </w:p>
    <w:p w14:paraId="54119104" w14:textId="77777777" w:rsidR="00A77B3E" w:rsidRPr="00EB6E7F" w:rsidRDefault="00A77B3E">
      <w:pPr>
        <w:spacing w:before="5pt"/>
        <w:rPr>
          <w:rFonts w:ascii="TimesNewRoman" w:eastAsia="TimesNewRoman" w:hAnsi="TimesNewRoman" w:cs="TimesNewRoman"/>
          <w:color w:val="00000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7D82115B"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0F51966" w14:textId="77777777" w:rsidR="00A77B3E" w:rsidRPr="00EB6E7F" w:rsidRDefault="00A77B3E">
            <w:pPr>
              <w:spacing w:before="5pt"/>
              <w:rPr>
                <w:rFonts w:ascii="TimesNewRoman" w:eastAsia="TimesNewRoman" w:hAnsi="TimesNewRoman" w:cs="TimesNewRoman"/>
                <w:color w:val="000000"/>
                <w:sz w:val="0"/>
                <w:lang w:val="pl-PL"/>
              </w:rPr>
            </w:pPr>
          </w:p>
          <w:p w14:paraId="15DC3AD2"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Elementy składowe kosztów stanowiące podstawę do wyliczenia stawki jednostkowej w aplikacji stanowią jedynie koszty kwalifikowalne. Kategorie tych kosztów zostały bardziej szczegółowo opisane w pkt. 7 części B załącznika.</w:t>
            </w:r>
          </w:p>
          <w:p w14:paraId="3CC938D2"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Ponadto wyliczając stawki jednostkowe brano pod uwagę koszty netto.</w:t>
            </w:r>
          </w:p>
          <w:p w14:paraId="0E95A26A"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Koszty uwzględnione w modelu MKP stanowią koszty wskazane w Rozporządzeniu Ministra Cyfryzacji z dnia 16 lutego 2023 r. w sprawie udzielania pomocy na rozwój infrastruktury szerokopasmowej w ramach programu Fundusze Europejskie na Rozwój Cyfrowy 2021-2027, a także w Rozporządzeniu Komisji (UE) NR 651/2014 z dnia 17 czerwca 2014 r. uznające niektóre rodzaje pomocy za zgodne z rynkiem wewnętrznym w zastosowaniu art. 107 i 108 Traktatu.</w:t>
            </w:r>
          </w:p>
          <w:p w14:paraId="1D8472FC" w14:textId="77777777" w:rsidR="00A77B3E" w:rsidRPr="00EB6E7F" w:rsidRDefault="00A77B3E">
            <w:pPr>
              <w:spacing w:before="5pt"/>
              <w:rPr>
                <w:rFonts w:ascii="TimesNewRoman" w:eastAsia="TimesNewRoman" w:hAnsi="TimesNewRoman" w:cs="TimesNewRoman"/>
                <w:color w:val="000000"/>
                <w:sz w:val="6"/>
                <w:lang w:val="pl-PL"/>
              </w:rPr>
            </w:pPr>
          </w:p>
          <w:p w14:paraId="7D3BE30B" w14:textId="77777777" w:rsidR="00A77B3E" w:rsidRPr="00EB6E7F" w:rsidRDefault="00A77B3E">
            <w:pPr>
              <w:spacing w:before="5pt"/>
              <w:rPr>
                <w:rFonts w:ascii="TimesNewRoman" w:eastAsia="TimesNewRoman" w:hAnsi="TimesNewRoman" w:cs="TimesNewRoman"/>
                <w:color w:val="000000"/>
                <w:sz w:val="6"/>
                <w:lang w:val="pl-PL"/>
              </w:rPr>
            </w:pPr>
          </w:p>
        </w:tc>
      </w:tr>
    </w:tbl>
    <w:p w14:paraId="01E0D3B6" w14:textId="77777777" w:rsidR="00A77B3E" w:rsidRPr="00EB6E7F" w:rsidRDefault="00A77B3E">
      <w:pPr>
        <w:spacing w:before="5pt"/>
        <w:rPr>
          <w:rFonts w:ascii="TimesNewRoman" w:eastAsia="TimesNewRoman" w:hAnsi="TimesNewRoman" w:cs="TimesNewRoman"/>
          <w:color w:val="000000"/>
          <w:lang w:val="pl-PL"/>
        </w:rPr>
      </w:pPr>
    </w:p>
    <w:p w14:paraId="2926A624" w14:textId="77777777" w:rsidR="00A77B3E" w:rsidRPr="00EB6E7F" w:rsidRDefault="004141AE">
      <w:pPr>
        <w:pStyle w:val="Nagwek2"/>
        <w:spacing w:before="5pt" w:after="0pt"/>
        <w:rPr>
          <w:rFonts w:ascii="TimesNewRoman" w:eastAsia="TimesNewRoman" w:hAnsi="TimesNewRoman" w:cs="TimesNewRoman"/>
          <w:b w:val="0"/>
          <w:i w:val="0"/>
          <w:color w:val="000000"/>
          <w:sz w:val="24"/>
          <w:lang w:val="pl-PL"/>
        </w:rPr>
      </w:pPr>
      <w:bookmarkStart w:id="109" w:name="_Toc210313357"/>
      <w:r w:rsidRPr="00EB6E7F">
        <w:rPr>
          <w:rFonts w:ascii="TimesNewRoman" w:eastAsia="TimesNewRoman" w:hAnsi="TimesNewRoman" w:cs="TimesNewRoman"/>
          <w:b w:val="0"/>
          <w:i w:val="0"/>
          <w:color w:val="000000"/>
          <w:sz w:val="24"/>
          <w:lang w:val="pl-PL"/>
        </w:rPr>
        <w:t>5. Ocena przez instytucję(-e) audytową(-e) metody obliczania i kwot oraz ustaleń mających zapewnić weryfikację danych, ich jakość, sposób gromadzenia i przechowywania.</w:t>
      </w:r>
      <w:bookmarkEnd w:id="109"/>
    </w:p>
    <w:p w14:paraId="4AC06F53" w14:textId="77777777" w:rsidR="00A77B3E" w:rsidRPr="00EB6E7F" w:rsidRDefault="00A77B3E">
      <w:pPr>
        <w:spacing w:before="5pt"/>
        <w:rPr>
          <w:rFonts w:ascii="TimesNewRoman" w:eastAsia="TimesNewRoman" w:hAnsi="TimesNewRoman" w:cs="TimesNewRoman"/>
          <w:color w:val="000000"/>
          <w:lang w:val="pl-PL"/>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23E87D08"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37B8F21" w14:textId="77777777" w:rsidR="00A77B3E" w:rsidRPr="00EB6E7F" w:rsidRDefault="00A77B3E">
            <w:pPr>
              <w:spacing w:before="5pt"/>
              <w:rPr>
                <w:rFonts w:ascii="TimesNewRoman" w:eastAsia="TimesNewRoman" w:hAnsi="TimesNewRoman" w:cs="TimesNewRoman"/>
                <w:color w:val="000000"/>
                <w:sz w:val="0"/>
                <w:lang w:val="pl-PL"/>
              </w:rPr>
            </w:pPr>
          </w:p>
          <w:p w14:paraId="462EC5DF"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Ocena została przekazana pismem Pani Anny Chałupy, z upoważnienia Szefa Krajowej Administracji Skarbowej, DAS2.9011.5.2023.10.AJYB z dnia 7 września 2023 r. o następującej treści:</w:t>
            </w:r>
          </w:p>
          <w:p w14:paraId="0B69D089"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OCENA</w:t>
            </w:r>
          </w:p>
          <w:p w14:paraId="7571C70C"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Metodyki stawek jednostkowych w projektach dotyczących budowy sieci szerokopasmowych w programie Fundusze Europejskie na Rozwój Cyfrowy 2021-2027</w:t>
            </w:r>
          </w:p>
          <w:p w14:paraId="28EE08CD"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Ja, niżej podpisany, Szef Krajowej Administracji Skarbowej, wyznaczony do pełnienia funkcji Instytucji Audytowej, funkcjonalnie niezależny w rozumieniu art. 71 ust. 2 rozporządzenia ogólnego[1], przeprowadziłem, na wniosek Instytucji Zarządzającej Programu Fundusze Europejskie na Rozwój Cyfrowy 2021-2027, audyt metodyki stawek jednostkowych w projektach dotyczących budowy sieci szerokopasmowych w programie Fundusze Europejskie na Rozwój Cyfrowy 2021-2027 (dalej: metodyki) w celu wydania oceny audytowej ex-ante, zgodnie z art. 94 ust. 2 rozporządzenia ogólnego.</w:t>
            </w:r>
          </w:p>
          <w:p w14:paraId="4ED47A9C"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lastRenderedPageBreak/>
              <w:t>Na podstawie badania metodyki, Instytucja Audytowa potwierdziła, że stawka jednostkowa została ustalona zgodnie z art. 94 ust. 2 rozporządzenia ogólnego, za pomocą rzetelnej, sprawiedliwej i weryfikowalnej metody obliczeń w oparciu o dane historyczne i statystyczne. Na podstawie badania metodyki stanowiącej podstawę ustalenia stawki jednostkowej Instytucja Audytowa potwierdziła, że proponowana metodyka jest zgodna z wymogami regulacyjnymi, w szczególności:</w:t>
            </w:r>
          </w:p>
          <w:p w14:paraId="4870A038"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a) Metoda obliczeń jest rzetelna, sprawiedliwa i weryfikowalna;</w:t>
            </w:r>
          </w:p>
          <w:p w14:paraId="23BF4D40"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b) Wykorzystane dane są oparte na danych statystycznych, innych obiektywnych informacjach i ocenie eksperckiej. Źródła danych zostały ocenione jako wiarygodne i odpowiednie, a wykorzystane dane są adekwatne do rodzaju operacji;</w:t>
            </w:r>
          </w:p>
          <w:p w14:paraId="7D035FF8"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c) Kategorie/ rodzaje kosztów brane pod uwagę przy ustanawianiu uproszczonej metody rozliczania kosztów są zgodne z odpowiednimi krajowymi i unijnymi zasadami kwalifikowalności;</w:t>
            </w:r>
          </w:p>
          <w:p w14:paraId="0585B77D"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d) Nie występuje ryzyko podwójnego finansowania tych samych wydatków w ramach programu FERC;</w:t>
            </w:r>
          </w:p>
          <w:p w14:paraId="75DCFCC4"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e) Ustalone kwoty/ stawki są zgodne z przyjętymi założeniami i danymi wykorzystanymi do wyliczenia ww. kwot/ stawek;</w:t>
            </w:r>
          </w:p>
          <w:p w14:paraId="39D9DA8C"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f) Opis metody indeksacji zawiera wystarczające informacje na temat warunków i momentu jej zastosowania, warunki są jasne i mierzalne, a metoda została uznana za odpowiednią,</w:t>
            </w:r>
          </w:p>
          <w:p w14:paraId="75A203B3"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g) Koszty inwestycyjne objęcia zasięgiem sieci szerokopasmowej punktów adresowych zostały wyliczone zgodnie z Metodyką.</w:t>
            </w:r>
          </w:p>
          <w:p w14:paraId="6374D7DF"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Instytucja Audytowa potwierdziła, że w zakresie ustaleń zapewniających weryfikację, jakość, gromadzenie i przechowywanie danych, zaplanowano odpowiedni system/ dokumentację wspierającą w celu potwierdzenia realizacji operacji oraz zostały określone odpowiednie zasady przechowywania danych/ dokumentów.</w:t>
            </w:r>
          </w:p>
          <w:p w14:paraId="148A6AF1"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Powyższe wnioski są oparte na ocenie obejmującej wszystkie istotne elementy zawarte w liście sprawdzającej służb audytu Komisji Europejskiej dotyczącej audytu/ oceny uproszczonych metod rozliczania kosztów.</w:t>
            </w:r>
          </w:p>
          <w:p w14:paraId="1D356CBB"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OCENA</w:t>
            </w:r>
          </w:p>
          <w:p w14:paraId="2598F8DC"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Moim zdaniem oraz w oparciu o przeprowadzone czynności audytowe metodyka stawek jednostkowych w projektach dotyczących budowy sieci szerokopasmowych w programie Fundusze Europejskie na Rozwój Cyfrowy 2021-2027, została oceniona pozytywnie.</w:t>
            </w:r>
          </w:p>
          <w:p w14:paraId="788FC8DD" w14:textId="77777777" w:rsidR="00A77B3E" w:rsidRPr="00EB6E7F" w:rsidRDefault="00A77B3E">
            <w:pPr>
              <w:spacing w:before="5pt"/>
              <w:rPr>
                <w:rFonts w:ascii="TimesNewRoman" w:eastAsia="TimesNewRoman" w:hAnsi="TimesNewRoman" w:cs="TimesNewRoman"/>
                <w:color w:val="000000"/>
                <w:lang w:val="pl-PL"/>
              </w:rPr>
            </w:pPr>
          </w:p>
          <w:p w14:paraId="3F19C849"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B25780D" w14:textId="77777777" w:rsidR="00A77B3E" w:rsidRPr="00EB6E7F" w:rsidRDefault="00A77B3E">
            <w:pPr>
              <w:spacing w:before="5pt"/>
              <w:rPr>
                <w:rFonts w:ascii="TimesNewRoman" w:eastAsia="TimesNewRoman" w:hAnsi="TimesNewRoman" w:cs="TimesNewRoman"/>
                <w:color w:val="000000"/>
                <w:lang w:val="pl-PL"/>
              </w:rPr>
            </w:pPr>
          </w:p>
          <w:p w14:paraId="477B7B44"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Ocena została przekazana pismem Pana Dominika Zalewskiego, Dyrektora Departamentu Audytu Środków Publicznych w Ministerstwie Finansów, z upoważnienia Szefa Krajowej Administracji Skarbowej, DAS2.9011.13.2025.3.AJYB z dnia 23 czerwca 2025 r. o następującej treści:</w:t>
            </w:r>
          </w:p>
          <w:p w14:paraId="6734B2CC" w14:textId="77777777" w:rsidR="00A77B3E" w:rsidRPr="00EB6E7F" w:rsidRDefault="00A77B3E">
            <w:pPr>
              <w:spacing w:before="5pt"/>
              <w:rPr>
                <w:rFonts w:ascii="TimesNewRoman" w:eastAsia="TimesNewRoman" w:hAnsi="TimesNewRoman" w:cs="TimesNewRoman"/>
                <w:color w:val="000000"/>
                <w:lang w:val="pl-PL"/>
              </w:rPr>
            </w:pPr>
          </w:p>
          <w:p w14:paraId="6BBC26CE"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OCENA</w:t>
            </w:r>
          </w:p>
          <w:p w14:paraId="2C299FDA"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Metodyki stawek jednostkowych w projektach dotyczących budowy sieci szerokopasmowych w programie Fundusze Europejskie na Rozwój Cyfrowy 2021-2027</w:t>
            </w:r>
          </w:p>
          <w:p w14:paraId="53E64124"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 xml:space="preserve">Ja, niżej podpisany, Szef Krajowej Administracji Skarbowej, wyznaczony do pełnienia funkcji Instytucji Audytowej, funkcjonalnie niezależny w rozumieniu art. 71 ust. 2 rozporządzenia ogólnego[1], </w:t>
            </w:r>
            <w:r w:rsidRPr="00EB6E7F">
              <w:rPr>
                <w:rFonts w:ascii="TimesNewRoman" w:eastAsia="TimesNewRoman" w:hAnsi="TimesNewRoman" w:cs="TimesNewRoman"/>
                <w:color w:val="000000"/>
                <w:lang w:val="pl-PL"/>
              </w:rPr>
              <w:lastRenderedPageBreak/>
              <w:t>przeprowadziłem, na wniosek Instytucji Zarządzającej Programu Fundusze Europejskie na Rozwój Cyfrowy 2021-2027, audyt metodyki stawek jednostkowych w projektach dotyczących budowy sieci szerokopasmowych w programie Fundusze Europejskie na Rozwój Cyfrowy 2021-2027 (dalej: metodyki) w celu wydania oceny audytowej ex-ante, zgodnie z art. 94 ust. 2 rozporządzenia ogólnego.</w:t>
            </w:r>
          </w:p>
          <w:p w14:paraId="435DDED7"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Na podstawie badania metodyki, Instytucja Audytowa potwierdziła, że stawka jednostkowa została ustalona zgodnie z art. 94 ust. 2 rozporządzenia ogólnego, za pomocą rzetelnej, sprawiedliwej i weryfikowalnej metody obliczeń w oparciu o dane historyczne i statystyczne.</w:t>
            </w:r>
          </w:p>
          <w:p w14:paraId="033AB301"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Na podstawie badania metodyki stanowiącej podstawę ustalenia stawki jednostkowej Instytucja Audytowa potwierdziła, że proponowana metodyka jest zgodna z wymogami regulacyjnymi, w szczególności:</w:t>
            </w:r>
          </w:p>
          <w:p w14:paraId="7DF1D91E"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a) Metoda obliczeń jest rzetelna, sprawiedliwa i weryfikowalna;</w:t>
            </w:r>
          </w:p>
          <w:p w14:paraId="4223571A"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b) Wykorzystane dane są oparte na danych statystycznych, innych obiektywnych informacjach i ocenie eksperckiej. Źródła danych zostały ocenione jako wiarygodne i odpowiednie, a wykorzystane dane są adekwatne do rodzaju operacji;</w:t>
            </w:r>
          </w:p>
          <w:p w14:paraId="60D14CF2"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c) Kategorie/ rodzaje kosztów brane pod uwagę przy ustanawianiu uproszczonej metody rozliczania kosztów są zgodne z odpowiednimi krajowymi i unijnymi zasadami kwalifikowalności w szczególności określonymi w rozdziale III rozporządzenia ogólnego;</w:t>
            </w:r>
          </w:p>
          <w:p w14:paraId="5881CB36"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d) Na podstawie dostępnych informacji o metodyce nie występuje ryzyko podwójnego finansowania tych samych wydatków;</w:t>
            </w:r>
          </w:p>
          <w:p w14:paraId="065DB4A8"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e) Ustalone kwoty/ stawki są zgodne z przyjętymi założeniami i danymi wykorzystanymi do wyliczenia ww. kwot/ stawek;</w:t>
            </w:r>
          </w:p>
          <w:p w14:paraId="53E842EF"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f) Opis metody indeksacji zawiera wystarczające informacje na temat warunków i momentu jej zastosowania, warunki są jasne i mierzalne, a metoda została uznana za odpowiednią,</w:t>
            </w:r>
          </w:p>
          <w:p w14:paraId="105CA39E"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g) Koszty inwestycyjne objęcia zasięgiem sieci szerokopasmowej punktów adresowych zostały wyliczone zgodnie z Metodyką.</w:t>
            </w:r>
          </w:p>
          <w:p w14:paraId="4CFDA13D"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Instytucja Audytowa potwierdziła, że w zakresie ustaleń zapewniających weryfikację, jakość, gromadzenie i przechowywanie danych, zaplanowano odpowiedni system/ dokumentację wspierającą w celu osiągnięcia kamieni milowych/ liczby jednostek oraz zostały określone odpowiednie zasady przechowywania danych/ dokumentów.</w:t>
            </w:r>
          </w:p>
          <w:p w14:paraId="391F8DE2"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Powyższe wnioski są oparte na ocenie obejmującej wszystkie istotne elementy zawarte w liście sprawdzającej służb audytu Komisji Europejskiej dotyczącej audytu/ oceny uproszczonych metod rozliczania kosztów.</w:t>
            </w:r>
          </w:p>
          <w:p w14:paraId="0A92E016"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b/>
                <w:bCs/>
                <w:color w:val="000000"/>
                <w:lang w:val="pl-PL"/>
              </w:rPr>
              <w:t>OCENA</w:t>
            </w:r>
          </w:p>
          <w:p w14:paraId="3FAB5C52"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Moim zdaniem oraz w oparciu o przeprowadzone czynności audytowe metodyka stawek jednostkowych w projektach dotyczących budowy sieci szerokopasmowych w programie Fundusze Europejskie na Rozwój Cyfrowy 2021-2027, została oceniona pozytywnie.</w:t>
            </w:r>
          </w:p>
          <w:p w14:paraId="2C0195B3" w14:textId="77777777" w:rsidR="00A77B3E" w:rsidRPr="00EB6E7F" w:rsidRDefault="00A77B3E">
            <w:pPr>
              <w:spacing w:before="5pt"/>
              <w:rPr>
                <w:rFonts w:ascii="TimesNewRoman" w:eastAsia="TimesNewRoman" w:hAnsi="TimesNewRoman" w:cs="TimesNewRoman"/>
                <w:color w:val="000000"/>
                <w:lang w:val="pl-PL"/>
              </w:rPr>
            </w:pPr>
          </w:p>
          <w:p w14:paraId="53D8BAAF" w14:textId="77777777" w:rsidR="00A77B3E" w:rsidRPr="00EB6E7F" w:rsidRDefault="004141AE">
            <w:pPr>
              <w:spacing w:before="5pt"/>
              <w:rPr>
                <w:rFonts w:ascii="TimesNewRoman" w:eastAsia="TimesNewRoman" w:hAnsi="TimesNewRoman" w:cs="TimesNewRoman"/>
                <w:color w:val="000000"/>
                <w:lang w:val="pl-PL"/>
              </w:rPr>
            </w:pPr>
            <w:r w:rsidRPr="00EB6E7F">
              <w:rPr>
                <w:rFonts w:ascii="TimesNewRoman" w:eastAsia="TimesNewRoman" w:hAnsi="TimesNewRoman" w:cs="TimesNewRoman"/>
                <w:color w:val="000000"/>
                <w:lang w:val="pl-PL"/>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C7EB06E" w14:textId="77777777" w:rsidR="00A77B3E" w:rsidRPr="00EB6E7F" w:rsidRDefault="00A77B3E">
            <w:pPr>
              <w:spacing w:before="5pt"/>
              <w:rPr>
                <w:rFonts w:ascii="TimesNewRoman" w:eastAsia="TimesNewRoman" w:hAnsi="TimesNewRoman" w:cs="TimesNewRoman"/>
                <w:color w:val="000000"/>
                <w:sz w:val="6"/>
                <w:lang w:val="pl-PL"/>
              </w:rPr>
            </w:pPr>
          </w:p>
          <w:p w14:paraId="6343322B" w14:textId="77777777" w:rsidR="00A77B3E" w:rsidRPr="00EB6E7F" w:rsidRDefault="00A77B3E">
            <w:pPr>
              <w:spacing w:before="5pt"/>
              <w:rPr>
                <w:rFonts w:ascii="TimesNewRoman" w:eastAsia="TimesNewRoman" w:hAnsi="TimesNewRoman" w:cs="TimesNewRoman"/>
                <w:color w:val="000000"/>
                <w:sz w:val="6"/>
                <w:lang w:val="pl-PL"/>
              </w:rPr>
            </w:pPr>
          </w:p>
        </w:tc>
      </w:tr>
    </w:tbl>
    <w:p w14:paraId="2911547B" w14:textId="77777777" w:rsidR="00A77B3E" w:rsidRPr="00EB6E7F" w:rsidRDefault="00A77B3E">
      <w:pPr>
        <w:spacing w:before="5pt"/>
        <w:rPr>
          <w:rFonts w:ascii="TimesNewRoman" w:eastAsia="TimesNewRoman" w:hAnsi="TimesNewRoman" w:cs="TimesNewRoman"/>
          <w:color w:val="000000"/>
          <w:lang w:val="pl-PL"/>
        </w:rPr>
        <w:sectPr w:rsidR="00A77B3E" w:rsidRPr="00EB6E7F">
          <w:headerReference w:type="even" r:id="rId50"/>
          <w:headerReference w:type="default" r:id="rId51"/>
          <w:footerReference w:type="even" r:id="rId52"/>
          <w:footerReference w:type="default" r:id="rId53"/>
          <w:headerReference w:type="first" r:id="rId54"/>
          <w:footerReference w:type="first" r:id="rId55"/>
          <w:pgSz w:w="595.30pt" w:h="841.90pt"/>
          <w:pgMar w:top="36pt" w:right="46.80pt" w:bottom="43.20pt" w:left="36pt" w:header="0pt" w:footer="3.60pt" w:gutter="0pt"/>
          <w:cols w:space="36pt"/>
          <w:noEndnote/>
          <w:docGrid w:linePitch="360"/>
        </w:sectPr>
      </w:pPr>
    </w:p>
    <w:p w14:paraId="18E2AB7B" w14:textId="77777777" w:rsidR="00A77B3E" w:rsidRPr="0099400C" w:rsidRDefault="004141AE">
      <w:pPr>
        <w:pStyle w:val="Nagwek1"/>
        <w:spacing w:before="5pt" w:after="0pt"/>
        <w:rPr>
          <w:rFonts w:ascii="TimesNewRoman" w:eastAsia="TimesNewRoman" w:hAnsi="TimesNewRoman" w:cs="TimesNewRoman"/>
          <w:b w:val="0"/>
          <w:color w:val="000000"/>
          <w:sz w:val="24"/>
          <w:lang w:val="pl-PL"/>
        </w:rPr>
      </w:pPr>
      <w:bookmarkStart w:id="110" w:name="_Toc210313358"/>
      <w:r w:rsidRPr="0099400C">
        <w:rPr>
          <w:rFonts w:ascii="TimesNewRoman" w:eastAsia="TimesNewRoman" w:hAnsi="TimesNewRoman" w:cs="TimesNewRoman"/>
          <w:b w:val="0"/>
          <w:color w:val="000000"/>
          <w:sz w:val="24"/>
          <w:lang w:val="pl-PL"/>
        </w:rPr>
        <w:lastRenderedPageBreak/>
        <w:t>Aneks 2: Wkład Unii w oparciu o finansowanie niepowiązane z kosztami</w:t>
      </w:r>
      <w:bookmarkEnd w:id="110"/>
    </w:p>
    <w:p w14:paraId="4AD95B62" w14:textId="77777777" w:rsidR="00A77B3E" w:rsidRDefault="004141AE">
      <w:pPr>
        <w:pStyle w:val="Nagwek2"/>
        <w:spacing w:before="5pt" w:after="0pt"/>
        <w:rPr>
          <w:rFonts w:ascii="TimesNewRoman" w:eastAsia="TimesNewRoman" w:hAnsi="TimesNewRoman" w:cs="TimesNewRoman"/>
          <w:b w:val="0"/>
          <w:i w:val="0"/>
          <w:color w:val="000000"/>
          <w:sz w:val="24"/>
        </w:rPr>
      </w:pPr>
      <w:bookmarkStart w:id="111" w:name="_Toc210313359"/>
      <w:r>
        <w:rPr>
          <w:rFonts w:ascii="TimesNewRoman" w:eastAsia="TimesNewRoman" w:hAnsi="TimesNewRoman" w:cs="TimesNewRoman"/>
          <w:b w:val="0"/>
          <w:i w:val="0"/>
          <w:color w:val="000000"/>
          <w:sz w:val="24"/>
        </w:rPr>
        <w:t>A. Podsumowanie głównych elementów</w:t>
      </w:r>
      <w:bookmarkEnd w:id="111"/>
    </w:p>
    <w:p w14:paraId="0F93A64E"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982"/>
        <w:gridCol w:w="981"/>
        <w:gridCol w:w="1948"/>
        <w:gridCol w:w="983"/>
        <w:gridCol w:w="1470"/>
        <w:gridCol w:w="977"/>
        <w:gridCol w:w="976"/>
        <w:gridCol w:w="1477"/>
        <w:gridCol w:w="972"/>
        <w:gridCol w:w="973"/>
        <w:gridCol w:w="1481"/>
        <w:gridCol w:w="1952"/>
      </w:tblGrid>
      <w:tr w:rsidR="00E43E1F" w:rsidRPr="00CA2E1B" w14:paraId="1B493261" w14:textId="77777777">
        <w:trPr>
          <w:tblHeader/>
        </w:trPr>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E5FC0CC"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Priorytet</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A74305F"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Fundusz</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707352"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Cel szczegółowy</w:t>
            </w:r>
          </w:p>
        </w:tc>
        <w:tc>
          <w:tcPr>
            <w:tcW w:w="5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304DD37"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Kategoria regionu</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CA76B4F" w14:textId="77777777" w:rsidR="00A77B3E" w:rsidRPr="00932DE9" w:rsidRDefault="004141AE">
            <w:pPr>
              <w:spacing w:before="5pt"/>
              <w:jc w:val="center"/>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Kwota, której dotyczy finansowanie niepowiązane z kosztami</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DCC97DB" w14:textId="77777777" w:rsidR="00A77B3E" w:rsidRPr="00932DE9" w:rsidRDefault="004141AE">
            <w:pPr>
              <w:spacing w:before="5pt"/>
              <w:jc w:val="center"/>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Rodzaj(-e) operacji objętej (-ych) finansowaniem</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EA8473" w14:textId="77777777" w:rsidR="00A77B3E" w:rsidRPr="00932DE9" w:rsidRDefault="004141AE">
            <w:pPr>
              <w:spacing w:before="5pt"/>
              <w:jc w:val="center"/>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Warunki, które należy spełnić/rezultaty, które należy osiągnąć, uruchamiające refundację przez Komisję</w:t>
            </w:r>
          </w:p>
        </w:tc>
        <w:tc>
          <w:tcPr>
            <w:tcW w:w="100pt" w:type="dxa"/>
            <w:gridSpan w:val="2"/>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BE80C18"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Wskaźnik</w:t>
            </w:r>
          </w:p>
        </w:tc>
        <w:tc>
          <w:tcPr>
            <w:tcW w:w="75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0249FCD" w14:textId="77777777" w:rsidR="00A77B3E" w:rsidRPr="00932DE9" w:rsidRDefault="004141AE">
            <w:pPr>
              <w:spacing w:before="5pt"/>
              <w:jc w:val="center"/>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Jednostka miary warunków, które należy spełnić/rezultatów, które należy osiągnąć, uruchamiających refundację przez Komisję</w:t>
            </w:r>
          </w:p>
        </w:tc>
        <w:tc>
          <w:tcPr>
            <w:tcW w:w="100pt" w:type="dxa"/>
            <w:vMerge w:val="restar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8136651" w14:textId="77777777" w:rsidR="00A77B3E" w:rsidRPr="00932DE9" w:rsidRDefault="004141AE">
            <w:pPr>
              <w:spacing w:before="5pt"/>
              <w:jc w:val="center"/>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Przewidywany rodzaj metody stosowanej do refundacji kosztów beneficjentowi lub beneficjentom</w:t>
            </w:r>
          </w:p>
        </w:tc>
      </w:tr>
      <w:tr w:rsidR="00E43E1F" w14:paraId="1F5B0142" w14:textId="77777777">
        <w:trPr>
          <w:tblHeader/>
        </w:trPr>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621E7DF1" w14:textId="77777777" w:rsidR="00A77B3E" w:rsidRPr="00932DE9" w:rsidRDefault="00A77B3E">
            <w:pPr>
              <w:spacing w:before="5pt"/>
              <w:jc w:val="center"/>
              <w:rPr>
                <w:rFonts w:ascii="TimesNewRoman" w:eastAsia="TimesNewRoman" w:hAnsi="TimesNewRoman" w:cs="TimesNewRoman"/>
                <w:color w:val="000000"/>
                <w:sz w:val="12"/>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D26410" w14:textId="77777777" w:rsidR="00A77B3E" w:rsidRPr="00932DE9" w:rsidRDefault="00A77B3E">
            <w:pPr>
              <w:spacing w:before="5pt"/>
              <w:jc w:val="center"/>
              <w:rPr>
                <w:rFonts w:ascii="TimesNewRoman" w:eastAsia="TimesNewRoman" w:hAnsi="TimesNewRoman" w:cs="TimesNewRoman"/>
                <w:color w:val="000000"/>
                <w:sz w:val="12"/>
                <w:lang w:val="pl-PL"/>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05587AB" w14:textId="77777777" w:rsidR="00A77B3E" w:rsidRPr="00932DE9" w:rsidRDefault="00A77B3E">
            <w:pPr>
              <w:spacing w:before="5pt"/>
              <w:jc w:val="center"/>
              <w:rPr>
                <w:rFonts w:ascii="TimesNewRoman" w:eastAsia="TimesNewRoman" w:hAnsi="TimesNewRoman" w:cs="TimesNewRoman"/>
                <w:color w:val="000000"/>
                <w:sz w:val="12"/>
                <w:lang w:val="pl-PL"/>
              </w:rPr>
            </w:pPr>
          </w:p>
        </w:tc>
        <w:tc>
          <w:tcPr>
            <w:tcW w:w="5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C425408" w14:textId="77777777" w:rsidR="00A77B3E" w:rsidRPr="00932DE9" w:rsidRDefault="00A77B3E">
            <w:pPr>
              <w:spacing w:before="5pt"/>
              <w:jc w:val="center"/>
              <w:rPr>
                <w:rFonts w:ascii="TimesNewRoman" w:eastAsia="TimesNewRoman" w:hAnsi="TimesNewRoman" w:cs="TimesNewRoman"/>
                <w:color w:val="000000"/>
                <w:sz w:val="12"/>
                <w:lang w:val="pl-PL"/>
              </w:rPr>
            </w:pP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9E977D" w14:textId="77777777" w:rsidR="00A77B3E" w:rsidRPr="00932DE9" w:rsidRDefault="00A77B3E">
            <w:pPr>
              <w:spacing w:before="5pt"/>
              <w:jc w:val="center"/>
              <w:rPr>
                <w:rFonts w:ascii="TimesNewRoman" w:eastAsia="TimesNewRoman" w:hAnsi="TimesNewRoman" w:cs="TimesNewRoman"/>
                <w:color w:val="000000"/>
                <w:sz w:val="12"/>
                <w:lang w:val="pl-PL"/>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A26756A"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Kod (1)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737000"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Opis</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79C79A7" w14:textId="77777777" w:rsidR="00A77B3E" w:rsidRDefault="00A77B3E">
            <w:pPr>
              <w:spacing w:before="5pt"/>
              <w:jc w:val="center"/>
              <w:rPr>
                <w:rFonts w:ascii="TimesNewRoman" w:eastAsia="TimesNewRoman" w:hAnsi="TimesNewRoman" w:cs="TimesNewRoman"/>
                <w:color w:val="000000"/>
                <w:sz w:val="12"/>
              </w:rPr>
            </w:pP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8F3EAB7"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Kod (2)</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80294D" w14:textId="77777777" w:rsidR="00A77B3E" w:rsidRDefault="004141AE">
            <w:pPr>
              <w:spacing w:before="5pt"/>
              <w:jc w:val="center"/>
              <w:rPr>
                <w:rFonts w:ascii="TimesNewRoman" w:eastAsia="TimesNewRoman" w:hAnsi="TimesNewRoman" w:cs="TimesNewRoman"/>
                <w:color w:val="000000"/>
                <w:sz w:val="12"/>
              </w:rPr>
            </w:pPr>
            <w:r>
              <w:rPr>
                <w:rFonts w:ascii="TimesNewRoman" w:eastAsia="TimesNewRoman" w:hAnsi="TimesNewRoman" w:cs="TimesNewRoman"/>
                <w:color w:val="000000"/>
                <w:sz w:val="12"/>
              </w:rPr>
              <w:t>Opis</w:t>
            </w:r>
          </w:p>
        </w:tc>
        <w:tc>
          <w:tcPr>
            <w:tcW w:w="75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FBD3901" w14:textId="77777777" w:rsidR="00A77B3E" w:rsidRDefault="00A77B3E">
            <w:pPr>
              <w:spacing w:before="5pt"/>
              <w:jc w:val="center"/>
              <w:rPr>
                <w:rFonts w:ascii="TimesNewRoman" w:eastAsia="TimesNewRoman" w:hAnsi="TimesNewRoman" w:cs="TimesNewRoman"/>
                <w:color w:val="000000"/>
                <w:sz w:val="12"/>
              </w:rPr>
            </w:pPr>
          </w:p>
        </w:tc>
        <w:tc>
          <w:tcPr>
            <w:tcW w:w="100pt" w:type="dxa"/>
            <w:vMerge/>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940A085" w14:textId="77777777" w:rsidR="00A77B3E" w:rsidRDefault="00A77B3E">
            <w:pPr>
              <w:spacing w:before="5pt"/>
              <w:jc w:val="center"/>
              <w:rPr>
                <w:rFonts w:ascii="TimesNewRoman" w:eastAsia="TimesNewRoman" w:hAnsi="TimesNewRoman" w:cs="TimesNewRoman"/>
                <w:color w:val="000000"/>
                <w:sz w:val="12"/>
              </w:rPr>
            </w:pPr>
          </w:p>
        </w:tc>
      </w:tr>
    </w:tbl>
    <w:p w14:paraId="014C0CE2" w14:textId="77777777" w:rsidR="00A77B3E" w:rsidRPr="00932DE9" w:rsidRDefault="004141AE">
      <w:pPr>
        <w:spacing w:before="5pt"/>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(1) Oznacza kod dla wymiaru „Zakres interwencji” w tabeli 1 załącznika I do rozporządzenia w sprawie wspólnych przepisów oraz w załączniku IV do rozporządzenia w sprawie EFMRA.</w:t>
      </w:r>
    </w:p>
    <w:p w14:paraId="5D96EDA7" w14:textId="77777777" w:rsidR="00A77B3E" w:rsidRPr="00932DE9" w:rsidRDefault="004141AE">
      <w:pPr>
        <w:spacing w:before="5pt"/>
        <w:rPr>
          <w:rFonts w:ascii="TimesNewRoman" w:eastAsia="TimesNewRoman" w:hAnsi="TimesNewRoman" w:cs="TimesNewRoman"/>
          <w:color w:val="000000"/>
          <w:sz w:val="12"/>
          <w:lang w:val="pl-PL"/>
        </w:rPr>
      </w:pPr>
      <w:r w:rsidRPr="00932DE9">
        <w:rPr>
          <w:rFonts w:ascii="TimesNewRoman" w:eastAsia="TimesNewRoman" w:hAnsi="TimesNewRoman" w:cs="TimesNewRoman"/>
          <w:color w:val="000000"/>
          <w:sz w:val="12"/>
          <w:lang w:val="pl-PL"/>
        </w:rPr>
        <w:t>(2)  Oznacza kod wspólnego wskaźnika, o ile ma zastosowanie.</w:t>
      </w:r>
    </w:p>
    <w:p w14:paraId="0227F850" w14:textId="77777777" w:rsidR="00A77B3E" w:rsidRPr="00932DE9" w:rsidRDefault="00A77B3E">
      <w:pPr>
        <w:spacing w:before="5pt"/>
        <w:rPr>
          <w:rFonts w:ascii="TimesNewRoman" w:eastAsia="TimesNewRoman" w:hAnsi="TimesNewRoman" w:cs="TimesNewRoman"/>
          <w:color w:val="000000"/>
          <w:sz w:val="12"/>
          <w:lang w:val="pl-PL"/>
        </w:rPr>
        <w:sectPr w:rsidR="00A77B3E" w:rsidRPr="00932DE9">
          <w:headerReference w:type="even" r:id="rId56"/>
          <w:headerReference w:type="default" r:id="rId57"/>
          <w:footerReference w:type="even" r:id="rId58"/>
          <w:footerReference w:type="default" r:id="rId59"/>
          <w:headerReference w:type="first" r:id="rId60"/>
          <w:footerReference w:type="first" r:id="rId61"/>
          <w:pgSz w:w="841.90pt" w:h="595.30pt" w:orient="landscape"/>
          <w:pgMar w:top="36pt" w:right="36pt" w:bottom="43.20pt" w:left="46.80pt" w:header="14.40pt" w:footer="3.60pt" w:gutter="0pt"/>
          <w:cols w:space="36pt"/>
          <w:noEndnote/>
          <w:docGrid w:linePitch="360"/>
        </w:sectPr>
      </w:pPr>
    </w:p>
    <w:p w14:paraId="526DCF6E" w14:textId="77777777" w:rsidR="00A77B3E" w:rsidRPr="00932DE9" w:rsidRDefault="004141AE">
      <w:pPr>
        <w:pStyle w:val="Nagwek2"/>
        <w:spacing w:before="5pt" w:after="0pt"/>
        <w:rPr>
          <w:rFonts w:ascii="TimesNewRoman" w:eastAsia="TimesNewRoman" w:hAnsi="TimesNewRoman" w:cs="TimesNewRoman"/>
          <w:b w:val="0"/>
          <w:i w:val="0"/>
          <w:color w:val="000000"/>
          <w:sz w:val="24"/>
          <w:lang w:val="pl-PL"/>
        </w:rPr>
      </w:pPr>
      <w:bookmarkStart w:id="112" w:name="_Toc210313360"/>
      <w:r w:rsidRPr="00932DE9">
        <w:rPr>
          <w:rFonts w:ascii="TimesNewRoman" w:eastAsia="TimesNewRoman" w:hAnsi="TimesNewRoman" w:cs="TimesNewRoman"/>
          <w:b w:val="0"/>
          <w:i w:val="0"/>
          <w:color w:val="000000"/>
          <w:sz w:val="24"/>
          <w:lang w:val="pl-PL"/>
        </w:rPr>
        <w:lastRenderedPageBreak/>
        <w:t>B. Szczegółowe informacje według rodzaju operacji</w:t>
      </w:r>
      <w:bookmarkEnd w:id="112"/>
    </w:p>
    <w:p w14:paraId="59BB9BE8" w14:textId="77777777" w:rsidR="00A77B3E" w:rsidRPr="00932DE9" w:rsidRDefault="00A77B3E">
      <w:pPr>
        <w:spacing w:before="5pt"/>
        <w:rPr>
          <w:rFonts w:ascii="TimesNewRoman" w:eastAsia="TimesNewRoman" w:hAnsi="TimesNewRoman" w:cs="TimesNewRoman"/>
          <w:color w:val="000000"/>
          <w:lang w:val="pl-PL"/>
        </w:rPr>
        <w:sectPr w:rsidR="00A77B3E" w:rsidRPr="00932DE9">
          <w:headerReference w:type="even" r:id="rId62"/>
          <w:headerReference w:type="default" r:id="rId63"/>
          <w:footerReference w:type="even" r:id="rId64"/>
          <w:footerReference w:type="default" r:id="rId65"/>
          <w:headerReference w:type="first" r:id="rId66"/>
          <w:footerReference w:type="first" r:id="rId67"/>
          <w:pgSz w:w="595.30pt" w:h="841.90pt"/>
          <w:pgMar w:top="36pt" w:right="46.80pt" w:bottom="43.20pt" w:left="36pt" w:header="0pt" w:footer="3.60pt" w:gutter="0pt"/>
          <w:cols w:space="36pt"/>
          <w:noEndnote/>
          <w:docGrid w:linePitch="360"/>
        </w:sectPr>
      </w:pPr>
    </w:p>
    <w:p w14:paraId="0D59082C" w14:textId="77777777" w:rsidR="00A77B3E" w:rsidRPr="00932DE9" w:rsidRDefault="004141AE">
      <w:pPr>
        <w:pStyle w:val="Nagwek1"/>
        <w:spacing w:before="5pt" w:after="0pt"/>
        <w:rPr>
          <w:rFonts w:ascii="TimesNewRoman" w:eastAsia="TimesNewRoman" w:hAnsi="TimesNewRoman" w:cs="TimesNewRoman"/>
          <w:b w:val="0"/>
          <w:color w:val="000000"/>
          <w:sz w:val="24"/>
          <w:lang w:val="pl-PL"/>
        </w:rPr>
      </w:pPr>
      <w:bookmarkStart w:id="113" w:name="_Toc210313361"/>
      <w:r w:rsidRPr="00932DE9">
        <w:rPr>
          <w:rFonts w:ascii="TimesNewRoman" w:eastAsia="TimesNewRoman" w:hAnsi="TimesNewRoman" w:cs="TimesNewRoman"/>
          <w:b w:val="0"/>
          <w:color w:val="000000"/>
          <w:sz w:val="24"/>
          <w:lang w:val="pl-PL"/>
        </w:rPr>
        <w:lastRenderedPageBreak/>
        <w:t>Aneks 3</w:t>
      </w:r>
      <w:bookmarkEnd w:id="113"/>
    </w:p>
    <w:p w14:paraId="2B9B4140" w14:textId="77777777" w:rsidR="00A77B3E" w:rsidRPr="00932DE9" w:rsidRDefault="00A77B3E">
      <w:pPr>
        <w:spacing w:before="5pt"/>
        <w:rPr>
          <w:rFonts w:ascii="TimesNewRoman" w:eastAsia="TimesNewRoman" w:hAnsi="TimesNewRoman" w:cs="TimesNewRoman"/>
          <w:color w:val="000000"/>
          <w:sz w:val="0"/>
          <w:lang w:val="pl-PL"/>
        </w:rPr>
      </w:pPr>
    </w:p>
    <w:p w14:paraId="7E22EFBD" w14:textId="77777777" w:rsidR="00A77B3E" w:rsidRPr="00932DE9" w:rsidRDefault="004141AE">
      <w:pPr>
        <w:spacing w:before="5pt"/>
        <w:rPr>
          <w:rFonts w:ascii="TimesNewRoman" w:eastAsia="TimesNewRoman" w:hAnsi="TimesNewRoman" w:cs="TimesNewRoman"/>
          <w:color w:val="000000"/>
          <w:sz w:val="0"/>
          <w:lang w:val="pl-PL"/>
        </w:rPr>
      </w:pPr>
      <w:r w:rsidRPr="00932DE9">
        <w:rPr>
          <w:rFonts w:ascii="TimesNewRoman" w:eastAsia="TimesNewRoman" w:hAnsi="TimesNewRoman" w:cs="TimesNewRoman"/>
          <w:color w:val="000000"/>
          <w:lang w:val="pl-PL"/>
        </w:rPr>
        <w:t>Art. 22 ust. 3 rozporządzenia w sprawie wspólnych przepisów.</w:t>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E43E1F" w:rsidRPr="00CA2E1B" w14:paraId="6D71F14E"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D542E68" w14:textId="77777777" w:rsidR="00A77B3E" w:rsidRPr="00932DE9" w:rsidRDefault="00A77B3E">
            <w:pPr>
              <w:spacing w:before="5pt"/>
              <w:rPr>
                <w:rFonts w:ascii="TimesNewRoman" w:eastAsia="TimesNewRoman" w:hAnsi="TimesNewRoman" w:cs="TimesNewRoman"/>
                <w:color w:val="000000"/>
                <w:sz w:val="0"/>
                <w:lang w:val="pl-PL"/>
              </w:rPr>
            </w:pPr>
          </w:p>
          <w:p w14:paraId="4185124A" w14:textId="77777777" w:rsidR="00A77B3E" w:rsidRPr="00932DE9" w:rsidRDefault="004141AE">
            <w:pPr>
              <w:spacing w:before="5pt"/>
              <w:rPr>
                <w:rFonts w:ascii="TimesNewRoman" w:eastAsia="TimesNewRoman" w:hAnsi="TimesNewRoman" w:cs="TimesNewRoman"/>
                <w:color w:val="000000"/>
                <w:lang w:val="pl-PL"/>
              </w:rPr>
            </w:pPr>
            <w:r w:rsidRPr="00932DE9">
              <w:rPr>
                <w:rFonts w:ascii="TimesNewRoman" w:eastAsia="TimesNewRoman" w:hAnsi="TimesNewRoman" w:cs="TimesNewRoman"/>
                <w:color w:val="000000"/>
                <w:lang w:val="pl-PL"/>
              </w:rPr>
              <w:t>Tytuł projektu: Centrum Cyberbezpieczeństwa NASK</w:t>
            </w:r>
          </w:p>
          <w:p w14:paraId="291B77CD" w14:textId="77777777" w:rsidR="00A77B3E" w:rsidRPr="00932DE9" w:rsidRDefault="004141AE">
            <w:pPr>
              <w:spacing w:before="5pt"/>
              <w:rPr>
                <w:rFonts w:ascii="TimesNewRoman" w:eastAsia="TimesNewRoman" w:hAnsi="TimesNewRoman" w:cs="TimesNewRoman"/>
                <w:color w:val="000000"/>
                <w:lang w:val="pl-PL"/>
              </w:rPr>
            </w:pPr>
            <w:r w:rsidRPr="00932DE9">
              <w:rPr>
                <w:rFonts w:ascii="TimesNewRoman" w:eastAsia="TimesNewRoman" w:hAnsi="TimesNewRoman" w:cs="TimesNewRoman"/>
                <w:color w:val="000000"/>
                <w:lang w:val="pl-PL"/>
              </w:rPr>
              <w:t>Okres realizacji: IV kw. 2023 r. - IV kw. 2029 r.</w:t>
            </w:r>
          </w:p>
          <w:p w14:paraId="1DCFC1ED" w14:textId="77777777" w:rsidR="00A77B3E" w:rsidRPr="00932DE9" w:rsidRDefault="00A77B3E">
            <w:pPr>
              <w:spacing w:before="5pt"/>
              <w:rPr>
                <w:rFonts w:ascii="TimesNewRoman" w:eastAsia="TimesNewRoman" w:hAnsi="TimesNewRoman" w:cs="TimesNewRoman"/>
                <w:color w:val="000000"/>
                <w:sz w:val="6"/>
                <w:lang w:val="pl-PL"/>
              </w:rPr>
            </w:pPr>
          </w:p>
          <w:p w14:paraId="464F5B64" w14:textId="77777777" w:rsidR="00A77B3E" w:rsidRPr="00932DE9" w:rsidRDefault="00A77B3E">
            <w:pPr>
              <w:spacing w:before="5pt"/>
              <w:rPr>
                <w:rFonts w:ascii="TimesNewRoman" w:eastAsia="TimesNewRoman" w:hAnsi="TimesNewRoman" w:cs="TimesNewRoman"/>
                <w:color w:val="000000"/>
                <w:sz w:val="6"/>
                <w:lang w:val="pl-PL"/>
              </w:rPr>
            </w:pPr>
          </w:p>
        </w:tc>
      </w:tr>
    </w:tbl>
    <w:p w14:paraId="47431F58" w14:textId="77777777" w:rsidR="00A77B3E" w:rsidRPr="00932DE9" w:rsidRDefault="00A77B3E">
      <w:pPr>
        <w:spacing w:before="5pt"/>
        <w:rPr>
          <w:rFonts w:ascii="TimesNewRoman" w:eastAsia="TimesNewRoman" w:hAnsi="TimesNewRoman" w:cs="TimesNewRoman"/>
          <w:color w:val="000000"/>
          <w:lang w:val="pl-PL"/>
        </w:rPr>
        <w:sectPr w:rsidR="00A77B3E" w:rsidRPr="00932DE9">
          <w:headerReference w:type="even" r:id="rId68"/>
          <w:headerReference w:type="default" r:id="rId69"/>
          <w:footerReference w:type="even" r:id="rId70"/>
          <w:footerReference w:type="default" r:id="rId71"/>
          <w:headerReference w:type="first" r:id="rId72"/>
          <w:footerReference w:type="first" r:id="rId73"/>
          <w:pgSz w:w="595.30pt" w:h="841.90pt"/>
          <w:pgMar w:top="36pt" w:right="46.80pt" w:bottom="43.20pt" w:left="36pt" w:header="0pt" w:footer="3.60pt" w:gutter="0pt"/>
          <w:cols w:space="36pt"/>
          <w:noEndnote/>
          <w:docGrid w:linePitch="360"/>
        </w:sectPr>
      </w:pPr>
    </w:p>
    <w:p w14:paraId="75163CEC" w14:textId="77777777" w:rsidR="00A77B3E" w:rsidRDefault="004141AE">
      <w:pPr>
        <w:pStyle w:val="Nagwek1"/>
        <w:spacing w:before="5pt" w:after="0pt"/>
        <w:rPr>
          <w:rFonts w:ascii="TimesNewRoman" w:eastAsia="TimesNewRoman" w:hAnsi="TimesNewRoman" w:cs="TimesNewRoman"/>
          <w:b w:val="0"/>
          <w:color w:val="000000"/>
          <w:sz w:val="24"/>
        </w:rPr>
      </w:pPr>
      <w:bookmarkStart w:id="114" w:name="_Toc210313362"/>
      <w:r>
        <w:rPr>
          <w:rFonts w:ascii="TimesNewRoman" w:eastAsia="TimesNewRoman" w:hAnsi="TimesNewRoman" w:cs="TimesNewRoman"/>
          <w:b w:val="0"/>
          <w:color w:val="000000"/>
          <w:sz w:val="24"/>
        </w:rPr>
        <w:lastRenderedPageBreak/>
        <w:t>DOKUMENTY</w:t>
      </w:r>
      <w:bookmarkEnd w:id="114"/>
    </w:p>
    <w:p w14:paraId="712C0E49"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53"/>
        <w:gridCol w:w="1752"/>
        <w:gridCol w:w="1095"/>
        <w:gridCol w:w="1752"/>
        <w:gridCol w:w="1752"/>
        <w:gridCol w:w="4221"/>
        <w:gridCol w:w="1095"/>
        <w:gridCol w:w="1752"/>
      </w:tblGrid>
      <w:tr w:rsidR="00E43E1F" w14:paraId="2D7DE353" w14:textId="77777777">
        <w:trPr>
          <w:trHeight w:val="240"/>
          <w:tblHeader/>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22CFDBB" w14:textId="77777777" w:rsidR="00A77B3E" w:rsidRDefault="004141AE">
            <w:pPr>
              <w:spacing w:before="5pt"/>
              <w:jc w:val="center"/>
              <w:rPr>
                <w:color w:val="000000"/>
                <w:sz w:val="16"/>
              </w:rPr>
            </w:pPr>
            <w:r>
              <w:rPr>
                <w:color w:val="000000"/>
                <w:sz w:val="16"/>
              </w:rPr>
              <w:t>Tytuł dokumentu</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30EC879" w14:textId="77777777" w:rsidR="00A77B3E" w:rsidRDefault="004141AE">
            <w:pPr>
              <w:spacing w:before="5pt"/>
              <w:jc w:val="center"/>
              <w:rPr>
                <w:color w:val="000000"/>
                <w:sz w:val="16"/>
              </w:rPr>
            </w:pPr>
            <w:r>
              <w:rPr>
                <w:color w:val="000000"/>
                <w:sz w:val="16"/>
              </w:rPr>
              <w:t>Rodzaj dokumentu</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92DA61E" w14:textId="77777777" w:rsidR="00A77B3E" w:rsidRDefault="004141AE">
            <w:pPr>
              <w:spacing w:before="5pt"/>
              <w:jc w:val="center"/>
              <w:rPr>
                <w:color w:val="000000"/>
                <w:sz w:val="16"/>
              </w:rPr>
            </w:pPr>
            <w:r>
              <w:rPr>
                <w:color w:val="000000"/>
                <w:sz w:val="16"/>
              </w:rPr>
              <w:t>Data dokumentu</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674AB6C5" w14:textId="77777777" w:rsidR="00A77B3E" w:rsidRDefault="004141AE">
            <w:pPr>
              <w:spacing w:before="5pt"/>
              <w:jc w:val="center"/>
              <w:rPr>
                <w:color w:val="000000"/>
                <w:sz w:val="16"/>
              </w:rPr>
            </w:pPr>
            <w:r>
              <w:rPr>
                <w:color w:val="000000"/>
                <w:sz w:val="16"/>
              </w:rPr>
              <w:t>Lokalny numer referencyjny</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85296BB" w14:textId="77777777" w:rsidR="00A77B3E" w:rsidRDefault="004141AE">
            <w:pPr>
              <w:spacing w:before="5pt"/>
              <w:jc w:val="center"/>
              <w:rPr>
                <w:color w:val="000000"/>
                <w:sz w:val="16"/>
              </w:rPr>
            </w:pPr>
            <w:r>
              <w:rPr>
                <w:color w:val="000000"/>
                <w:sz w:val="16"/>
              </w:rPr>
              <w:t>Nr referencyjny Komisji</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36D64BD" w14:textId="77777777" w:rsidR="00A77B3E" w:rsidRDefault="004141AE">
            <w:pPr>
              <w:spacing w:before="5pt"/>
              <w:jc w:val="center"/>
              <w:rPr>
                <w:color w:val="000000"/>
                <w:sz w:val="16"/>
              </w:rPr>
            </w:pPr>
            <w:r>
              <w:rPr>
                <w:color w:val="000000"/>
                <w:sz w:val="16"/>
              </w:rPr>
              <w:t>Pliki</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6BE9A93" w14:textId="77777777" w:rsidR="00A77B3E" w:rsidRDefault="004141AE">
            <w:pPr>
              <w:spacing w:before="5pt"/>
              <w:jc w:val="center"/>
              <w:rPr>
                <w:color w:val="000000"/>
                <w:sz w:val="16"/>
              </w:rPr>
            </w:pPr>
            <w:r>
              <w:rPr>
                <w:color w:val="000000"/>
                <w:sz w:val="16"/>
              </w:rPr>
              <w:t>Data wysłania</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93CD32A" w14:textId="77777777" w:rsidR="00A77B3E" w:rsidRDefault="004141AE">
            <w:pPr>
              <w:spacing w:before="5pt"/>
              <w:jc w:val="center"/>
              <w:rPr>
                <w:color w:val="000000"/>
                <w:sz w:val="16"/>
              </w:rPr>
            </w:pPr>
            <w:r>
              <w:rPr>
                <w:color w:val="000000"/>
                <w:sz w:val="16"/>
              </w:rPr>
              <w:t>Nadawca</w:t>
            </w:r>
          </w:p>
        </w:tc>
      </w:tr>
      <w:tr w:rsidR="00E43E1F" w14:paraId="03135610"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186C4BD" w14:textId="77777777" w:rsidR="00A77B3E" w:rsidRPr="00A55D82" w:rsidRDefault="004141AE">
            <w:pPr>
              <w:spacing w:before="5pt"/>
              <w:rPr>
                <w:color w:val="000000"/>
                <w:sz w:val="16"/>
                <w:lang w:val="pl-PL"/>
              </w:rPr>
            </w:pPr>
            <w:r w:rsidRPr="00A55D82">
              <w:rPr>
                <w:color w:val="000000"/>
                <w:sz w:val="16"/>
                <w:lang w:val="pl-PL"/>
              </w:rPr>
              <w:t>Formularz oceny śródokresowej_cz. A i B_ (1)</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A365B7B" w14:textId="77777777" w:rsidR="00A77B3E" w:rsidRDefault="004141AE">
            <w:pPr>
              <w:spacing w:before="5pt"/>
              <w:rPr>
                <w:color w:val="000000"/>
                <w:sz w:val="16"/>
              </w:rPr>
            </w:pPr>
            <w:r>
              <w:rPr>
                <w:color w:val="000000"/>
                <w:sz w:val="16"/>
              </w:rPr>
              <w:t>Ocena przeglądu śródokresowego</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26048D6" w14:textId="77777777" w:rsidR="00A77B3E" w:rsidRDefault="004141AE">
            <w:pPr>
              <w:spacing w:before="5pt"/>
              <w:rPr>
                <w:color w:val="000000"/>
                <w:sz w:val="16"/>
              </w:rPr>
            </w:pPr>
            <w:r>
              <w:rPr>
                <w:color w:val="000000"/>
                <w:sz w:val="16"/>
              </w:rPr>
              <w:t>21 mar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2D71AB3"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1282084"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B74397A" w14:textId="77777777" w:rsidR="00A77B3E" w:rsidRPr="00A55D82" w:rsidRDefault="004141AE">
            <w:pPr>
              <w:spacing w:before="5pt"/>
              <w:rPr>
                <w:color w:val="000000"/>
                <w:sz w:val="16"/>
                <w:lang w:val="pl-PL"/>
              </w:rPr>
            </w:pPr>
            <w:r w:rsidRPr="00A55D82">
              <w:rPr>
                <w:color w:val="000000"/>
                <w:sz w:val="16"/>
                <w:lang w:val="pl-PL"/>
              </w:rPr>
              <w:t>Formularz oceny śródokresowej_cz. A i B_ (1)</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4CDC8C6"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59C2A65" w14:textId="77777777" w:rsidR="00A77B3E" w:rsidRDefault="004141AE">
            <w:pPr>
              <w:spacing w:before="5pt"/>
              <w:rPr>
                <w:color w:val="000000"/>
                <w:sz w:val="16"/>
              </w:rPr>
            </w:pPr>
            <w:r>
              <w:rPr>
                <w:color w:val="000000"/>
                <w:sz w:val="16"/>
              </w:rPr>
              <w:t>Sukiennik, Rafał</w:t>
            </w:r>
          </w:p>
        </w:tc>
      </w:tr>
      <w:tr w:rsidR="00E43E1F" w14:paraId="159B2978"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7D9508C" w14:textId="77777777" w:rsidR="00A77B3E" w:rsidRDefault="004141AE">
            <w:pPr>
              <w:spacing w:before="5pt"/>
              <w:rPr>
                <w:color w:val="000000"/>
                <w:sz w:val="16"/>
              </w:rPr>
            </w:pPr>
            <w:r>
              <w:rPr>
                <w:color w:val="000000"/>
                <w:sz w:val="16"/>
              </w:rPr>
              <w:t>Odpowiedż do KE dot. Letter of observation</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6F3CF33" w14:textId="77777777" w:rsidR="00A77B3E" w:rsidRDefault="004141AE">
            <w:pPr>
              <w:spacing w:before="5pt"/>
              <w:rPr>
                <w:color w:val="000000"/>
                <w:sz w:val="16"/>
              </w:rPr>
            </w:pPr>
            <w:r>
              <w:rPr>
                <w:color w:val="000000"/>
                <w:sz w:val="16"/>
              </w:rPr>
              <w:t>Informacje uzupełniające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26094D1" w14:textId="77777777" w:rsidR="00A77B3E" w:rsidRDefault="004141AE">
            <w:pPr>
              <w:spacing w:before="5pt"/>
              <w:rPr>
                <w:color w:val="000000"/>
                <w:sz w:val="16"/>
              </w:rPr>
            </w:pPr>
            <w:r>
              <w:rPr>
                <w:color w:val="000000"/>
                <w:sz w:val="16"/>
              </w:rPr>
              <w:t>9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E3A0618"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3089D55"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C88C52F" w14:textId="77777777" w:rsidR="00A77B3E" w:rsidRDefault="004141AE">
            <w:pPr>
              <w:spacing w:before="5pt"/>
              <w:rPr>
                <w:color w:val="000000"/>
                <w:sz w:val="16"/>
              </w:rPr>
            </w:pPr>
            <w:r>
              <w:rPr>
                <w:color w:val="000000"/>
                <w:sz w:val="16"/>
              </w:rPr>
              <w:t>Odpowiedż do KE dot. Letter of observation</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60166EE"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ED67D8B" w14:textId="77777777" w:rsidR="00A77B3E" w:rsidRDefault="004141AE">
            <w:pPr>
              <w:spacing w:before="5pt"/>
              <w:rPr>
                <w:color w:val="000000"/>
                <w:sz w:val="16"/>
              </w:rPr>
            </w:pPr>
            <w:r>
              <w:rPr>
                <w:color w:val="000000"/>
                <w:sz w:val="16"/>
              </w:rPr>
              <w:t>Sukiennik, Rafał</w:t>
            </w:r>
          </w:p>
        </w:tc>
      </w:tr>
      <w:tr w:rsidR="00E43E1F" w14:paraId="58C1D4DF"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C92B09D" w14:textId="77777777" w:rsidR="00A77B3E" w:rsidRPr="00A55D82" w:rsidRDefault="004141AE">
            <w:pPr>
              <w:spacing w:before="5pt"/>
              <w:rPr>
                <w:color w:val="000000"/>
                <w:sz w:val="16"/>
                <w:lang w:val="pl-PL"/>
              </w:rPr>
            </w:pPr>
            <w:r w:rsidRPr="00A55D82">
              <w:rPr>
                <w:color w:val="000000"/>
                <w:sz w:val="16"/>
                <w:lang w:val="pl-PL"/>
              </w:rPr>
              <w:t>Załącznik 2 do Programu Fundusze Europejskie na Rozwój Cyfrowy 2021-2027</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28E76F1" w14:textId="77777777" w:rsidR="00A77B3E" w:rsidRDefault="004141AE">
            <w:pPr>
              <w:spacing w:before="5pt"/>
              <w:rPr>
                <w:color w:val="000000"/>
                <w:sz w:val="16"/>
              </w:rPr>
            </w:pPr>
            <w:r>
              <w:rPr>
                <w:color w:val="000000"/>
                <w:sz w:val="16"/>
              </w:rPr>
              <w:t>Informacje uzupełniające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E75B16C" w14:textId="77777777" w:rsidR="00A77B3E" w:rsidRDefault="004141AE">
            <w:pPr>
              <w:spacing w:before="5pt"/>
              <w:rPr>
                <w:color w:val="000000"/>
                <w:sz w:val="16"/>
              </w:rPr>
            </w:pPr>
            <w:r>
              <w:rPr>
                <w:color w:val="000000"/>
                <w:sz w:val="16"/>
              </w:rPr>
              <w:t>21 mar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4246D14"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47960DF"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F86253A" w14:textId="77777777" w:rsidR="00A77B3E" w:rsidRPr="00A55D82" w:rsidRDefault="004141AE">
            <w:pPr>
              <w:spacing w:before="5pt"/>
              <w:rPr>
                <w:color w:val="000000"/>
                <w:sz w:val="16"/>
                <w:lang w:val="pl-PL"/>
              </w:rPr>
            </w:pPr>
            <w:r w:rsidRPr="00A55D82">
              <w:rPr>
                <w:color w:val="000000"/>
                <w:sz w:val="16"/>
                <w:lang w:val="pl-PL"/>
              </w:rPr>
              <w:t>Załącznik 2 do Programu Fundusze Europejskie na Rozwój Cyfrowy 2021-2027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684EF038"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7627F7E" w14:textId="77777777" w:rsidR="00A77B3E" w:rsidRDefault="004141AE">
            <w:pPr>
              <w:spacing w:before="5pt"/>
              <w:rPr>
                <w:color w:val="000000"/>
                <w:sz w:val="16"/>
              </w:rPr>
            </w:pPr>
            <w:r>
              <w:rPr>
                <w:color w:val="000000"/>
                <w:sz w:val="16"/>
              </w:rPr>
              <w:t>Sukiennik, Rafał</w:t>
            </w:r>
          </w:p>
        </w:tc>
      </w:tr>
      <w:tr w:rsidR="00E43E1F" w14:paraId="66D66988"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F104F86" w14:textId="77777777" w:rsidR="00A77B3E" w:rsidRPr="00A55D82" w:rsidRDefault="004141AE">
            <w:pPr>
              <w:spacing w:before="5pt"/>
              <w:rPr>
                <w:color w:val="000000"/>
                <w:sz w:val="16"/>
                <w:lang w:val="pl-PL"/>
              </w:rPr>
            </w:pPr>
            <w:r w:rsidRPr="00A55D82">
              <w:rPr>
                <w:color w:val="000000"/>
                <w:sz w:val="16"/>
                <w:lang w:val="pl-PL"/>
              </w:rPr>
              <w:t>Załącznik 4 do Programu Fundusze Europejskie na Rozwój Cyfrowy 2021-2027</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FC7795B" w14:textId="77777777" w:rsidR="00A77B3E" w:rsidRDefault="004141AE">
            <w:pPr>
              <w:spacing w:before="5pt"/>
              <w:rPr>
                <w:color w:val="000000"/>
                <w:sz w:val="16"/>
              </w:rPr>
            </w:pPr>
            <w:r>
              <w:rPr>
                <w:color w:val="000000"/>
                <w:sz w:val="16"/>
              </w:rPr>
              <w:t>Informacje uzupełniające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287824F" w14:textId="77777777" w:rsidR="00A77B3E" w:rsidRDefault="004141AE">
            <w:pPr>
              <w:spacing w:before="5pt"/>
              <w:rPr>
                <w:color w:val="000000"/>
                <w:sz w:val="16"/>
              </w:rPr>
            </w:pPr>
            <w:r>
              <w:rPr>
                <w:color w:val="000000"/>
                <w:sz w:val="16"/>
              </w:rPr>
              <w:t>18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39ED9E8"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01A5E84"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EA8C180" w14:textId="77777777" w:rsidR="00A77B3E" w:rsidRPr="00A55D82" w:rsidRDefault="004141AE">
            <w:pPr>
              <w:spacing w:before="5pt"/>
              <w:rPr>
                <w:color w:val="000000"/>
                <w:sz w:val="16"/>
                <w:lang w:val="pl-PL"/>
              </w:rPr>
            </w:pPr>
            <w:r w:rsidRPr="00A55D82">
              <w:rPr>
                <w:color w:val="000000"/>
                <w:sz w:val="16"/>
                <w:lang w:val="pl-PL"/>
              </w:rPr>
              <w:t>Załącznik 4 do Programu Fundusze Europejskie na Rozwój Cyfrowy 2021-2027</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B141348"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C348B72" w14:textId="77777777" w:rsidR="00A77B3E" w:rsidRDefault="004141AE">
            <w:pPr>
              <w:spacing w:before="5pt"/>
              <w:rPr>
                <w:color w:val="000000"/>
                <w:sz w:val="16"/>
              </w:rPr>
            </w:pPr>
            <w:r>
              <w:rPr>
                <w:color w:val="000000"/>
                <w:sz w:val="16"/>
              </w:rPr>
              <w:t>Sukiennik, Rafał</w:t>
            </w:r>
          </w:p>
        </w:tc>
      </w:tr>
      <w:tr w:rsidR="00E43E1F" w14:paraId="49BC7077"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A9B6D6F" w14:textId="77777777" w:rsidR="00A77B3E" w:rsidRDefault="004141AE">
            <w:pPr>
              <w:spacing w:before="5pt"/>
              <w:rPr>
                <w:color w:val="000000"/>
                <w:sz w:val="16"/>
              </w:rPr>
            </w:pPr>
            <w:r>
              <w:rPr>
                <w:color w:val="000000"/>
                <w:sz w:val="16"/>
              </w:rPr>
              <w:t>Ocena metodyki FERC_czerwiec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7C20BCC" w14:textId="77777777" w:rsidR="00A77B3E" w:rsidRDefault="004141AE">
            <w:pPr>
              <w:spacing w:before="5pt"/>
              <w:rPr>
                <w:color w:val="000000"/>
                <w:sz w:val="16"/>
              </w:rPr>
            </w:pPr>
            <w:r>
              <w:rPr>
                <w:color w:val="000000"/>
                <w:sz w:val="16"/>
              </w:rPr>
              <w:t>Informacje uzupełniające</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A4B6E18" w14:textId="77777777" w:rsidR="00A77B3E" w:rsidRDefault="004141AE">
            <w:pPr>
              <w:spacing w:before="5pt"/>
              <w:rPr>
                <w:color w:val="000000"/>
                <w:sz w:val="16"/>
              </w:rPr>
            </w:pPr>
            <w:r>
              <w:rPr>
                <w:color w:val="000000"/>
                <w:sz w:val="16"/>
              </w:rPr>
              <w:t>23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ACB7885"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2ADB4C14"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A0252DD" w14:textId="77777777" w:rsidR="00A77B3E" w:rsidRDefault="004141AE">
            <w:pPr>
              <w:spacing w:before="5pt"/>
              <w:rPr>
                <w:color w:val="000000"/>
                <w:sz w:val="16"/>
              </w:rPr>
            </w:pPr>
            <w:r>
              <w:rPr>
                <w:color w:val="000000"/>
                <w:sz w:val="16"/>
              </w:rPr>
              <w:t>Ocena metodyki FERC_czerwiec 2025</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0631B996"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CA9660A" w14:textId="77777777" w:rsidR="00A77B3E" w:rsidRDefault="004141AE">
            <w:pPr>
              <w:spacing w:before="5pt"/>
              <w:rPr>
                <w:color w:val="000000"/>
                <w:sz w:val="16"/>
              </w:rPr>
            </w:pPr>
            <w:r>
              <w:rPr>
                <w:color w:val="000000"/>
                <w:sz w:val="16"/>
              </w:rPr>
              <w:t>Sukiennik, Rafał</w:t>
            </w:r>
          </w:p>
        </w:tc>
      </w:tr>
      <w:tr w:rsidR="00E43E1F" w14:paraId="3CB536F5" w14:textId="77777777">
        <w:trPr>
          <w:trHeight w:val="240"/>
        </w:trPr>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D334F1C" w14:textId="77777777" w:rsidR="00A77B3E" w:rsidRDefault="004141AE">
            <w:pPr>
              <w:spacing w:before="5pt"/>
              <w:rPr>
                <w:color w:val="000000"/>
                <w:sz w:val="16"/>
              </w:rPr>
            </w:pPr>
            <w:r>
              <w:rPr>
                <w:color w:val="000000"/>
                <w:sz w:val="16"/>
              </w:rPr>
              <w:t>Programme snapshot 2021PL16RFPR002 3.1</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146EC2C3" w14:textId="77777777" w:rsidR="00A77B3E" w:rsidRDefault="004141AE">
            <w:pPr>
              <w:spacing w:before="5pt"/>
              <w:rPr>
                <w:color w:val="000000"/>
                <w:sz w:val="16"/>
              </w:rPr>
            </w:pPr>
            <w:r>
              <w:rPr>
                <w:color w:val="000000"/>
                <w:sz w:val="16"/>
              </w:rPr>
              <w:t>Podgląd danych przed wysłaniem</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832614B"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3FCB6BC3" w14:textId="77777777" w:rsidR="00A77B3E" w:rsidRDefault="00A77B3E">
            <w:pPr>
              <w:spacing w:before="5pt"/>
              <w:rPr>
                <w:color w:val="000000"/>
                <w:sz w:val="16"/>
              </w:rPr>
            </w:pP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79F1F8DE" w14:textId="77777777" w:rsidR="00A77B3E" w:rsidRDefault="004141AE">
            <w:pPr>
              <w:spacing w:before="5pt"/>
              <w:rPr>
                <w:color w:val="000000"/>
                <w:sz w:val="16"/>
              </w:rPr>
            </w:pPr>
            <w:r>
              <w:rPr>
                <w:color w:val="000000"/>
                <w:sz w:val="16"/>
              </w:rPr>
              <w:t>Ares(2025)5068890</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2E56577" w14:textId="77777777" w:rsidR="00A77B3E" w:rsidRDefault="004141AE">
            <w:pPr>
              <w:spacing w:before="5pt"/>
              <w:rPr>
                <w:color w:val="000000"/>
                <w:sz w:val="16"/>
              </w:rPr>
            </w:pPr>
            <w:r>
              <w:rPr>
                <w:color w:val="000000"/>
                <w:sz w:val="16"/>
              </w:rPr>
              <w:t>Programme_snapshot_2021PL16RFPR002_3.1_pl.pdf</w:t>
            </w:r>
            <w:r>
              <w:rPr>
                <w:color w:val="000000"/>
                <w:sz w:val="16"/>
              </w:rPr>
              <w:br/>
              <w:t>Programme_snapshot_2021PL16RFPR002_3.1_pl_en.pdf</w:t>
            </w:r>
            <w:r>
              <w:rPr>
                <w:color w:val="000000"/>
                <w:sz w:val="16"/>
              </w:rPr>
              <w:br/>
              <w:t>Programme_snapshot_2021PL16RFPR002_3.1_en.pdf</w:t>
            </w:r>
          </w:p>
        </w:tc>
        <w:tc>
          <w:tcPr>
            <w:tcW w:w="5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45727A25" w14:textId="77777777" w:rsidR="00A77B3E" w:rsidRDefault="004141AE">
            <w:pPr>
              <w:spacing w:before="5pt"/>
              <w:rPr>
                <w:color w:val="000000"/>
                <w:sz w:val="16"/>
              </w:rPr>
            </w:pPr>
            <w:r>
              <w:rPr>
                <w:color w:val="000000"/>
                <w:sz w:val="16"/>
              </w:rPr>
              <w:t>25 cze 2025</w:t>
            </w:r>
          </w:p>
        </w:tc>
        <w:tc>
          <w:tcPr>
            <w:tcW w:w="80pt" w:type="dxa"/>
            <w:tcBorders>
              <w:top w:val="single" w:sz="4" w:space="0" w:color="000000"/>
              <w:start w:val="single" w:sz="4" w:space="0" w:color="000000"/>
              <w:bottom w:val="single" w:sz="4" w:space="0" w:color="000000"/>
              <w:end w:val="single" w:sz="4" w:space="0" w:color="000000"/>
            </w:tcBorders>
            <w:tcMar>
              <w:top w:w="0pt" w:type="dxa"/>
              <w:start w:w="3pt" w:type="dxa"/>
              <w:bottom w:w="5pt" w:type="dxa"/>
              <w:end w:w="3pt" w:type="dxa"/>
            </w:tcMar>
          </w:tcPr>
          <w:p w14:paraId="53C4B734" w14:textId="77777777" w:rsidR="00A77B3E" w:rsidRDefault="004141AE">
            <w:pPr>
              <w:spacing w:before="5pt"/>
              <w:rPr>
                <w:color w:val="000000"/>
                <w:sz w:val="16"/>
              </w:rPr>
            </w:pPr>
            <w:r>
              <w:rPr>
                <w:color w:val="000000"/>
                <w:sz w:val="16"/>
              </w:rPr>
              <w:t>Sukiennik, Rafał</w:t>
            </w:r>
          </w:p>
        </w:tc>
      </w:tr>
    </w:tbl>
    <w:p w14:paraId="0F0A3285" w14:textId="77777777" w:rsidR="00A77B3E" w:rsidRDefault="00A77B3E">
      <w:pPr>
        <w:spacing w:before="5pt"/>
        <w:jc w:val="center"/>
        <w:rPr>
          <w:color w:val="000000"/>
          <w:sz w:val="16"/>
        </w:rPr>
      </w:pPr>
    </w:p>
    <w:sectPr w:rsidR="00A77B3E">
      <w:headerReference w:type="even" r:id="rId74"/>
      <w:headerReference w:type="default" r:id="rId75"/>
      <w:footerReference w:type="even" r:id="rId76"/>
      <w:footerReference w:type="default" r:id="rId77"/>
      <w:headerReference w:type="first" r:id="rId78"/>
      <w:footerReference w:type="first" r:id="rId79"/>
      <w:pgSz w:w="841.90pt" w:h="595.30pt" w:orient="landscape"/>
      <w:pgMar w:top="36pt" w:right="36pt" w:bottom="43.20pt" w:left="46.80pt" w:header="14.40pt" w:footer="3.60pt" w:gutter="0pt"/>
      <w:cols w:space="36pt"/>
      <w:noEndnote/>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4E166AE" w14:textId="77777777" w:rsidR="00623DD8" w:rsidRDefault="00623DD8">
      <w:r>
        <w:separator/>
      </w:r>
    </w:p>
  </w:endnote>
  <w:endnote w:type="continuationSeparator" w:id="0">
    <w:p w14:paraId="33E7B315" w14:textId="77777777" w:rsidR="00623DD8" w:rsidRDefault="00623DD8">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characterSet="windows-1250"/>
    <w:family w:val="modern"/>
    <w:pitch w:val="fixed"/>
    <w:sig w:usb0="E0002EFF" w:usb1="C0007843"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windows-1250"/>
    <w:family w:val="swiss"/>
    <w:pitch w:val="variable"/>
    <w:sig w:usb0="E0002EFF" w:usb1="C000785B" w:usb2="00000009" w:usb3="00000000" w:csb0="000001FF" w:csb1="00000000"/>
  </w:font>
  <w:font w:name="Calibri">
    <w:panose1 w:val="020F0502020204030204"/>
    <w:charset w:characterSet="windows-1250"/>
    <w:family w:val="swiss"/>
    <w:pitch w:val="variable"/>
    <w:sig w:usb0="E4002EFF" w:usb1="C200247B" w:usb2="00000009" w:usb3="00000000" w:csb0="000001FF" w:csb1="00000000"/>
  </w:font>
  <w:font w:name="TimesNewRoman">
    <w:altName w:val="Times New Roman"/>
    <w:panose1 w:val="00000000000000000000"/>
    <w:charset w:characterSet="iso-8859-1"/>
    <w:family w:val="roman"/>
    <w:notTrueType/>
    <w:pitch w:val="default"/>
  </w:font>
  <w:font w:name="Cambria">
    <w:panose1 w:val="02040503050406030204"/>
    <w:charset w:characterSet="windows-1250"/>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4E2830C" w14:textId="77777777" w:rsidR="00E43E1F" w:rsidRDefault="00E43E1F"/>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279B4F4" w14:textId="77777777" w:rsidR="00E43E1F" w:rsidRDefault="00E43E1F"/>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1EB443D4" w14:textId="77777777">
      <w:tc>
        <w:tcPr>
          <w:tcW w:w="0pt" w:type="dxa"/>
          <w:tcMar>
            <w:top w:w="0pt" w:type="dxa"/>
            <w:start w:w="3pt" w:type="dxa"/>
            <w:bottom w:w="4pt" w:type="dxa"/>
            <w:end w:w="3pt" w:type="dxa"/>
          </w:tcMar>
        </w:tcPr>
        <w:p w14:paraId="4E0F5F01"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tcPr>
        <w:p w14:paraId="3EBC83CD"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48</w:t>
          </w:r>
          <w:r>
            <w:rPr>
              <w:b/>
              <w:color w:val="000000"/>
            </w:rPr>
            <w:fldChar w:fldCharType="end"/>
          </w:r>
        </w:p>
      </w:tc>
      <w:tc>
        <w:tcPr>
          <w:tcW w:w="0pt" w:type="dxa"/>
          <w:tcMar>
            <w:top w:w="0pt" w:type="dxa"/>
            <w:start w:w="3pt" w:type="dxa"/>
            <w:bottom w:w="4pt" w:type="dxa"/>
            <w:end w:w="3pt" w:type="dxa"/>
          </w:tcMar>
        </w:tcPr>
        <w:p w14:paraId="61193287" w14:textId="77777777" w:rsidR="00E43E1F" w:rsidRDefault="004141AE">
          <w:pPr>
            <w:jc w:val="end"/>
            <w:rPr>
              <w:b/>
              <w:color w:val="000000"/>
              <w:sz w:val="32"/>
            </w:rPr>
          </w:pPr>
          <w:r>
            <w:rPr>
              <w:b/>
              <w:color w:val="000000"/>
              <w:sz w:val="32"/>
            </w:rPr>
            <w:t>PL</w:t>
          </w:r>
        </w:p>
      </w:tc>
    </w:tr>
  </w:tbl>
  <w:p w14:paraId="049AED3E" w14:textId="77777777" w:rsidR="00E43E1F" w:rsidRDefault="00E43E1F">
    <w:pPr>
      <w:rPr>
        <w:b/>
        <w:color w:val="000000"/>
      </w:rPr>
    </w:pP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261640E" w14:textId="77777777" w:rsidR="00E43E1F" w:rsidRDefault="00E43E1F"/>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5B5B21B" w14:textId="77777777" w:rsidR="00E43E1F" w:rsidRDefault="00E43E1F"/>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160C9063" w14:textId="77777777">
      <w:tc>
        <w:tcPr>
          <w:tcW w:w="0pt" w:type="dxa"/>
          <w:tcMar>
            <w:top w:w="0pt" w:type="dxa"/>
            <w:start w:w="3pt" w:type="dxa"/>
            <w:bottom w:w="4pt" w:type="dxa"/>
            <w:end w:w="3pt" w:type="dxa"/>
          </w:tcMar>
        </w:tcPr>
        <w:p w14:paraId="7F5410BE"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tcPr>
        <w:p w14:paraId="57134029"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61</w:t>
          </w:r>
          <w:r>
            <w:rPr>
              <w:b/>
              <w:color w:val="000000"/>
            </w:rPr>
            <w:fldChar w:fldCharType="end"/>
          </w:r>
        </w:p>
      </w:tc>
      <w:tc>
        <w:tcPr>
          <w:tcW w:w="0pt" w:type="dxa"/>
          <w:tcMar>
            <w:top w:w="0pt" w:type="dxa"/>
            <w:start w:w="3pt" w:type="dxa"/>
            <w:bottom w:w="4pt" w:type="dxa"/>
            <w:end w:w="3pt" w:type="dxa"/>
          </w:tcMar>
        </w:tcPr>
        <w:p w14:paraId="1891378B" w14:textId="77777777" w:rsidR="00E43E1F" w:rsidRDefault="004141AE">
          <w:pPr>
            <w:jc w:val="end"/>
            <w:rPr>
              <w:b/>
              <w:color w:val="000000"/>
              <w:sz w:val="32"/>
            </w:rPr>
          </w:pPr>
          <w:r>
            <w:rPr>
              <w:b/>
              <w:color w:val="000000"/>
              <w:sz w:val="32"/>
            </w:rPr>
            <w:t>PL</w:t>
          </w:r>
        </w:p>
      </w:tc>
    </w:tr>
  </w:tbl>
  <w:p w14:paraId="7B0BE4FA" w14:textId="77777777" w:rsidR="00E43E1F" w:rsidRDefault="00E43E1F">
    <w:pPr>
      <w:rPr>
        <w:b/>
        <w:color w:val="000000"/>
      </w:rPr>
    </w:pP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4DED9ED" w14:textId="77777777" w:rsidR="00E43E1F" w:rsidRDefault="00E43E1F"/>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9710B58" w14:textId="77777777" w:rsidR="00E43E1F" w:rsidRDefault="00E43E1F"/>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2F947456" w14:textId="77777777">
      <w:trPr>
        <w:trHeight w:val="160"/>
      </w:trPr>
      <w:tc>
        <w:tcPr>
          <w:tcW w:w="0pt" w:type="dxa"/>
          <w:tcMar>
            <w:top w:w="0pt" w:type="dxa"/>
            <w:start w:w="3pt" w:type="dxa"/>
            <w:bottom w:w="4pt" w:type="dxa"/>
            <w:end w:w="3pt" w:type="dxa"/>
          </w:tcMar>
          <w:vAlign w:val="center"/>
        </w:tcPr>
        <w:p w14:paraId="273363B7"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79852770"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67</w:t>
          </w:r>
          <w:r>
            <w:rPr>
              <w:b/>
              <w:color w:val="000000"/>
            </w:rPr>
            <w:fldChar w:fldCharType="end"/>
          </w:r>
        </w:p>
      </w:tc>
      <w:tc>
        <w:tcPr>
          <w:tcW w:w="0pt" w:type="dxa"/>
          <w:tcMar>
            <w:top w:w="0pt" w:type="dxa"/>
            <w:start w:w="3pt" w:type="dxa"/>
            <w:bottom w:w="4pt" w:type="dxa"/>
            <w:end w:w="3pt" w:type="dxa"/>
          </w:tcMar>
          <w:vAlign w:val="center"/>
        </w:tcPr>
        <w:p w14:paraId="0446EA3A" w14:textId="77777777" w:rsidR="00E43E1F" w:rsidRDefault="004141AE">
          <w:pPr>
            <w:jc w:val="end"/>
            <w:rPr>
              <w:b/>
              <w:color w:val="000000"/>
              <w:sz w:val="32"/>
            </w:rPr>
          </w:pPr>
          <w:r>
            <w:rPr>
              <w:b/>
              <w:color w:val="000000"/>
              <w:sz w:val="32"/>
            </w:rPr>
            <w:t>PL</w:t>
          </w:r>
        </w:p>
      </w:tc>
    </w:tr>
  </w:tbl>
  <w:p w14:paraId="6D3FC2BC" w14:textId="77777777" w:rsidR="00E43E1F" w:rsidRDefault="00E43E1F">
    <w:pPr>
      <w:rPr>
        <w:b/>
        <w:color w:val="000000"/>
      </w:rPr>
    </w:pP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BFC354B" w14:textId="77777777" w:rsidR="00E43E1F" w:rsidRDefault="00E43E1F"/>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A1981A2" w14:textId="77777777" w:rsidR="00E43E1F" w:rsidRDefault="00E43E1F"/>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058"/>
      <w:gridCol w:w="2133"/>
      <w:gridCol w:w="4059"/>
    </w:tblGrid>
    <w:tr w:rsidR="00E43E1F" w14:paraId="4992C023" w14:textId="77777777">
      <w:trPr>
        <w:trHeight w:val="240"/>
      </w:trPr>
      <w:tc>
        <w:tcPr>
          <w:tcW w:w="0pt" w:type="dxa"/>
          <w:tcMar>
            <w:start w:w="5pt" w:type="dxa"/>
            <w:end w:w="5pt" w:type="dxa"/>
          </w:tcMar>
        </w:tcPr>
        <w:p w14:paraId="73AA039C" w14:textId="77777777" w:rsidR="00E43E1F" w:rsidRDefault="004141AE">
          <w:pPr>
            <w:rPr>
              <w:b/>
              <w:color w:val="000000"/>
            </w:rPr>
          </w:pPr>
          <w:r>
            <w:rPr>
              <w:b/>
              <w:color w:val="000000"/>
              <w:sz w:val="32"/>
            </w:rPr>
            <w:t>PL</w:t>
          </w:r>
        </w:p>
      </w:tc>
      <w:tc>
        <w:tcPr>
          <w:tcW w:w="0pt" w:type="dxa"/>
          <w:tcMar>
            <w:start w:w="5pt" w:type="dxa"/>
            <w:end w:w="5pt" w:type="dxa"/>
          </w:tcMar>
        </w:tcPr>
        <w:p w14:paraId="5C5970C1"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15</w:t>
          </w:r>
          <w:r>
            <w:rPr>
              <w:b/>
              <w:color w:val="000000"/>
            </w:rPr>
            <w:fldChar w:fldCharType="end"/>
          </w:r>
        </w:p>
      </w:tc>
      <w:tc>
        <w:tcPr>
          <w:tcW w:w="0pt" w:type="dxa"/>
          <w:tcMar>
            <w:start w:w="5pt" w:type="dxa"/>
            <w:end w:w="5pt" w:type="dxa"/>
          </w:tcMar>
        </w:tcPr>
        <w:p w14:paraId="6E478A55" w14:textId="77777777" w:rsidR="00E43E1F" w:rsidRDefault="004141AE">
          <w:pPr>
            <w:jc w:val="end"/>
            <w:rPr>
              <w:b/>
              <w:color w:val="000000"/>
              <w:sz w:val="32"/>
            </w:rPr>
          </w:pPr>
          <w:r>
            <w:rPr>
              <w:b/>
              <w:color w:val="000000"/>
              <w:sz w:val="32"/>
            </w:rPr>
            <w:t>PL</w:t>
          </w:r>
        </w:p>
      </w:tc>
    </w:tr>
  </w:tbl>
  <w:p w14:paraId="1DE1CFDD" w14:textId="77777777" w:rsidR="00E43E1F" w:rsidRDefault="00E43E1F">
    <w:pPr>
      <w:rPr>
        <w:b/>
        <w:color w:val="000000"/>
      </w:rPr>
    </w:pPr>
  </w:p>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24378E4D" w14:textId="77777777">
      <w:tc>
        <w:tcPr>
          <w:tcW w:w="0pt" w:type="dxa"/>
          <w:tcMar>
            <w:top w:w="0pt" w:type="dxa"/>
            <w:start w:w="3pt" w:type="dxa"/>
            <w:bottom w:w="4pt" w:type="dxa"/>
            <w:end w:w="3pt" w:type="dxa"/>
          </w:tcMar>
        </w:tcPr>
        <w:p w14:paraId="78E420C9"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tcPr>
        <w:p w14:paraId="62CAA8BE"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70</w:t>
          </w:r>
          <w:r>
            <w:rPr>
              <w:b/>
              <w:color w:val="000000"/>
            </w:rPr>
            <w:fldChar w:fldCharType="end"/>
          </w:r>
        </w:p>
      </w:tc>
      <w:tc>
        <w:tcPr>
          <w:tcW w:w="0pt" w:type="dxa"/>
          <w:tcMar>
            <w:top w:w="0pt" w:type="dxa"/>
            <w:start w:w="3pt" w:type="dxa"/>
            <w:bottom w:w="4pt" w:type="dxa"/>
            <w:end w:w="3pt" w:type="dxa"/>
          </w:tcMar>
        </w:tcPr>
        <w:p w14:paraId="13B86641" w14:textId="77777777" w:rsidR="00E43E1F" w:rsidRDefault="004141AE">
          <w:pPr>
            <w:jc w:val="end"/>
            <w:rPr>
              <w:b/>
              <w:color w:val="000000"/>
              <w:sz w:val="32"/>
            </w:rPr>
          </w:pPr>
          <w:r>
            <w:rPr>
              <w:b/>
              <w:color w:val="000000"/>
              <w:sz w:val="32"/>
            </w:rPr>
            <w:t>PL</w:t>
          </w:r>
        </w:p>
      </w:tc>
    </w:tr>
  </w:tbl>
  <w:p w14:paraId="025AECC7" w14:textId="77777777" w:rsidR="00E43E1F" w:rsidRDefault="00E43E1F">
    <w:pPr>
      <w:rPr>
        <w:b/>
        <w:color w:val="000000"/>
      </w:rPr>
    </w:pP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B3D079A" w14:textId="77777777" w:rsidR="00E43E1F" w:rsidRDefault="00E43E1F"/>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812B1F5" w14:textId="77777777" w:rsidR="00E43E1F" w:rsidRDefault="00E43E1F"/>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157D8B27" w14:textId="77777777">
      <w:tc>
        <w:tcPr>
          <w:tcW w:w="0pt" w:type="dxa"/>
          <w:tcMar>
            <w:top w:w="0pt" w:type="dxa"/>
            <w:start w:w="3pt" w:type="dxa"/>
            <w:bottom w:w="4pt" w:type="dxa"/>
            <w:end w:w="3pt" w:type="dxa"/>
          </w:tcMar>
        </w:tcPr>
        <w:p w14:paraId="14CC93FD"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tcPr>
        <w:p w14:paraId="0755FF38"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85</w:t>
          </w:r>
          <w:r>
            <w:rPr>
              <w:b/>
              <w:color w:val="000000"/>
            </w:rPr>
            <w:fldChar w:fldCharType="end"/>
          </w:r>
        </w:p>
      </w:tc>
      <w:tc>
        <w:tcPr>
          <w:tcW w:w="0pt" w:type="dxa"/>
          <w:tcMar>
            <w:top w:w="0pt" w:type="dxa"/>
            <w:start w:w="3pt" w:type="dxa"/>
            <w:bottom w:w="4pt" w:type="dxa"/>
            <w:end w:w="3pt" w:type="dxa"/>
          </w:tcMar>
        </w:tcPr>
        <w:p w14:paraId="092CC490" w14:textId="77777777" w:rsidR="00E43E1F" w:rsidRDefault="004141AE">
          <w:pPr>
            <w:jc w:val="end"/>
            <w:rPr>
              <w:b/>
              <w:color w:val="000000"/>
              <w:sz w:val="32"/>
            </w:rPr>
          </w:pPr>
          <w:r>
            <w:rPr>
              <w:b/>
              <w:color w:val="000000"/>
              <w:sz w:val="32"/>
            </w:rPr>
            <w:t>PL</w:t>
          </w:r>
        </w:p>
      </w:tc>
    </w:tr>
  </w:tbl>
  <w:p w14:paraId="0C500B8C" w14:textId="77777777" w:rsidR="00E43E1F" w:rsidRDefault="00E43E1F">
    <w:pPr>
      <w:rPr>
        <w:b/>
        <w:color w:val="000000"/>
      </w:rPr>
    </w:pP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0A25AC7" w14:textId="77777777" w:rsidR="00E43E1F" w:rsidRDefault="00E43E1F"/>
</w:ftr>
</file>

<file path=word/footer2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86330DE" w14:textId="77777777" w:rsidR="00E43E1F" w:rsidRDefault="00E43E1F"/>
</w:ftr>
</file>

<file path=word/footer2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3A14B46C" w14:textId="77777777">
      <w:trPr>
        <w:trHeight w:val="160"/>
      </w:trPr>
      <w:tc>
        <w:tcPr>
          <w:tcW w:w="0pt" w:type="dxa"/>
          <w:tcMar>
            <w:top w:w="0pt" w:type="dxa"/>
            <w:start w:w="3pt" w:type="dxa"/>
            <w:bottom w:w="4pt" w:type="dxa"/>
            <w:end w:w="3pt" w:type="dxa"/>
          </w:tcMar>
          <w:vAlign w:val="center"/>
        </w:tcPr>
        <w:p w14:paraId="32633191"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22716244"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86</w:t>
          </w:r>
          <w:r>
            <w:rPr>
              <w:b/>
              <w:color w:val="000000"/>
            </w:rPr>
            <w:fldChar w:fldCharType="end"/>
          </w:r>
        </w:p>
      </w:tc>
      <w:tc>
        <w:tcPr>
          <w:tcW w:w="0pt" w:type="dxa"/>
          <w:tcMar>
            <w:top w:w="0pt" w:type="dxa"/>
            <w:start w:w="3pt" w:type="dxa"/>
            <w:bottom w:w="4pt" w:type="dxa"/>
            <w:end w:w="3pt" w:type="dxa"/>
          </w:tcMar>
          <w:vAlign w:val="center"/>
        </w:tcPr>
        <w:p w14:paraId="72D39554" w14:textId="77777777" w:rsidR="00E43E1F" w:rsidRDefault="004141AE">
          <w:pPr>
            <w:jc w:val="end"/>
            <w:rPr>
              <w:b/>
              <w:color w:val="000000"/>
              <w:sz w:val="32"/>
            </w:rPr>
          </w:pPr>
          <w:r>
            <w:rPr>
              <w:b/>
              <w:color w:val="000000"/>
              <w:sz w:val="32"/>
            </w:rPr>
            <w:t>PL</w:t>
          </w:r>
        </w:p>
      </w:tc>
    </w:tr>
  </w:tbl>
  <w:p w14:paraId="475A6548" w14:textId="77777777" w:rsidR="00E43E1F" w:rsidRDefault="00E43E1F">
    <w:pPr>
      <w:rPr>
        <w:b/>
        <w:color w:val="000000"/>
      </w:rPr>
    </w:pPr>
  </w:p>
</w:ftr>
</file>

<file path=word/footer2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59561B5" w14:textId="77777777" w:rsidR="00E43E1F" w:rsidRDefault="00E43E1F"/>
</w:ftr>
</file>

<file path=word/footer2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B04FECF" w14:textId="77777777" w:rsidR="00E43E1F" w:rsidRDefault="00E43E1F"/>
</w:ftr>
</file>

<file path=word/footer2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51692A30" w14:textId="77777777">
      <w:tc>
        <w:tcPr>
          <w:tcW w:w="0pt" w:type="dxa"/>
          <w:tcMar>
            <w:top w:w="0pt" w:type="dxa"/>
            <w:start w:w="3pt" w:type="dxa"/>
            <w:bottom w:w="4pt" w:type="dxa"/>
            <w:end w:w="3pt" w:type="dxa"/>
          </w:tcMar>
          <w:vAlign w:val="center"/>
        </w:tcPr>
        <w:p w14:paraId="5F8DA73C"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58558C00"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87</w:t>
          </w:r>
          <w:r>
            <w:rPr>
              <w:b/>
              <w:color w:val="000000"/>
            </w:rPr>
            <w:fldChar w:fldCharType="end"/>
          </w:r>
        </w:p>
      </w:tc>
      <w:tc>
        <w:tcPr>
          <w:tcW w:w="0pt" w:type="dxa"/>
          <w:tcMar>
            <w:top w:w="0pt" w:type="dxa"/>
            <w:start w:w="3pt" w:type="dxa"/>
            <w:bottom w:w="4pt" w:type="dxa"/>
            <w:end w:w="3pt" w:type="dxa"/>
          </w:tcMar>
          <w:vAlign w:val="center"/>
        </w:tcPr>
        <w:p w14:paraId="64E8C8B8" w14:textId="77777777" w:rsidR="00E43E1F" w:rsidRDefault="004141AE">
          <w:pPr>
            <w:jc w:val="end"/>
            <w:rPr>
              <w:b/>
              <w:color w:val="000000"/>
              <w:sz w:val="32"/>
            </w:rPr>
          </w:pPr>
          <w:r>
            <w:rPr>
              <w:b/>
              <w:color w:val="000000"/>
              <w:sz w:val="32"/>
            </w:rPr>
            <w:t>PL</w:t>
          </w:r>
        </w:p>
      </w:tc>
    </w:tr>
  </w:tbl>
  <w:p w14:paraId="4A844A21" w14:textId="77777777" w:rsidR="00E43E1F" w:rsidRDefault="00E43E1F">
    <w:pPr>
      <w:rPr>
        <w:b/>
        <w:color w:val="000000"/>
      </w:rP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BB885B3" w14:textId="77777777" w:rsidR="00E43E1F" w:rsidRDefault="00E43E1F"/>
</w:ftr>
</file>

<file path=word/footer3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F6BA151" w14:textId="77777777" w:rsidR="00E43E1F" w:rsidRDefault="00E43E1F"/>
</w:ftr>
</file>

<file path=word/footer3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265F17" w14:textId="77777777" w:rsidR="00E43E1F" w:rsidRDefault="00E43E1F"/>
</w:ftr>
</file>

<file path=word/footer3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45090158" w14:textId="77777777">
      <w:tc>
        <w:tcPr>
          <w:tcW w:w="0pt" w:type="dxa"/>
          <w:tcMar>
            <w:top w:w="0pt" w:type="dxa"/>
            <w:start w:w="3pt" w:type="dxa"/>
            <w:bottom w:w="4pt" w:type="dxa"/>
            <w:end w:w="3pt" w:type="dxa"/>
          </w:tcMar>
          <w:vAlign w:val="center"/>
        </w:tcPr>
        <w:p w14:paraId="7E9D9B9B"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7F678F21"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88</w:t>
          </w:r>
          <w:r>
            <w:rPr>
              <w:b/>
              <w:color w:val="000000"/>
            </w:rPr>
            <w:fldChar w:fldCharType="end"/>
          </w:r>
        </w:p>
      </w:tc>
      <w:tc>
        <w:tcPr>
          <w:tcW w:w="0pt" w:type="dxa"/>
          <w:tcMar>
            <w:top w:w="0pt" w:type="dxa"/>
            <w:start w:w="3pt" w:type="dxa"/>
            <w:bottom w:w="4pt" w:type="dxa"/>
            <w:end w:w="3pt" w:type="dxa"/>
          </w:tcMar>
          <w:vAlign w:val="center"/>
        </w:tcPr>
        <w:p w14:paraId="42EACEB6" w14:textId="77777777" w:rsidR="00E43E1F" w:rsidRDefault="004141AE">
          <w:pPr>
            <w:jc w:val="end"/>
            <w:rPr>
              <w:b/>
              <w:color w:val="000000"/>
              <w:sz w:val="32"/>
            </w:rPr>
          </w:pPr>
          <w:r>
            <w:rPr>
              <w:b/>
              <w:color w:val="000000"/>
              <w:sz w:val="32"/>
            </w:rPr>
            <w:t>PL</w:t>
          </w:r>
        </w:p>
      </w:tc>
    </w:tr>
  </w:tbl>
  <w:p w14:paraId="05857606" w14:textId="77777777" w:rsidR="00E43E1F" w:rsidRDefault="00E43E1F">
    <w:pPr>
      <w:rPr>
        <w:b/>
        <w:color w:val="000000"/>
      </w:rPr>
    </w:pPr>
  </w:p>
</w:ftr>
</file>

<file path=word/footer3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9854E9A" w14:textId="77777777" w:rsidR="00E43E1F" w:rsidRDefault="00E43E1F"/>
</w:ftr>
</file>

<file path=word/footer3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A9086FC" w14:textId="77777777" w:rsidR="00E43E1F" w:rsidRDefault="00E43E1F"/>
</w:ftr>
</file>

<file path=word/footer3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01A47BD3" w14:textId="77777777">
      <w:trPr>
        <w:trHeight w:val="160"/>
      </w:trPr>
      <w:tc>
        <w:tcPr>
          <w:tcW w:w="0pt" w:type="dxa"/>
          <w:tcMar>
            <w:top w:w="0pt" w:type="dxa"/>
            <w:start w:w="3pt" w:type="dxa"/>
            <w:bottom w:w="4pt" w:type="dxa"/>
            <w:end w:w="3pt" w:type="dxa"/>
          </w:tcMar>
          <w:vAlign w:val="center"/>
        </w:tcPr>
        <w:p w14:paraId="4A0B516D"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2F3FAAD3"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89</w:t>
          </w:r>
          <w:r>
            <w:rPr>
              <w:b/>
              <w:color w:val="000000"/>
            </w:rPr>
            <w:fldChar w:fldCharType="end"/>
          </w:r>
        </w:p>
      </w:tc>
      <w:tc>
        <w:tcPr>
          <w:tcW w:w="0pt" w:type="dxa"/>
          <w:tcMar>
            <w:top w:w="0pt" w:type="dxa"/>
            <w:start w:w="3pt" w:type="dxa"/>
            <w:bottom w:w="4pt" w:type="dxa"/>
            <w:end w:w="3pt" w:type="dxa"/>
          </w:tcMar>
          <w:vAlign w:val="center"/>
        </w:tcPr>
        <w:p w14:paraId="38892D88" w14:textId="77777777" w:rsidR="00E43E1F" w:rsidRDefault="004141AE">
          <w:pPr>
            <w:jc w:val="end"/>
            <w:rPr>
              <w:b/>
              <w:color w:val="000000"/>
              <w:sz w:val="32"/>
            </w:rPr>
          </w:pPr>
          <w:r>
            <w:rPr>
              <w:b/>
              <w:color w:val="000000"/>
              <w:sz w:val="32"/>
            </w:rPr>
            <w:t>PL</w:t>
          </w:r>
        </w:p>
      </w:tc>
    </w:tr>
  </w:tbl>
  <w:p w14:paraId="1E2EF0B9" w14:textId="77777777" w:rsidR="00E43E1F" w:rsidRDefault="00E43E1F">
    <w:pPr>
      <w:rPr>
        <w:b/>
        <w:color w:val="000000"/>
      </w:rPr>
    </w:pPr>
  </w:p>
</w:ftr>
</file>

<file path=word/footer3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E68C215" w14:textId="77777777" w:rsidR="00E43E1F" w:rsidRDefault="00E43E1F"/>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DC0CC93" w14:textId="77777777" w:rsidR="00E43E1F" w:rsidRDefault="00E43E1F"/>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78"/>
      <w:gridCol w:w="1895"/>
      <w:gridCol w:w="4177"/>
    </w:tblGrid>
    <w:tr w:rsidR="00E43E1F" w14:paraId="3A17AAD1" w14:textId="77777777">
      <w:trPr>
        <w:trHeight w:val="160"/>
      </w:trPr>
      <w:tc>
        <w:tcPr>
          <w:tcW w:w="0pt" w:type="dxa"/>
          <w:tcMar>
            <w:top w:w="0pt" w:type="dxa"/>
            <w:start w:w="3pt" w:type="dxa"/>
            <w:bottom w:w="4pt" w:type="dxa"/>
            <w:end w:w="3pt" w:type="dxa"/>
          </w:tcMar>
          <w:vAlign w:val="center"/>
        </w:tcPr>
        <w:p w14:paraId="2AAB4AA1" w14:textId="77777777" w:rsidR="00E43E1F" w:rsidRDefault="004141AE">
          <w:pPr>
            <w:rPr>
              <w:b/>
              <w:color w:val="000000"/>
            </w:rPr>
          </w:pPr>
          <w:r>
            <w:rPr>
              <w:b/>
              <w:color w:val="000000"/>
              <w:sz w:val="32"/>
            </w:rPr>
            <w:t>PL</w:t>
          </w:r>
        </w:p>
      </w:tc>
      <w:tc>
        <w:tcPr>
          <w:tcW w:w="0pt" w:type="dxa"/>
          <w:tcMar>
            <w:top w:w="0pt" w:type="dxa"/>
            <w:start w:w="3pt" w:type="dxa"/>
            <w:bottom w:w="4pt" w:type="dxa"/>
            <w:end w:w="3pt" w:type="dxa"/>
          </w:tcMar>
          <w:vAlign w:val="center"/>
        </w:tcPr>
        <w:p w14:paraId="085AC926"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18</w:t>
          </w:r>
          <w:r>
            <w:rPr>
              <w:b/>
              <w:color w:val="000000"/>
            </w:rPr>
            <w:fldChar w:fldCharType="end"/>
          </w:r>
        </w:p>
      </w:tc>
      <w:tc>
        <w:tcPr>
          <w:tcW w:w="0pt" w:type="dxa"/>
          <w:tcMar>
            <w:top w:w="0pt" w:type="dxa"/>
            <w:start w:w="3pt" w:type="dxa"/>
            <w:bottom w:w="4pt" w:type="dxa"/>
            <w:end w:w="3pt" w:type="dxa"/>
          </w:tcMar>
          <w:vAlign w:val="center"/>
        </w:tcPr>
        <w:p w14:paraId="1DE3754C" w14:textId="77777777" w:rsidR="00E43E1F" w:rsidRDefault="004141AE">
          <w:pPr>
            <w:jc w:val="end"/>
            <w:rPr>
              <w:b/>
              <w:color w:val="000000"/>
              <w:sz w:val="32"/>
            </w:rPr>
          </w:pPr>
          <w:r>
            <w:rPr>
              <w:b/>
              <w:color w:val="000000"/>
              <w:sz w:val="32"/>
            </w:rPr>
            <w:t>PL</w:t>
          </w:r>
        </w:p>
      </w:tc>
    </w:tr>
  </w:tbl>
  <w:p w14:paraId="3900F555" w14:textId="77777777" w:rsidR="00E43E1F" w:rsidRDefault="00E43E1F">
    <w:pPr>
      <w:rPr>
        <w:b/>
        <w:color w:val="000000"/>
      </w:rPr>
    </w:pPr>
  </w:p>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1BAFFBA" w14:textId="77777777" w:rsidR="00E43E1F" w:rsidRDefault="00E43E1F"/>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81C6FD7" w14:textId="77777777" w:rsidR="00E43E1F" w:rsidRDefault="00E43E1F"/>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058"/>
      <w:gridCol w:w="2133"/>
      <w:gridCol w:w="4059"/>
    </w:tblGrid>
    <w:tr w:rsidR="00E43E1F" w14:paraId="0BB5A15B" w14:textId="77777777">
      <w:trPr>
        <w:trHeight w:val="160"/>
      </w:trPr>
      <w:tc>
        <w:tcPr>
          <w:tcW w:w="0pt" w:type="dxa"/>
          <w:tcMar>
            <w:top w:w="0pt" w:type="dxa"/>
            <w:start w:w="5pt" w:type="dxa"/>
            <w:bottom w:w="4pt" w:type="dxa"/>
            <w:end w:w="5pt" w:type="dxa"/>
          </w:tcMar>
        </w:tcPr>
        <w:p w14:paraId="1B02CB11" w14:textId="77777777" w:rsidR="00E43E1F" w:rsidRDefault="004141AE">
          <w:pPr>
            <w:rPr>
              <w:b/>
              <w:color w:val="000000"/>
            </w:rPr>
          </w:pPr>
          <w:r>
            <w:rPr>
              <w:b/>
              <w:color w:val="000000"/>
              <w:sz w:val="32"/>
            </w:rPr>
            <w:t>PL</w:t>
          </w:r>
        </w:p>
      </w:tc>
      <w:tc>
        <w:tcPr>
          <w:tcW w:w="0pt" w:type="dxa"/>
          <w:tcMar>
            <w:top w:w="0pt" w:type="dxa"/>
            <w:start w:w="5pt" w:type="dxa"/>
            <w:bottom w:w="4pt" w:type="dxa"/>
            <w:end w:w="5pt" w:type="dxa"/>
          </w:tcMar>
        </w:tcPr>
        <w:p w14:paraId="55351714" w14:textId="77777777" w:rsidR="00E43E1F" w:rsidRDefault="004141AE">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42</w:t>
          </w:r>
          <w:r>
            <w:rPr>
              <w:b/>
              <w:color w:val="000000"/>
            </w:rPr>
            <w:fldChar w:fldCharType="end"/>
          </w:r>
        </w:p>
      </w:tc>
      <w:tc>
        <w:tcPr>
          <w:tcW w:w="0pt" w:type="dxa"/>
          <w:tcMar>
            <w:top w:w="0pt" w:type="dxa"/>
            <w:start w:w="5pt" w:type="dxa"/>
            <w:bottom w:w="4pt" w:type="dxa"/>
            <w:end w:w="5pt" w:type="dxa"/>
          </w:tcMar>
        </w:tcPr>
        <w:p w14:paraId="70C3342D" w14:textId="77777777" w:rsidR="00E43E1F" w:rsidRDefault="004141AE">
          <w:pPr>
            <w:jc w:val="end"/>
            <w:rPr>
              <w:b/>
              <w:color w:val="000000"/>
              <w:sz w:val="32"/>
            </w:rPr>
          </w:pPr>
          <w:r>
            <w:rPr>
              <w:b/>
              <w:color w:val="000000"/>
              <w:sz w:val="32"/>
            </w:rPr>
            <w:t>PL</w:t>
          </w:r>
        </w:p>
      </w:tc>
    </w:tr>
  </w:tbl>
  <w:p w14:paraId="51FBCF0A" w14:textId="77777777" w:rsidR="00E43E1F" w:rsidRDefault="00E43E1F">
    <w:pPr>
      <w:rPr>
        <w:b/>
        <w:color w:val="000000"/>
      </w:rPr>
    </w:pPr>
  </w:p>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0F5A667" w14:textId="77777777" w:rsidR="00E43E1F" w:rsidRDefault="00E43E1F"/>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86A9E87" w14:textId="77777777" w:rsidR="00623DD8" w:rsidRDefault="00623DD8">
      <w:r>
        <w:separator/>
      </w:r>
    </w:p>
  </w:footnote>
  <w:footnote w:type="continuationSeparator" w:id="0">
    <w:p w14:paraId="63C91ECC" w14:textId="77777777" w:rsidR="00623DD8" w:rsidRDefault="00623DD8">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B48B1B6" w14:textId="77777777" w:rsidR="00E43E1F" w:rsidRDefault="00E43E1F"/>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299F75C" w14:textId="77777777" w:rsidR="00E43E1F" w:rsidRDefault="00E43E1F"/>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3C189B7" w14:textId="77777777" w:rsidR="00E43E1F" w:rsidRDefault="00E43E1F"/>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6C5B367" w14:textId="77777777" w:rsidR="00E43E1F" w:rsidRDefault="00E43E1F"/>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B2BA8F1" w14:textId="77777777" w:rsidR="00E43E1F" w:rsidRDefault="00E43E1F"/>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D9E5A73" w14:textId="77777777" w:rsidR="00E43E1F" w:rsidRDefault="00E43E1F"/>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5566C1" w14:textId="77777777" w:rsidR="00E43E1F" w:rsidRDefault="00E43E1F"/>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B675FB8" w14:textId="77777777" w:rsidR="00E43E1F" w:rsidRDefault="00E43E1F"/>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FAF184C" w14:textId="77777777" w:rsidR="00E43E1F" w:rsidRDefault="00E43E1F"/>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86E41B8" w14:textId="77777777" w:rsidR="00E43E1F" w:rsidRDefault="00E43E1F"/>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8A6EC1C" w14:textId="77777777" w:rsidR="00E43E1F" w:rsidRDefault="00E43E1F"/>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93D5E31" w14:textId="77777777" w:rsidR="00E43E1F" w:rsidRDefault="00E43E1F"/>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8B3EAA" w14:textId="77777777" w:rsidR="00E43E1F" w:rsidRDefault="00E43E1F"/>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8054836" w14:textId="77777777" w:rsidR="00E43E1F" w:rsidRDefault="00E43E1F"/>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72800EF" w14:textId="77777777" w:rsidR="00E43E1F" w:rsidRDefault="00E43E1F"/>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DD2B6E" w14:textId="77777777" w:rsidR="00E43E1F" w:rsidRDefault="00E43E1F"/>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DF0B01C" w14:textId="77777777" w:rsidR="00E43E1F" w:rsidRDefault="00E43E1F"/>
</w:hdr>
</file>

<file path=word/header2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28EDE4F" w14:textId="77777777" w:rsidR="00E43E1F" w:rsidRDefault="00E43E1F"/>
</w:hdr>
</file>

<file path=word/header2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71E6DEA" w14:textId="77777777" w:rsidR="00E43E1F" w:rsidRDefault="00E43E1F"/>
</w:hdr>
</file>

<file path=word/header2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1ED332A" w14:textId="77777777" w:rsidR="00E43E1F" w:rsidRDefault="00E43E1F"/>
</w:hdr>
</file>

<file path=word/header2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E045F3D" w14:textId="77777777" w:rsidR="00E43E1F" w:rsidRDefault="00E43E1F"/>
</w:hdr>
</file>

<file path=word/header2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5354D62" w14:textId="77777777" w:rsidR="00E43E1F" w:rsidRDefault="00E43E1F"/>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9126F0C" w14:textId="77777777" w:rsidR="00E43E1F" w:rsidRDefault="00E43E1F"/>
</w:hdr>
</file>

<file path=word/header3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2E4535" w14:textId="77777777" w:rsidR="00E43E1F" w:rsidRDefault="00E43E1F"/>
</w:hdr>
</file>

<file path=word/header3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6909179" w14:textId="77777777" w:rsidR="00E43E1F" w:rsidRDefault="00E43E1F"/>
</w:hdr>
</file>

<file path=word/header3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126414E" w14:textId="77777777" w:rsidR="00E43E1F" w:rsidRDefault="00E43E1F"/>
</w:hdr>
</file>

<file path=word/header3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9C01034" w14:textId="77777777" w:rsidR="00E43E1F" w:rsidRDefault="00E43E1F"/>
</w:hdr>
</file>

<file path=word/header3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061A1D2" w14:textId="77777777" w:rsidR="00E43E1F" w:rsidRDefault="00E43E1F"/>
</w:hdr>
</file>

<file path=word/header3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6504D92" w14:textId="77777777" w:rsidR="00E43E1F" w:rsidRDefault="00E43E1F"/>
</w:hdr>
</file>

<file path=word/header3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2F4423A" w14:textId="77777777" w:rsidR="00E43E1F" w:rsidRDefault="00E43E1F"/>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E7FE363" w14:textId="77777777" w:rsidR="00E43E1F" w:rsidRDefault="00E43E1F"/>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21F0356" w14:textId="77777777" w:rsidR="00E43E1F" w:rsidRDefault="00E43E1F"/>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21CB6BA" w14:textId="77777777" w:rsidR="00E43E1F" w:rsidRDefault="00E43E1F"/>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E2868B0" w14:textId="77777777" w:rsidR="00E43E1F" w:rsidRDefault="00E43E1F"/>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7590A56" w14:textId="77777777" w:rsidR="00E43E1F" w:rsidRDefault="00E43E1F"/>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76FF700" w14:textId="77777777" w:rsidR="00E43E1F" w:rsidRDefault="00E43E1F"/>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multilevel"/>
    <w:tmpl w:val="00000001"/>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 w15:restartNumberingAfterBreak="0">
    <w:nsid w:val="00000002"/>
    <w:multiLevelType w:val="multilevel"/>
    <w:tmpl w:val="00000002"/>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2" w15:restartNumberingAfterBreak="0">
    <w:nsid w:val="00000003"/>
    <w:multiLevelType w:val="multilevel"/>
    <w:tmpl w:val="00000003"/>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3" w15:restartNumberingAfterBreak="0">
    <w:nsid w:val="00000004"/>
    <w:multiLevelType w:val="hybridMultilevel"/>
    <w:tmpl w:val="00000004"/>
    <w:lvl w:ilvl="0" w:tplc="CF265CEC">
      <w:start w:val="1"/>
      <w:numFmt w:val="bullet"/>
      <w:lvlText w:val=""/>
      <w:lvlJc w:val="start"/>
      <w:pPr>
        <w:ind w:start="36pt" w:hanging="18pt"/>
      </w:pPr>
      <w:rPr>
        <w:rFonts w:ascii="Symbol" w:hAnsi="Symbol"/>
      </w:rPr>
    </w:lvl>
    <w:lvl w:ilvl="1" w:tplc="430A3820">
      <w:start w:val="1"/>
      <w:numFmt w:val="bullet"/>
      <w:lvlText w:val="o"/>
      <w:lvlJc w:val="start"/>
      <w:pPr>
        <w:tabs>
          <w:tab w:val="num" w:pos="72pt"/>
        </w:tabs>
        <w:ind w:start="72pt" w:hanging="18pt"/>
      </w:pPr>
      <w:rPr>
        <w:rFonts w:ascii="Courier New" w:hAnsi="Courier New"/>
      </w:rPr>
    </w:lvl>
    <w:lvl w:ilvl="2" w:tplc="9CDACAA6">
      <w:start w:val="1"/>
      <w:numFmt w:val="bullet"/>
      <w:lvlText w:val=""/>
      <w:lvlJc w:val="start"/>
      <w:pPr>
        <w:tabs>
          <w:tab w:val="num" w:pos="108pt"/>
        </w:tabs>
        <w:ind w:start="108pt" w:hanging="18pt"/>
      </w:pPr>
      <w:rPr>
        <w:rFonts w:ascii="Wingdings" w:hAnsi="Wingdings"/>
      </w:rPr>
    </w:lvl>
    <w:lvl w:ilvl="3" w:tplc="EA02F360">
      <w:start w:val="1"/>
      <w:numFmt w:val="bullet"/>
      <w:lvlText w:val=""/>
      <w:lvlJc w:val="start"/>
      <w:pPr>
        <w:tabs>
          <w:tab w:val="num" w:pos="144pt"/>
        </w:tabs>
        <w:ind w:start="144pt" w:hanging="18pt"/>
      </w:pPr>
      <w:rPr>
        <w:rFonts w:ascii="Symbol" w:hAnsi="Symbol"/>
      </w:rPr>
    </w:lvl>
    <w:lvl w:ilvl="4" w:tplc="3A5A1ACC">
      <w:start w:val="1"/>
      <w:numFmt w:val="bullet"/>
      <w:lvlText w:val="o"/>
      <w:lvlJc w:val="start"/>
      <w:pPr>
        <w:tabs>
          <w:tab w:val="num" w:pos="180pt"/>
        </w:tabs>
        <w:ind w:start="180pt" w:hanging="18pt"/>
      </w:pPr>
      <w:rPr>
        <w:rFonts w:ascii="Courier New" w:hAnsi="Courier New"/>
      </w:rPr>
    </w:lvl>
    <w:lvl w:ilvl="5" w:tplc="7C8A58E4">
      <w:start w:val="1"/>
      <w:numFmt w:val="bullet"/>
      <w:lvlText w:val=""/>
      <w:lvlJc w:val="start"/>
      <w:pPr>
        <w:tabs>
          <w:tab w:val="num" w:pos="216pt"/>
        </w:tabs>
        <w:ind w:start="216pt" w:hanging="18pt"/>
      </w:pPr>
      <w:rPr>
        <w:rFonts w:ascii="Wingdings" w:hAnsi="Wingdings"/>
      </w:rPr>
    </w:lvl>
    <w:lvl w:ilvl="6" w:tplc="B3B47A94">
      <w:start w:val="1"/>
      <w:numFmt w:val="bullet"/>
      <w:lvlText w:val=""/>
      <w:lvlJc w:val="start"/>
      <w:pPr>
        <w:tabs>
          <w:tab w:val="num" w:pos="252pt"/>
        </w:tabs>
        <w:ind w:start="252pt" w:hanging="18pt"/>
      </w:pPr>
      <w:rPr>
        <w:rFonts w:ascii="Symbol" w:hAnsi="Symbol"/>
      </w:rPr>
    </w:lvl>
    <w:lvl w:ilvl="7" w:tplc="0B88A0FC">
      <w:start w:val="1"/>
      <w:numFmt w:val="bullet"/>
      <w:lvlText w:val="o"/>
      <w:lvlJc w:val="start"/>
      <w:pPr>
        <w:tabs>
          <w:tab w:val="num" w:pos="288pt"/>
        </w:tabs>
        <w:ind w:start="288pt" w:hanging="18pt"/>
      </w:pPr>
      <w:rPr>
        <w:rFonts w:ascii="Courier New" w:hAnsi="Courier New"/>
      </w:rPr>
    </w:lvl>
    <w:lvl w:ilvl="8" w:tplc="6390F288">
      <w:start w:val="1"/>
      <w:numFmt w:val="bullet"/>
      <w:lvlText w:val=""/>
      <w:lvlJc w:val="start"/>
      <w:pPr>
        <w:tabs>
          <w:tab w:val="num" w:pos="324pt"/>
        </w:tabs>
        <w:ind w:start="324pt" w:hanging="18pt"/>
      </w:pPr>
      <w:rPr>
        <w:rFonts w:ascii="Wingdings" w:hAnsi="Wingdings"/>
      </w:rPr>
    </w:lvl>
  </w:abstractNum>
  <w:abstractNum w:abstractNumId="4" w15:restartNumberingAfterBreak="0">
    <w:nsid w:val="00000005"/>
    <w:multiLevelType w:val="multilevel"/>
    <w:tmpl w:val="00000005"/>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5" w15:restartNumberingAfterBreak="0">
    <w:nsid w:val="00000006"/>
    <w:multiLevelType w:val="multilevel"/>
    <w:tmpl w:val="00000006"/>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6" w15:restartNumberingAfterBreak="0">
    <w:nsid w:val="00000007"/>
    <w:multiLevelType w:val="multilevel"/>
    <w:tmpl w:val="00000007"/>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7" w15:restartNumberingAfterBreak="0">
    <w:nsid w:val="00000008"/>
    <w:multiLevelType w:val="multilevel"/>
    <w:tmpl w:val="00000008"/>
    <w:lvl w:ilvl="0">
      <w:start w:val="1"/>
      <w:numFmt w:val="decimal"/>
      <w:lvlText w:val="%1."/>
      <w:lvlJc w:val="start"/>
      <w:pPr>
        <w:ind w:start="36pt" w:hanging="18pt"/>
      </w:pPr>
    </w:lvl>
    <w:lvl w:ilvl="1">
      <w:start w:val="1"/>
      <w:numFmt w:val="bullet"/>
      <w:lvlText w:val="o"/>
      <w:lvlJc w:val="start"/>
      <w:pPr>
        <w:ind w:start="72pt" w:hanging="18pt"/>
      </w:pPr>
      <w:rPr>
        <w:rFonts w:ascii="Courier New" w:hAnsi="Courier New"/>
      </w:r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8" w15:restartNumberingAfterBreak="0">
    <w:nsid w:val="00000009"/>
    <w:multiLevelType w:val="hybridMultilevel"/>
    <w:tmpl w:val="00000009"/>
    <w:lvl w:ilvl="0" w:tplc="49687BE8">
      <w:start w:val="1"/>
      <w:numFmt w:val="bullet"/>
      <w:lvlText w:val=""/>
      <w:lvlJc w:val="start"/>
      <w:pPr>
        <w:ind w:start="36pt" w:hanging="18pt"/>
      </w:pPr>
      <w:rPr>
        <w:rFonts w:ascii="Symbol" w:hAnsi="Symbol"/>
      </w:rPr>
    </w:lvl>
    <w:lvl w:ilvl="1" w:tplc="02D058A4">
      <w:start w:val="1"/>
      <w:numFmt w:val="bullet"/>
      <w:lvlText w:val="o"/>
      <w:lvlJc w:val="start"/>
      <w:pPr>
        <w:tabs>
          <w:tab w:val="num" w:pos="72pt"/>
        </w:tabs>
        <w:ind w:start="72pt" w:hanging="18pt"/>
      </w:pPr>
      <w:rPr>
        <w:rFonts w:ascii="Courier New" w:hAnsi="Courier New"/>
      </w:rPr>
    </w:lvl>
    <w:lvl w:ilvl="2" w:tplc="F35EE7C2">
      <w:start w:val="1"/>
      <w:numFmt w:val="bullet"/>
      <w:lvlText w:val=""/>
      <w:lvlJc w:val="start"/>
      <w:pPr>
        <w:tabs>
          <w:tab w:val="num" w:pos="108pt"/>
        </w:tabs>
        <w:ind w:start="108pt" w:hanging="18pt"/>
      </w:pPr>
      <w:rPr>
        <w:rFonts w:ascii="Wingdings" w:hAnsi="Wingdings"/>
      </w:rPr>
    </w:lvl>
    <w:lvl w:ilvl="3" w:tplc="843EAFAE">
      <w:start w:val="1"/>
      <w:numFmt w:val="bullet"/>
      <w:lvlText w:val=""/>
      <w:lvlJc w:val="start"/>
      <w:pPr>
        <w:tabs>
          <w:tab w:val="num" w:pos="144pt"/>
        </w:tabs>
        <w:ind w:start="144pt" w:hanging="18pt"/>
      </w:pPr>
      <w:rPr>
        <w:rFonts w:ascii="Symbol" w:hAnsi="Symbol"/>
      </w:rPr>
    </w:lvl>
    <w:lvl w:ilvl="4" w:tplc="333AC340">
      <w:start w:val="1"/>
      <w:numFmt w:val="bullet"/>
      <w:lvlText w:val="o"/>
      <w:lvlJc w:val="start"/>
      <w:pPr>
        <w:tabs>
          <w:tab w:val="num" w:pos="180pt"/>
        </w:tabs>
        <w:ind w:start="180pt" w:hanging="18pt"/>
      </w:pPr>
      <w:rPr>
        <w:rFonts w:ascii="Courier New" w:hAnsi="Courier New"/>
      </w:rPr>
    </w:lvl>
    <w:lvl w:ilvl="5" w:tplc="E78EB652">
      <w:start w:val="1"/>
      <w:numFmt w:val="bullet"/>
      <w:lvlText w:val=""/>
      <w:lvlJc w:val="start"/>
      <w:pPr>
        <w:tabs>
          <w:tab w:val="num" w:pos="216pt"/>
        </w:tabs>
        <w:ind w:start="216pt" w:hanging="18pt"/>
      </w:pPr>
      <w:rPr>
        <w:rFonts w:ascii="Wingdings" w:hAnsi="Wingdings"/>
      </w:rPr>
    </w:lvl>
    <w:lvl w:ilvl="6" w:tplc="0F686C74">
      <w:start w:val="1"/>
      <w:numFmt w:val="bullet"/>
      <w:lvlText w:val=""/>
      <w:lvlJc w:val="start"/>
      <w:pPr>
        <w:tabs>
          <w:tab w:val="num" w:pos="252pt"/>
        </w:tabs>
        <w:ind w:start="252pt" w:hanging="18pt"/>
      </w:pPr>
      <w:rPr>
        <w:rFonts w:ascii="Symbol" w:hAnsi="Symbol"/>
      </w:rPr>
    </w:lvl>
    <w:lvl w:ilvl="7" w:tplc="2A9ACA86">
      <w:start w:val="1"/>
      <w:numFmt w:val="bullet"/>
      <w:lvlText w:val="o"/>
      <w:lvlJc w:val="start"/>
      <w:pPr>
        <w:tabs>
          <w:tab w:val="num" w:pos="288pt"/>
        </w:tabs>
        <w:ind w:start="288pt" w:hanging="18pt"/>
      </w:pPr>
      <w:rPr>
        <w:rFonts w:ascii="Courier New" w:hAnsi="Courier New"/>
      </w:rPr>
    </w:lvl>
    <w:lvl w:ilvl="8" w:tplc="FDB82F30">
      <w:start w:val="1"/>
      <w:numFmt w:val="bullet"/>
      <w:lvlText w:val=""/>
      <w:lvlJc w:val="start"/>
      <w:pPr>
        <w:tabs>
          <w:tab w:val="num" w:pos="324pt"/>
        </w:tabs>
        <w:ind w:start="324pt" w:hanging="18pt"/>
      </w:pPr>
      <w:rPr>
        <w:rFonts w:ascii="Wingdings" w:hAnsi="Wingdings"/>
      </w:rPr>
    </w:lvl>
  </w:abstractNum>
  <w:abstractNum w:abstractNumId="9" w15:restartNumberingAfterBreak="0">
    <w:nsid w:val="0000000A"/>
    <w:multiLevelType w:val="hybridMultilevel"/>
    <w:tmpl w:val="0000000A"/>
    <w:lvl w:ilvl="0" w:tplc="ADBC6FE4">
      <w:start w:val="1"/>
      <w:numFmt w:val="bullet"/>
      <w:lvlText w:val=""/>
      <w:lvlJc w:val="start"/>
      <w:pPr>
        <w:ind w:start="36pt" w:hanging="18pt"/>
      </w:pPr>
      <w:rPr>
        <w:rFonts w:ascii="Symbol" w:hAnsi="Symbol"/>
      </w:rPr>
    </w:lvl>
    <w:lvl w:ilvl="1" w:tplc="EC38AD70">
      <w:start w:val="1"/>
      <w:numFmt w:val="bullet"/>
      <w:lvlText w:val="o"/>
      <w:lvlJc w:val="start"/>
      <w:pPr>
        <w:tabs>
          <w:tab w:val="num" w:pos="72pt"/>
        </w:tabs>
        <w:ind w:start="72pt" w:hanging="18pt"/>
      </w:pPr>
      <w:rPr>
        <w:rFonts w:ascii="Courier New" w:hAnsi="Courier New"/>
      </w:rPr>
    </w:lvl>
    <w:lvl w:ilvl="2" w:tplc="36805136">
      <w:start w:val="1"/>
      <w:numFmt w:val="bullet"/>
      <w:lvlText w:val=""/>
      <w:lvlJc w:val="start"/>
      <w:pPr>
        <w:tabs>
          <w:tab w:val="num" w:pos="108pt"/>
        </w:tabs>
        <w:ind w:start="108pt" w:hanging="18pt"/>
      </w:pPr>
      <w:rPr>
        <w:rFonts w:ascii="Wingdings" w:hAnsi="Wingdings"/>
      </w:rPr>
    </w:lvl>
    <w:lvl w:ilvl="3" w:tplc="E8FEECE2">
      <w:start w:val="1"/>
      <w:numFmt w:val="bullet"/>
      <w:lvlText w:val=""/>
      <w:lvlJc w:val="start"/>
      <w:pPr>
        <w:tabs>
          <w:tab w:val="num" w:pos="144pt"/>
        </w:tabs>
        <w:ind w:start="144pt" w:hanging="18pt"/>
      </w:pPr>
      <w:rPr>
        <w:rFonts w:ascii="Symbol" w:hAnsi="Symbol"/>
      </w:rPr>
    </w:lvl>
    <w:lvl w:ilvl="4" w:tplc="29B2F680">
      <w:start w:val="1"/>
      <w:numFmt w:val="bullet"/>
      <w:lvlText w:val="o"/>
      <w:lvlJc w:val="start"/>
      <w:pPr>
        <w:tabs>
          <w:tab w:val="num" w:pos="180pt"/>
        </w:tabs>
        <w:ind w:start="180pt" w:hanging="18pt"/>
      </w:pPr>
      <w:rPr>
        <w:rFonts w:ascii="Courier New" w:hAnsi="Courier New"/>
      </w:rPr>
    </w:lvl>
    <w:lvl w:ilvl="5" w:tplc="4B92864A">
      <w:start w:val="1"/>
      <w:numFmt w:val="bullet"/>
      <w:lvlText w:val=""/>
      <w:lvlJc w:val="start"/>
      <w:pPr>
        <w:tabs>
          <w:tab w:val="num" w:pos="216pt"/>
        </w:tabs>
        <w:ind w:start="216pt" w:hanging="18pt"/>
      </w:pPr>
      <w:rPr>
        <w:rFonts w:ascii="Wingdings" w:hAnsi="Wingdings"/>
      </w:rPr>
    </w:lvl>
    <w:lvl w:ilvl="6" w:tplc="481CE240">
      <w:start w:val="1"/>
      <w:numFmt w:val="bullet"/>
      <w:lvlText w:val=""/>
      <w:lvlJc w:val="start"/>
      <w:pPr>
        <w:tabs>
          <w:tab w:val="num" w:pos="252pt"/>
        </w:tabs>
        <w:ind w:start="252pt" w:hanging="18pt"/>
      </w:pPr>
      <w:rPr>
        <w:rFonts w:ascii="Symbol" w:hAnsi="Symbol"/>
      </w:rPr>
    </w:lvl>
    <w:lvl w:ilvl="7" w:tplc="76A62F82">
      <w:start w:val="1"/>
      <w:numFmt w:val="bullet"/>
      <w:lvlText w:val="o"/>
      <w:lvlJc w:val="start"/>
      <w:pPr>
        <w:tabs>
          <w:tab w:val="num" w:pos="288pt"/>
        </w:tabs>
        <w:ind w:start="288pt" w:hanging="18pt"/>
      </w:pPr>
      <w:rPr>
        <w:rFonts w:ascii="Courier New" w:hAnsi="Courier New"/>
      </w:rPr>
    </w:lvl>
    <w:lvl w:ilvl="8" w:tplc="0D609080">
      <w:start w:val="1"/>
      <w:numFmt w:val="bullet"/>
      <w:lvlText w:val=""/>
      <w:lvlJc w:val="start"/>
      <w:pPr>
        <w:tabs>
          <w:tab w:val="num" w:pos="324pt"/>
        </w:tabs>
        <w:ind w:start="324pt" w:hanging="18pt"/>
      </w:pPr>
      <w:rPr>
        <w:rFonts w:ascii="Wingdings" w:hAnsi="Wingdings"/>
      </w:rPr>
    </w:lvl>
  </w:abstractNum>
  <w:abstractNum w:abstractNumId="10" w15:restartNumberingAfterBreak="0">
    <w:nsid w:val="0000000B"/>
    <w:multiLevelType w:val="hybridMultilevel"/>
    <w:tmpl w:val="0000000B"/>
    <w:lvl w:ilvl="0" w:tplc="E79E5A24">
      <w:start w:val="1"/>
      <w:numFmt w:val="bullet"/>
      <w:lvlText w:val=""/>
      <w:lvlJc w:val="start"/>
      <w:pPr>
        <w:ind w:start="36pt" w:hanging="18pt"/>
      </w:pPr>
      <w:rPr>
        <w:rFonts w:ascii="Symbol" w:hAnsi="Symbol"/>
      </w:rPr>
    </w:lvl>
    <w:lvl w:ilvl="1" w:tplc="7CDA24F8">
      <w:start w:val="1"/>
      <w:numFmt w:val="bullet"/>
      <w:lvlText w:val="o"/>
      <w:lvlJc w:val="start"/>
      <w:pPr>
        <w:tabs>
          <w:tab w:val="num" w:pos="72pt"/>
        </w:tabs>
        <w:ind w:start="72pt" w:hanging="18pt"/>
      </w:pPr>
      <w:rPr>
        <w:rFonts w:ascii="Courier New" w:hAnsi="Courier New"/>
      </w:rPr>
    </w:lvl>
    <w:lvl w:ilvl="2" w:tplc="B4687124">
      <w:start w:val="1"/>
      <w:numFmt w:val="bullet"/>
      <w:lvlText w:val=""/>
      <w:lvlJc w:val="start"/>
      <w:pPr>
        <w:tabs>
          <w:tab w:val="num" w:pos="108pt"/>
        </w:tabs>
        <w:ind w:start="108pt" w:hanging="18pt"/>
      </w:pPr>
      <w:rPr>
        <w:rFonts w:ascii="Wingdings" w:hAnsi="Wingdings"/>
      </w:rPr>
    </w:lvl>
    <w:lvl w:ilvl="3" w:tplc="16983604">
      <w:start w:val="1"/>
      <w:numFmt w:val="bullet"/>
      <w:lvlText w:val=""/>
      <w:lvlJc w:val="start"/>
      <w:pPr>
        <w:tabs>
          <w:tab w:val="num" w:pos="144pt"/>
        </w:tabs>
        <w:ind w:start="144pt" w:hanging="18pt"/>
      </w:pPr>
      <w:rPr>
        <w:rFonts w:ascii="Symbol" w:hAnsi="Symbol"/>
      </w:rPr>
    </w:lvl>
    <w:lvl w:ilvl="4" w:tplc="AAF891B2">
      <w:start w:val="1"/>
      <w:numFmt w:val="bullet"/>
      <w:lvlText w:val="o"/>
      <w:lvlJc w:val="start"/>
      <w:pPr>
        <w:tabs>
          <w:tab w:val="num" w:pos="180pt"/>
        </w:tabs>
        <w:ind w:start="180pt" w:hanging="18pt"/>
      </w:pPr>
      <w:rPr>
        <w:rFonts w:ascii="Courier New" w:hAnsi="Courier New"/>
      </w:rPr>
    </w:lvl>
    <w:lvl w:ilvl="5" w:tplc="CD8C0578">
      <w:start w:val="1"/>
      <w:numFmt w:val="bullet"/>
      <w:lvlText w:val=""/>
      <w:lvlJc w:val="start"/>
      <w:pPr>
        <w:tabs>
          <w:tab w:val="num" w:pos="216pt"/>
        </w:tabs>
        <w:ind w:start="216pt" w:hanging="18pt"/>
      </w:pPr>
      <w:rPr>
        <w:rFonts w:ascii="Wingdings" w:hAnsi="Wingdings"/>
      </w:rPr>
    </w:lvl>
    <w:lvl w:ilvl="6" w:tplc="46768350">
      <w:start w:val="1"/>
      <w:numFmt w:val="bullet"/>
      <w:lvlText w:val=""/>
      <w:lvlJc w:val="start"/>
      <w:pPr>
        <w:tabs>
          <w:tab w:val="num" w:pos="252pt"/>
        </w:tabs>
        <w:ind w:start="252pt" w:hanging="18pt"/>
      </w:pPr>
      <w:rPr>
        <w:rFonts w:ascii="Symbol" w:hAnsi="Symbol"/>
      </w:rPr>
    </w:lvl>
    <w:lvl w:ilvl="7" w:tplc="3C9ED93A">
      <w:start w:val="1"/>
      <w:numFmt w:val="bullet"/>
      <w:lvlText w:val="o"/>
      <w:lvlJc w:val="start"/>
      <w:pPr>
        <w:tabs>
          <w:tab w:val="num" w:pos="288pt"/>
        </w:tabs>
        <w:ind w:start="288pt" w:hanging="18pt"/>
      </w:pPr>
      <w:rPr>
        <w:rFonts w:ascii="Courier New" w:hAnsi="Courier New"/>
      </w:rPr>
    </w:lvl>
    <w:lvl w:ilvl="8" w:tplc="2CC6F42E">
      <w:start w:val="1"/>
      <w:numFmt w:val="bullet"/>
      <w:lvlText w:val=""/>
      <w:lvlJc w:val="start"/>
      <w:pPr>
        <w:tabs>
          <w:tab w:val="num" w:pos="324pt"/>
        </w:tabs>
        <w:ind w:start="324pt" w:hanging="18pt"/>
      </w:pPr>
      <w:rPr>
        <w:rFonts w:ascii="Wingdings" w:hAnsi="Wingdings"/>
      </w:rPr>
    </w:lvl>
  </w:abstractNum>
  <w:abstractNum w:abstractNumId="11" w15:restartNumberingAfterBreak="0">
    <w:nsid w:val="0000000C"/>
    <w:multiLevelType w:val="hybridMultilevel"/>
    <w:tmpl w:val="0000000C"/>
    <w:lvl w:ilvl="0" w:tplc="A3207F10">
      <w:start w:val="1"/>
      <w:numFmt w:val="bullet"/>
      <w:lvlText w:val=""/>
      <w:lvlJc w:val="start"/>
      <w:pPr>
        <w:ind w:start="36pt" w:hanging="18pt"/>
      </w:pPr>
      <w:rPr>
        <w:rFonts w:ascii="Symbol" w:hAnsi="Symbol"/>
      </w:rPr>
    </w:lvl>
    <w:lvl w:ilvl="1" w:tplc="EBDCD71E">
      <w:start w:val="1"/>
      <w:numFmt w:val="bullet"/>
      <w:lvlText w:val="o"/>
      <w:lvlJc w:val="start"/>
      <w:pPr>
        <w:tabs>
          <w:tab w:val="num" w:pos="72pt"/>
        </w:tabs>
        <w:ind w:start="72pt" w:hanging="18pt"/>
      </w:pPr>
      <w:rPr>
        <w:rFonts w:ascii="Courier New" w:hAnsi="Courier New"/>
      </w:rPr>
    </w:lvl>
    <w:lvl w:ilvl="2" w:tplc="3CEEFEE0">
      <w:start w:val="1"/>
      <w:numFmt w:val="bullet"/>
      <w:lvlText w:val=""/>
      <w:lvlJc w:val="start"/>
      <w:pPr>
        <w:tabs>
          <w:tab w:val="num" w:pos="108pt"/>
        </w:tabs>
        <w:ind w:start="108pt" w:hanging="18pt"/>
      </w:pPr>
      <w:rPr>
        <w:rFonts w:ascii="Wingdings" w:hAnsi="Wingdings"/>
      </w:rPr>
    </w:lvl>
    <w:lvl w:ilvl="3" w:tplc="A3BC047E">
      <w:start w:val="1"/>
      <w:numFmt w:val="bullet"/>
      <w:lvlText w:val=""/>
      <w:lvlJc w:val="start"/>
      <w:pPr>
        <w:tabs>
          <w:tab w:val="num" w:pos="144pt"/>
        </w:tabs>
        <w:ind w:start="144pt" w:hanging="18pt"/>
      </w:pPr>
      <w:rPr>
        <w:rFonts w:ascii="Symbol" w:hAnsi="Symbol"/>
      </w:rPr>
    </w:lvl>
    <w:lvl w:ilvl="4" w:tplc="D96A348C">
      <w:start w:val="1"/>
      <w:numFmt w:val="bullet"/>
      <w:lvlText w:val="o"/>
      <w:lvlJc w:val="start"/>
      <w:pPr>
        <w:tabs>
          <w:tab w:val="num" w:pos="180pt"/>
        </w:tabs>
        <w:ind w:start="180pt" w:hanging="18pt"/>
      </w:pPr>
      <w:rPr>
        <w:rFonts w:ascii="Courier New" w:hAnsi="Courier New"/>
      </w:rPr>
    </w:lvl>
    <w:lvl w:ilvl="5" w:tplc="6C4E44FC">
      <w:start w:val="1"/>
      <w:numFmt w:val="bullet"/>
      <w:lvlText w:val=""/>
      <w:lvlJc w:val="start"/>
      <w:pPr>
        <w:tabs>
          <w:tab w:val="num" w:pos="216pt"/>
        </w:tabs>
        <w:ind w:start="216pt" w:hanging="18pt"/>
      </w:pPr>
      <w:rPr>
        <w:rFonts w:ascii="Wingdings" w:hAnsi="Wingdings"/>
      </w:rPr>
    </w:lvl>
    <w:lvl w:ilvl="6" w:tplc="0A525F66">
      <w:start w:val="1"/>
      <w:numFmt w:val="bullet"/>
      <w:lvlText w:val=""/>
      <w:lvlJc w:val="start"/>
      <w:pPr>
        <w:tabs>
          <w:tab w:val="num" w:pos="252pt"/>
        </w:tabs>
        <w:ind w:start="252pt" w:hanging="18pt"/>
      </w:pPr>
      <w:rPr>
        <w:rFonts w:ascii="Symbol" w:hAnsi="Symbol"/>
      </w:rPr>
    </w:lvl>
    <w:lvl w:ilvl="7" w:tplc="5FF49F68">
      <w:start w:val="1"/>
      <w:numFmt w:val="bullet"/>
      <w:lvlText w:val="o"/>
      <w:lvlJc w:val="start"/>
      <w:pPr>
        <w:tabs>
          <w:tab w:val="num" w:pos="288pt"/>
        </w:tabs>
        <w:ind w:start="288pt" w:hanging="18pt"/>
      </w:pPr>
      <w:rPr>
        <w:rFonts w:ascii="Courier New" w:hAnsi="Courier New"/>
      </w:rPr>
    </w:lvl>
    <w:lvl w:ilvl="8" w:tplc="D2D85EB6">
      <w:start w:val="1"/>
      <w:numFmt w:val="bullet"/>
      <w:lvlText w:val=""/>
      <w:lvlJc w:val="start"/>
      <w:pPr>
        <w:tabs>
          <w:tab w:val="num" w:pos="324pt"/>
        </w:tabs>
        <w:ind w:start="324pt" w:hanging="18pt"/>
      </w:pPr>
      <w:rPr>
        <w:rFonts w:ascii="Wingdings" w:hAnsi="Wingdings"/>
      </w:rPr>
    </w:lvl>
  </w:abstractNum>
  <w:abstractNum w:abstractNumId="12" w15:restartNumberingAfterBreak="0">
    <w:nsid w:val="0000000D"/>
    <w:multiLevelType w:val="hybridMultilevel"/>
    <w:tmpl w:val="0000000D"/>
    <w:lvl w:ilvl="0" w:tplc="85D239A0">
      <w:start w:val="1"/>
      <w:numFmt w:val="bullet"/>
      <w:lvlText w:val=""/>
      <w:lvlJc w:val="start"/>
      <w:pPr>
        <w:ind w:start="36pt" w:hanging="18pt"/>
      </w:pPr>
      <w:rPr>
        <w:rFonts w:ascii="Symbol" w:hAnsi="Symbol"/>
      </w:rPr>
    </w:lvl>
    <w:lvl w:ilvl="1" w:tplc="1494C2FC">
      <w:start w:val="1"/>
      <w:numFmt w:val="bullet"/>
      <w:lvlText w:val="o"/>
      <w:lvlJc w:val="start"/>
      <w:pPr>
        <w:tabs>
          <w:tab w:val="num" w:pos="72pt"/>
        </w:tabs>
        <w:ind w:start="72pt" w:hanging="18pt"/>
      </w:pPr>
      <w:rPr>
        <w:rFonts w:ascii="Courier New" w:hAnsi="Courier New"/>
      </w:rPr>
    </w:lvl>
    <w:lvl w:ilvl="2" w:tplc="D32AA7A8">
      <w:start w:val="1"/>
      <w:numFmt w:val="bullet"/>
      <w:lvlText w:val=""/>
      <w:lvlJc w:val="start"/>
      <w:pPr>
        <w:tabs>
          <w:tab w:val="num" w:pos="108pt"/>
        </w:tabs>
        <w:ind w:start="108pt" w:hanging="18pt"/>
      </w:pPr>
      <w:rPr>
        <w:rFonts w:ascii="Wingdings" w:hAnsi="Wingdings"/>
      </w:rPr>
    </w:lvl>
    <w:lvl w:ilvl="3" w:tplc="595A28A2">
      <w:start w:val="1"/>
      <w:numFmt w:val="bullet"/>
      <w:lvlText w:val=""/>
      <w:lvlJc w:val="start"/>
      <w:pPr>
        <w:tabs>
          <w:tab w:val="num" w:pos="144pt"/>
        </w:tabs>
        <w:ind w:start="144pt" w:hanging="18pt"/>
      </w:pPr>
      <w:rPr>
        <w:rFonts w:ascii="Symbol" w:hAnsi="Symbol"/>
      </w:rPr>
    </w:lvl>
    <w:lvl w:ilvl="4" w:tplc="50FEB00C">
      <w:start w:val="1"/>
      <w:numFmt w:val="bullet"/>
      <w:lvlText w:val="o"/>
      <w:lvlJc w:val="start"/>
      <w:pPr>
        <w:tabs>
          <w:tab w:val="num" w:pos="180pt"/>
        </w:tabs>
        <w:ind w:start="180pt" w:hanging="18pt"/>
      </w:pPr>
      <w:rPr>
        <w:rFonts w:ascii="Courier New" w:hAnsi="Courier New"/>
      </w:rPr>
    </w:lvl>
    <w:lvl w:ilvl="5" w:tplc="51104CD8">
      <w:start w:val="1"/>
      <w:numFmt w:val="bullet"/>
      <w:lvlText w:val=""/>
      <w:lvlJc w:val="start"/>
      <w:pPr>
        <w:tabs>
          <w:tab w:val="num" w:pos="216pt"/>
        </w:tabs>
        <w:ind w:start="216pt" w:hanging="18pt"/>
      </w:pPr>
      <w:rPr>
        <w:rFonts w:ascii="Wingdings" w:hAnsi="Wingdings"/>
      </w:rPr>
    </w:lvl>
    <w:lvl w:ilvl="6" w:tplc="577E1922">
      <w:start w:val="1"/>
      <w:numFmt w:val="bullet"/>
      <w:lvlText w:val=""/>
      <w:lvlJc w:val="start"/>
      <w:pPr>
        <w:tabs>
          <w:tab w:val="num" w:pos="252pt"/>
        </w:tabs>
        <w:ind w:start="252pt" w:hanging="18pt"/>
      </w:pPr>
      <w:rPr>
        <w:rFonts w:ascii="Symbol" w:hAnsi="Symbol"/>
      </w:rPr>
    </w:lvl>
    <w:lvl w:ilvl="7" w:tplc="959CF5AA">
      <w:start w:val="1"/>
      <w:numFmt w:val="bullet"/>
      <w:lvlText w:val="o"/>
      <w:lvlJc w:val="start"/>
      <w:pPr>
        <w:tabs>
          <w:tab w:val="num" w:pos="288pt"/>
        </w:tabs>
        <w:ind w:start="288pt" w:hanging="18pt"/>
      </w:pPr>
      <w:rPr>
        <w:rFonts w:ascii="Courier New" w:hAnsi="Courier New"/>
      </w:rPr>
    </w:lvl>
    <w:lvl w:ilvl="8" w:tplc="16F059D4">
      <w:start w:val="1"/>
      <w:numFmt w:val="bullet"/>
      <w:lvlText w:val=""/>
      <w:lvlJc w:val="start"/>
      <w:pPr>
        <w:tabs>
          <w:tab w:val="num" w:pos="324pt"/>
        </w:tabs>
        <w:ind w:start="324pt" w:hanging="18pt"/>
      </w:pPr>
      <w:rPr>
        <w:rFonts w:ascii="Wingdings" w:hAnsi="Wingdings"/>
      </w:rPr>
    </w:lvl>
  </w:abstractNum>
  <w:abstractNum w:abstractNumId="13" w15:restartNumberingAfterBreak="0">
    <w:nsid w:val="0000000E"/>
    <w:multiLevelType w:val="hybridMultilevel"/>
    <w:tmpl w:val="0000000E"/>
    <w:lvl w:ilvl="0" w:tplc="88DC05F0">
      <w:start w:val="1"/>
      <w:numFmt w:val="bullet"/>
      <w:lvlText w:val=""/>
      <w:lvlJc w:val="start"/>
      <w:pPr>
        <w:ind w:start="36pt" w:hanging="18pt"/>
      </w:pPr>
      <w:rPr>
        <w:rFonts w:ascii="Symbol" w:hAnsi="Symbol"/>
      </w:rPr>
    </w:lvl>
    <w:lvl w:ilvl="1" w:tplc="2794A5F6">
      <w:start w:val="1"/>
      <w:numFmt w:val="bullet"/>
      <w:lvlText w:val="o"/>
      <w:lvlJc w:val="start"/>
      <w:pPr>
        <w:tabs>
          <w:tab w:val="num" w:pos="72pt"/>
        </w:tabs>
        <w:ind w:start="72pt" w:hanging="18pt"/>
      </w:pPr>
      <w:rPr>
        <w:rFonts w:ascii="Courier New" w:hAnsi="Courier New"/>
      </w:rPr>
    </w:lvl>
    <w:lvl w:ilvl="2" w:tplc="6ABC1332">
      <w:start w:val="1"/>
      <w:numFmt w:val="bullet"/>
      <w:lvlText w:val=""/>
      <w:lvlJc w:val="start"/>
      <w:pPr>
        <w:tabs>
          <w:tab w:val="num" w:pos="108pt"/>
        </w:tabs>
        <w:ind w:start="108pt" w:hanging="18pt"/>
      </w:pPr>
      <w:rPr>
        <w:rFonts w:ascii="Wingdings" w:hAnsi="Wingdings"/>
      </w:rPr>
    </w:lvl>
    <w:lvl w:ilvl="3" w:tplc="D7349CAE">
      <w:start w:val="1"/>
      <w:numFmt w:val="bullet"/>
      <w:lvlText w:val=""/>
      <w:lvlJc w:val="start"/>
      <w:pPr>
        <w:tabs>
          <w:tab w:val="num" w:pos="144pt"/>
        </w:tabs>
        <w:ind w:start="144pt" w:hanging="18pt"/>
      </w:pPr>
      <w:rPr>
        <w:rFonts w:ascii="Symbol" w:hAnsi="Symbol"/>
      </w:rPr>
    </w:lvl>
    <w:lvl w:ilvl="4" w:tplc="4C247F44">
      <w:start w:val="1"/>
      <w:numFmt w:val="bullet"/>
      <w:lvlText w:val="o"/>
      <w:lvlJc w:val="start"/>
      <w:pPr>
        <w:tabs>
          <w:tab w:val="num" w:pos="180pt"/>
        </w:tabs>
        <w:ind w:start="180pt" w:hanging="18pt"/>
      </w:pPr>
      <w:rPr>
        <w:rFonts w:ascii="Courier New" w:hAnsi="Courier New"/>
      </w:rPr>
    </w:lvl>
    <w:lvl w:ilvl="5" w:tplc="EBF0EDD4">
      <w:start w:val="1"/>
      <w:numFmt w:val="bullet"/>
      <w:lvlText w:val=""/>
      <w:lvlJc w:val="start"/>
      <w:pPr>
        <w:tabs>
          <w:tab w:val="num" w:pos="216pt"/>
        </w:tabs>
        <w:ind w:start="216pt" w:hanging="18pt"/>
      </w:pPr>
      <w:rPr>
        <w:rFonts w:ascii="Wingdings" w:hAnsi="Wingdings"/>
      </w:rPr>
    </w:lvl>
    <w:lvl w:ilvl="6" w:tplc="5C56E9F6">
      <w:start w:val="1"/>
      <w:numFmt w:val="bullet"/>
      <w:lvlText w:val=""/>
      <w:lvlJc w:val="start"/>
      <w:pPr>
        <w:tabs>
          <w:tab w:val="num" w:pos="252pt"/>
        </w:tabs>
        <w:ind w:start="252pt" w:hanging="18pt"/>
      </w:pPr>
      <w:rPr>
        <w:rFonts w:ascii="Symbol" w:hAnsi="Symbol"/>
      </w:rPr>
    </w:lvl>
    <w:lvl w:ilvl="7" w:tplc="3EA4761A">
      <w:start w:val="1"/>
      <w:numFmt w:val="bullet"/>
      <w:lvlText w:val="o"/>
      <w:lvlJc w:val="start"/>
      <w:pPr>
        <w:tabs>
          <w:tab w:val="num" w:pos="288pt"/>
        </w:tabs>
        <w:ind w:start="288pt" w:hanging="18pt"/>
      </w:pPr>
      <w:rPr>
        <w:rFonts w:ascii="Courier New" w:hAnsi="Courier New"/>
      </w:rPr>
    </w:lvl>
    <w:lvl w:ilvl="8" w:tplc="5046FA86">
      <w:start w:val="1"/>
      <w:numFmt w:val="bullet"/>
      <w:lvlText w:val=""/>
      <w:lvlJc w:val="start"/>
      <w:pPr>
        <w:tabs>
          <w:tab w:val="num" w:pos="324pt"/>
        </w:tabs>
        <w:ind w:start="324pt" w:hanging="18pt"/>
      </w:pPr>
      <w:rPr>
        <w:rFonts w:ascii="Wingdings" w:hAnsi="Wingdings"/>
      </w:rPr>
    </w:lvl>
  </w:abstractNum>
  <w:abstractNum w:abstractNumId="14" w15:restartNumberingAfterBreak="0">
    <w:nsid w:val="0000000F"/>
    <w:multiLevelType w:val="hybridMultilevel"/>
    <w:tmpl w:val="0000000F"/>
    <w:lvl w:ilvl="0" w:tplc="8926D8D8">
      <w:start w:val="1"/>
      <w:numFmt w:val="bullet"/>
      <w:lvlText w:val=""/>
      <w:lvlJc w:val="start"/>
      <w:pPr>
        <w:ind w:start="36pt" w:hanging="18pt"/>
      </w:pPr>
      <w:rPr>
        <w:rFonts w:ascii="Symbol" w:hAnsi="Symbol"/>
      </w:rPr>
    </w:lvl>
    <w:lvl w:ilvl="1" w:tplc="86B0ACFC">
      <w:start w:val="1"/>
      <w:numFmt w:val="bullet"/>
      <w:lvlText w:val="o"/>
      <w:lvlJc w:val="start"/>
      <w:pPr>
        <w:tabs>
          <w:tab w:val="num" w:pos="72pt"/>
        </w:tabs>
        <w:ind w:start="72pt" w:hanging="18pt"/>
      </w:pPr>
      <w:rPr>
        <w:rFonts w:ascii="Courier New" w:hAnsi="Courier New"/>
      </w:rPr>
    </w:lvl>
    <w:lvl w:ilvl="2" w:tplc="DCD09A26">
      <w:start w:val="1"/>
      <w:numFmt w:val="bullet"/>
      <w:lvlText w:val=""/>
      <w:lvlJc w:val="start"/>
      <w:pPr>
        <w:tabs>
          <w:tab w:val="num" w:pos="108pt"/>
        </w:tabs>
        <w:ind w:start="108pt" w:hanging="18pt"/>
      </w:pPr>
      <w:rPr>
        <w:rFonts w:ascii="Wingdings" w:hAnsi="Wingdings"/>
      </w:rPr>
    </w:lvl>
    <w:lvl w:ilvl="3" w:tplc="1360AC2C">
      <w:start w:val="1"/>
      <w:numFmt w:val="bullet"/>
      <w:lvlText w:val=""/>
      <w:lvlJc w:val="start"/>
      <w:pPr>
        <w:tabs>
          <w:tab w:val="num" w:pos="144pt"/>
        </w:tabs>
        <w:ind w:start="144pt" w:hanging="18pt"/>
      </w:pPr>
      <w:rPr>
        <w:rFonts w:ascii="Symbol" w:hAnsi="Symbol"/>
      </w:rPr>
    </w:lvl>
    <w:lvl w:ilvl="4" w:tplc="B918533A">
      <w:start w:val="1"/>
      <w:numFmt w:val="bullet"/>
      <w:lvlText w:val="o"/>
      <w:lvlJc w:val="start"/>
      <w:pPr>
        <w:tabs>
          <w:tab w:val="num" w:pos="180pt"/>
        </w:tabs>
        <w:ind w:start="180pt" w:hanging="18pt"/>
      </w:pPr>
      <w:rPr>
        <w:rFonts w:ascii="Courier New" w:hAnsi="Courier New"/>
      </w:rPr>
    </w:lvl>
    <w:lvl w:ilvl="5" w:tplc="67164AC8">
      <w:start w:val="1"/>
      <w:numFmt w:val="bullet"/>
      <w:lvlText w:val=""/>
      <w:lvlJc w:val="start"/>
      <w:pPr>
        <w:tabs>
          <w:tab w:val="num" w:pos="216pt"/>
        </w:tabs>
        <w:ind w:start="216pt" w:hanging="18pt"/>
      </w:pPr>
      <w:rPr>
        <w:rFonts w:ascii="Wingdings" w:hAnsi="Wingdings"/>
      </w:rPr>
    </w:lvl>
    <w:lvl w:ilvl="6" w:tplc="46A80232">
      <w:start w:val="1"/>
      <w:numFmt w:val="bullet"/>
      <w:lvlText w:val=""/>
      <w:lvlJc w:val="start"/>
      <w:pPr>
        <w:tabs>
          <w:tab w:val="num" w:pos="252pt"/>
        </w:tabs>
        <w:ind w:start="252pt" w:hanging="18pt"/>
      </w:pPr>
      <w:rPr>
        <w:rFonts w:ascii="Symbol" w:hAnsi="Symbol"/>
      </w:rPr>
    </w:lvl>
    <w:lvl w:ilvl="7" w:tplc="8A74FBB0">
      <w:start w:val="1"/>
      <w:numFmt w:val="bullet"/>
      <w:lvlText w:val="o"/>
      <w:lvlJc w:val="start"/>
      <w:pPr>
        <w:tabs>
          <w:tab w:val="num" w:pos="288pt"/>
        </w:tabs>
        <w:ind w:start="288pt" w:hanging="18pt"/>
      </w:pPr>
      <w:rPr>
        <w:rFonts w:ascii="Courier New" w:hAnsi="Courier New"/>
      </w:rPr>
    </w:lvl>
    <w:lvl w:ilvl="8" w:tplc="11B80110">
      <w:start w:val="1"/>
      <w:numFmt w:val="bullet"/>
      <w:lvlText w:val=""/>
      <w:lvlJc w:val="start"/>
      <w:pPr>
        <w:tabs>
          <w:tab w:val="num" w:pos="324pt"/>
        </w:tabs>
        <w:ind w:start="324pt" w:hanging="18pt"/>
      </w:pPr>
      <w:rPr>
        <w:rFonts w:ascii="Wingdings" w:hAnsi="Wingdings"/>
      </w:rPr>
    </w:lvl>
  </w:abstractNum>
  <w:abstractNum w:abstractNumId="15" w15:restartNumberingAfterBreak="0">
    <w:nsid w:val="00000010"/>
    <w:multiLevelType w:val="multilevel"/>
    <w:tmpl w:val="00000010"/>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6" w15:restartNumberingAfterBreak="0">
    <w:nsid w:val="00000011"/>
    <w:multiLevelType w:val="hybridMultilevel"/>
    <w:tmpl w:val="00000011"/>
    <w:lvl w:ilvl="0" w:tplc="832EF7B6">
      <w:start w:val="1"/>
      <w:numFmt w:val="bullet"/>
      <w:lvlText w:val=""/>
      <w:lvlJc w:val="start"/>
      <w:pPr>
        <w:ind w:start="36pt" w:hanging="18pt"/>
      </w:pPr>
      <w:rPr>
        <w:rFonts w:ascii="Symbol" w:hAnsi="Symbol"/>
      </w:rPr>
    </w:lvl>
    <w:lvl w:ilvl="1" w:tplc="92B0DF54">
      <w:start w:val="1"/>
      <w:numFmt w:val="bullet"/>
      <w:lvlText w:val="o"/>
      <w:lvlJc w:val="start"/>
      <w:pPr>
        <w:tabs>
          <w:tab w:val="num" w:pos="72pt"/>
        </w:tabs>
        <w:ind w:start="72pt" w:hanging="18pt"/>
      </w:pPr>
      <w:rPr>
        <w:rFonts w:ascii="Courier New" w:hAnsi="Courier New"/>
      </w:rPr>
    </w:lvl>
    <w:lvl w:ilvl="2" w:tplc="4B32436A">
      <w:start w:val="1"/>
      <w:numFmt w:val="bullet"/>
      <w:lvlText w:val=""/>
      <w:lvlJc w:val="start"/>
      <w:pPr>
        <w:tabs>
          <w:tab w:val="num" w:pos="108pt"/>
        </w:tabs>
        <w:ind w:start="108pt" w:hanging="18pt"/>
      </w:pPr>
      <w:rPr>
        <w:rFonts w:ascii="Wingdings" w:hAnsi="Wingdings"/>
      </w:rPr>
    </w:lvl>
    <w:lvl w:ilvl="3" w:tplc="C72C9834">
      <w:start w:val="1"/>
      <w:numFmt w:val="bullet"/>
      <w:lvlText w:val=""/>
      <w:lvlJc w:val="start"/>
      <w:pPr>
        <w:tabs>
          <w:tab w:val="num" w:pos="144pt"/>
        </w:tabs>
        <w:ind w:start="144pt" w:hanging="18pt"/>
      </w:pPr>
      <w:rPr>
        <w:rFonts w:ascii="Symbol" w:hAnsi="Symbol"/>
      </w:rPr>
    </w:lvl>
    <w:lvl w:ilvl="4" w:tplc="A622FB68">
      <w:start w:val="1"/>
      <w:numFmt w:val="bullet"/>
      <w:lvlText w:val="o"/>
      <w:lvlJc w:val="start"/>
      <w:pPr>
        <w:tabs>
          <w:tab w:val="num" w:pos="180pt"/>
        </w:tabs>
        <w:ind w:start="180pt" w:hanging="18pt"/>
      </w:pPr>
      <w:rPr>
        <w:rFonts w:ascii="Courier New" w:hAnsi="Courier New"/>
      </w:rPr>
    </w:lvl>
    <w:lvl w:ilvl="5" w:tplc="7D140C9A">
      <w:start w:val="1"/>
      <w:numFmt w:val="bullet"/>
      <w:lvlText w:val=""/>
      <w:lvlJc w:val="start"/>
      <w:pPr>
        <w:tabs>
          <w:tab w:val="num" w:pos="216pt"/>
        </w:tabs>
        <w:ind w:start="216pt" w:hanging="18pt"/>
      </w:pPr>
      <w:rPr>
        <w:rFonts w:ascii="Wingdings" w:hAnsi="Wingdings"/>
      </w:rPr>
    </w:lvl>
    <w:lvl w:ilvl="6" w:tplc="CFFC6FD0">
      <w:start w:val="1"/>
      <w:numFmt w:val="bullet"/>
      <w:lvlText w:val=""/>
      <w:lvlJc w:val="start"/>
      <w:pPr>
        <w:tabs>
          <w:tab w:val="num" w:pos="252pt"/>
        </w:tabs>
        <w:ind w:start="252pt" w:hanging="18pt"/>
      </w:pPr>
      <w:rPr>
        <w:rFonts w:ascii="Symbol" w:hAnsi="Symbol"/>
      </w:rPr>
    </w:lvl>
    <w:lvl w:ilvl="7" w:tplc="E178395A">
      <w:start w:val="1"/>
      <w:numFmt w:val="bullet"/>
      <w:lvlText w:val="o"/>
      <w:lvlJc w:val="start"/>
      <w:pPr>
        <w:tabs>
          <w:tab w:val="num" w:pos="288pt"/>
        </w:tabs>
        <w:ind w:start="288pt" w:hanging="18pt"/>
      </w:pPr>
      <w:rPr>
        <w:rFonts w:ascii="Courier New" w:hAnsi="Courier New"/>
      </w:rPr>
    </w:lvl>
    <w:lvl w:ilvl="8" w:tplc="9F6ED4FA">
      <w:start w:val="1"/>
      <w:numFmt w:val="bullet"/>
      <w:lvlText w:val=""/>
      <w:lvlJc w:val="start"/>
      <w:pPr>
        <w:tabs>
          <w:tab w:val="num" w:pos="324pt"/>
        </w:tabs>
        <w:ind w:start="324pt" w:hanging="18pt"/>
      </w:pPr>
      <w:rPr>
        <w:rFonts w:ascii="Wingdings" w:hAnsi="Wingdings"/>
      </w:rPr>
    </w:lvl>
  </w:abstractNum>
  <w:abstractNum w:abstractNumId="17" w15:restartNumberingAfterBreak="0">
    <w:nsid w:val="00000012"/>
    <w:multiLevelType w:val="hybridMultilevel"/>
    <w:tmpl w:val="00000012"/>
    <w:lvl w:ilvl="0" w:tplc="38C43BA6">
      <w:start w:val="1"/>
      <w:numFmt w:val="bullet"/>
      <w:lvlText w:val=""/>
      <w:lvlJc w:val="start"/>
      <w:pPr>
        <w:ind w:start="36pt" w:hanging="18pt"/>
      </w:pPr>
      <w:rPr>
        <w:rFonts w:ascii="Symbol" w:hAnsi="Symbol"/>
      </w:rPr>
    </w:lvl>
    <w:lvl w:ilvl="1" w:tplc="C1B4A0E8">
      <w:start w:val="1"/>
      <w:numFmt w:val="bullet"/>
      <w:lvlText w:val="o"/>
      <w:lvlJc w:val="start"/>
      <w:pPr>
        <w:tabs>
          <w:tab w:val="num" w:pos="72pt"/>
        </w:tabs>
        <w:ind w:start="72pt" w:hanging="18pt"/>
      </w:pPr>
      <w:rPr>
        <w:rFonts w:ascii="Courier New" w:hAnsi="Courier New"/>
      </w:rPr>
    </w:lvl>
    <w:lvl w:ilvl="2" w:tplc="528AEF10">
      <w:start w:val="1"/>
      <w:numFmt w:val="bullet"/>
      <w:lvlText w:val=""/>
      <w:lvlJc w:val="start"/>
      <w:pPr>
        <w:tabs>
          <w:tab w:val="num" w:pos="108pt"/>
        </w:tabs>
        <w:ind w:start="108pt" w:hanging="18pt"/>
      </w:pPr>
      <w:rPr>
        <w:rFonts w:ascii="Wingdings" w:hAnsi="Wingdings"/>
      </w:rPr>
    </w:lvl>
    <w:lvl w:ilvl="3" w:tplc="F156F2A6">
      <w:start w:val="1"/>
      <w:numFmt w:val="bullet"/>
      <w:lvlText w:val=""/>
      <w:lvlJc w:val="start"/>
      <w:pPr>
        <w:tabs>
          <w:tab w:val="num" w:pos="144pt"/>
        </w:tabs>
        <w:ind w:start="144pt" w:hanging="18pt"/>
      </w:pPr>
      <w:rPr>
        <w:rFonts w:ascii="Symbol" w:hAnsi="Symbol"/>
      </w:rPr>
    </w:lvl>
    <w:lvl w:ilvl="4" w:tplc="90B0250A">
      <w:start w:val="1"/>
      <w:numFmt w:val="bullet"/>
      <w:lvlText w:val="o"/>
      <w:lvlJc w:val="start"/>
      <w:pPr>
        <w:tabs>
          <w:tab w:val="num" w:pos="180pt"/>
        </w:tabs>
        <w:ind w:start="180pt" w:hanging="18pt"/>
      </w:pPr>
      <w:rPr>
        <w:rFonts w:ascii="Courier New" w:hAnsi="Courier New"/>
      </w:rPr>
    </w:lvl>
    <w:lvl w:ilvl="5" w:tplc="3B0489C2">
      <w:start w:val="1"/>
      <w:numFmt w:val="bullet"/>
      <w:lvlText w:val=""/>
      <w:lvlJc w:val="start"/>
      <w:pPr>
        <w:tabs>
          <w:tab w:val="num" w:pos="216pt"/>
        </w:tabs>
        <w:ind w:start="216pt" w:hanging="18pt"/>
      </w:pPr>
      <w:rPr>
        <w:rFonts w:ascii="Wingdings" w:hAnsi="Wingdings"/>
      </w:rPr>
    </w:lvl>
    <w:lvl w:ilvl="6" w:tplc="62E6A882">
      <w:start w:val="1"/>
      <w:numFmt w:val="bullet"/>
      <w:lvlText w:val=""/>
      <w:lvlJc w:val="start"/>
      <w:pPr>
        <w:tabs>
          <w:tab w:val="num" w:pos="252pt"/>
        </w:tabs>
        <w:ind w:start="252pt" w:hanging="18pt"/>
      </w:pPr>
      <w:rPr>
        <w:rFonts w:ascii="Symbol" w:hAnsi="Symbol"/>
      </w:rPr>
    </w:lvl>
    <w:lvl w:ilvl="7" w:tplc="29A87BAE">
      <w:start w:val="1"/>
      <w:numFmt w:val="bullet"/>
      <w:lvlText w:val="o"/>
      <w:lvlJc w:val="start"/>
      <w:pPr>
        <w:tabs>
          <w:tab w:val="num" w:pos="288pt"/>
        </w:tabs>
        <w:ind w:start="288pt" w:hanging="18pt"/>
      </w:pPr>
      <w:rPr>
        <w:rFonts w:ascii="Courier New" w:hAnsi="Courier New"/>
      </w:rPr>
    </w:lvl>
    <w:lvl w:ilvl="8" w:tplc="68E6992E">
      <w:start w:val="1"/>
      <w:numFmt w:val="bullet"/>
      <w:lvlText w:val=""/>
      <w:lvlJc w:val="start"/>
      <w:pPr>
        <w:tabs>
          <w:tab w:val="num" w:pos="324pt"/>
        </w:tabs>
        <w:ind w:start="324pt" w:hanging="18pt"/>
      </w:pPr>
      <w:rPr>
        <w:rFonts w:ascii="Wingdings" w:hAnsi="Wingdings"/>
      </w:rPr>
    </w:lvl>
  </w:abstractNum>
  <w:abstractNum w:abstractNumId="18" w15:restartNumberingAfterBreak="0">
    <w:nsid w:val="00000013"/>
    <w:multiLevelType w:val="multilevel"/>
    <w:tmpl w:val="00000013"/>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19" w15:restartNumberingAfterBreak="0">
    <w:nsid w:val="00000014"/>
    <w:multiLevelType w:val="multilevel"/>
    <w:tmpl w:val="00000014"/>
    <w:lvl w:ilvl="0">
      <w:start w:val="1"/>
      <w:numFmt w:val="decimal"/>
      <w:lvlText w:val="%1."/>
      <w:lvlJc w:val="start"/>
      <w:pPr>
        <w:ind w:start="36pt" w:hanging="18pt"/>
      </w:pPr>
    </w:lvl>
    <w:lvl w:ilvl="1">
      <w:start w:val="1"/>
      <w:numFmt w:val="lowerLetter"/>
      <w:lvlText w:val="%2."/>
      <w:lvlJc w:val="start"/>
      <w:pPr>
        <w:tabs>
          <w:tab w:val="num" w:pos="72pt"/>
        </w:tabs>
        <w:ind w:start="72pt" w:hanging="18pt"/>
      </w:pPr>
    </w:lvl>
    <w:lvl w:ilvl="2">
      <w:start w:val="1"/>
      <w:numFmt w:val="lowerRoman"/>
      <w:lvlText w:val="%3."/>
      <w:lvlJc w:val="end"/>
      <w:pPr>
        <w:tabs>
          <w:tab w:val="num" w:pos="108pt"/>
        </w:tabs>
        <w:ind w:start="108pt" w:hanging="9pt"/>
      </w:pPr>
    </w:lvl>
    <w:lvl w:ilvl="3">
      <w:start w:val="1"/>
      <w:numFmt w:val="decimal"/>
      <w:lvlText w:val="%4."/>
      <w:lvlJc w:val="start"/>
      <w:pPr>
        <w:tabs>
          <w:tab w:val="num" w:pos="144pt"/>
        </w:tabs>
        <w:ind w:start="144pt" w:hanging="18pt"/>
      </w:pPr>
    </w:lvl>
    <w:lvl w:ilvl="4">
      <w:start w:val="1"/>
      <w:numFmt w:val="lowerLetter"/>
      <w:lvlText w:val="%5."/>
      <w:lvlJc w:val="start"/>
      <w:pPr>
        <w:tabs>
          <w:tab w:val="num" w:pos="180pt"/>
        </w:tabs>
        <w:ind w:start="180pt" w:hanging="18pt"/>
      </w:pPr>
    </w:lvl>
    <w:lvl w:ilvl="5">
      <w:start w:val="1"/>
      <w:numFmt w:val="lowerRoman"/>
      <w:lvlText w:val="%6."/>
      <w:lvlJc w:val="end"/>
      <w:pPr>
        <w:tabs>
          <w:tab w:val="num" w:pos="216pt"/>
        </w:tabs>
        <w:ind w:start="216pt" w:hanging="9pt"/>
      </w:pPr>
    </w:lvl>
    <w:lvl w:ilvl="6">
      <w:start w:val="1"/>
      <w:numFmt w:val="decimal"/>
      <w:lvlText w:val="%7."/>
      <w:lvlJc w:val="start"/>
      <w:pPr>
        <w:tabs>
          <w:tab w:val="num" w:pos="252pt"/>
        </w:tabs>
        <w:ind w:start="252pt" w:hanging="18pt"/>
      </w:pPr>
    </w:lvl>
    <w:lvl w:ilvl="7">
      <w:start w:val="1"/>
      <w:numFmt w:val="lowerLetter"/>
      <w:lvlText w:val="%8."/>
      <w:lvlJc w:val="start"/>
      <w:pPr>
        <w:tabs>
          <w:tab w:val="num" w:pos="288pt"/>
        </w:tabs>
        <w:ind w:start="288pt" w:hanging="18pt"/>
      </w:pPr>
    </w:lvl>
    <w:lvl w:ilvl="8">
      <w:start w:val="1"/>
      <w:numFmt w:val="lowerRoman"/>
      <w:lvlText w:val="%9."/>
      <w:lvlJc w:val="end"/>
      <w:pPr>
        <w:tabs>
          <w:tab w:val="num" w:pos="324pt"/>
        </w:tabs>
        <w:ind w:start="324pt" w:hanging="9pt"/>
      </w:pPr>
    </w:lvl>
  </w:abstractNum>
  <w:abstractNum w:abstractNumId="20" w15:restartNumberingAfterBreak="0">
    <w:nsid w:val="00000015"/>
    <w:multiLevelType w:val="hybridMultilevel"/>
    <w:tmpl w:val="00000015"/>
    <w:lvl w:ilvl="0" w:tplc="FEBABAA4">
      <w:start w:val="1"/>
      <w:numFmt w:val="bullet"/>
      <w:lvlText w:val=""/>
      <w:lvlJc w:val="start"/>
      <w:pPr>
        <w:ind w:start="36pt" w:hanging="18pt"/>
      </w:pPr>
      <w:rPr>
        <w:rFonts w:ascii="Symbol" w:hAnsi="Symbol"/>
      </w:rPr>
    </w:lvl>
    <w:lvl w:ilvl="1" w:tplc="DBDACFDA">
      <w:start w:val="1"/>
      <w:numFmt w:val="bullet"/>
      <w:lvlText w:val="o"/>
      <w:lvlJc w:val="start"/>
      <w:pPr>
        <w:ind w:start="72pt" w:hanging="18pt"/>
      </w:pPr>
      <w:rPr>
        <w:rFonts w:ascii="Courier New" w:hAnsi="Courier New"/>
      </w:rPr>
    </w:lvl>
    <w:lvl w:ilvl="2" w:tplc="63A07820">
      <w:start w:val="1"/>
      <w:numFmt w:val="bullet"/>
      <w:lvlText w:val=""/>
      <w:lvlJc w:val="start"/>
      <w:pPr>
        <w:tabs>
          <w:tab w:val="num" w:pos="108pt"/>
        </w:tabs>
        <w:ind w:start="108pt" w:hanging="18pt"/>
      </w:pPr>
      <w:rPr>
        <w:rFonts w:ascii="Wingdings" w:hAnsi="Wingdings"/>
      </w:rPr>
    </w:lvl>
    <w:lvl w:ilvl="3" w:tplc="E93C6082">
      <w:start w:val="1"/>
      <w:numFmt w:val="bullet"/>
      <w:lvlText w:val=""/>
      <w:lvlJc w:val="start"/>
      <w:pPr>
        <w:tabs>
          <w:tab w:val="num" w:pos="144pt"/>
        </w:tabs>
        <w:ind w:start="144pt" w:hanging="18pt"/>
      </w:pPr>
      <w:rPr>
        <w:rFonts w:ascii="Symbol" w:hAnsi="Symbol"/>
      </w:rPr>
    </w:lvl>
    <w:lvl w:ilvl="4" w:tplc="D3227664">
      <w:start w:val="1"/>
      <w:numFmt w:val="bullet"/>
      <w:lvlText w:val="o"/>
      <w:lvlJc w:val="start"/>
      <w:pPr>
        <w:tabs>
          <w:tab w:val="num" w:pos="180pt"/>
        </w:tabs>
        <w:ind w:start="180pt" w:hanging="18pt"/>
      </w:pPr>
      <w:rPr>
        <w:rFonts w:ascii="Courier New" w:hAnsi="Courier New"/>
      </w:rPr>
    </w:lvl>
    <w:lvl w:ilvl="5" w:tplc="68F03BE0">
      <w:start w:val="1"/>
      <w:numFmt w:val="bullet"/>
      <w:lvlText w:val=""/>
      <w:lvlJc w:val="start"/>
      <w:pPr>
        <w:tabs>
          <w:tab w:val="num" w:pos="216pt"/>
        </w:tabs>
        <w:ind w:start="216pt" w:hanging="18pt"/>
      </w:pPr>
      <w:rPr>
        <w:rFonts w:ascii="Wingdings" w:hAnsi="Wingdings"/>
      </w:rPr>
    </w:lvl>
    <w:lvl w:ilvl="6" w:tplc="5AD65DBE">
      <w:start w:val="1"/>
      <w:numFmt w:val="bullet"/>
      <w:lvlText w:val=""/>
      <w:lvlJc w:val="start"/>
      <w:pPr>
        <w:tabs>
          <w:tab w:val="num" w:pos="252pt"/>
        </w:tabs>
        <w:ind w:start="252pt" w:hanging="18pt"/>
      </w:pPr>
      <w:rPr>
        <w:rFonts w:ascii="Symbol" w:hAnsi="Symbol"/>
      </w:rPr>
    </w:lvl>
    <w:lvl w:ilvl="7" w:tplc="A4E0A2BE">
      <w:start w:val="1"/>
      <w:numFmt w:val="bullet"/>
      <w:lvlText w:val="o"/>
      <w:lvlJc w:val="start"/>
      <w:pPr>
        <w:tabs>
          <w:tab w:val="num" w:pos="288pt"/>
        </w:tabs>
        <w:ind w:start="288pt" w:hanging="18pt"/>
      </w:pPr>
      <w:rPr>
        <w:rFonts w:ascii="Courier New" w:hAnsi="Courier New"/>
      </w:rPr>
    </w:lvl>
    <w:lvl w:ilvl="8" w:tplc="E9AAB794">
      <w:start w:val="1"/>
      <w:numFmt w:val="bullet"/>
      <w:lvlText w:val=""/>
      <w:lvlJc w:val="start"/>
      <w:pPr>
        <w:tabs>
          <w:tab w:val="num" w:pos="324pt"/>
        </w:tabs>
        <w:ind w:start="324pt" w:hanging="18pt"/>
      </w:pPr>
      <w:rPr>
        <w:rFonts w:ascii="Wingdings" w:hAnsi="Wingdings"/>
      </w:rPr>
    </w:lvl>
  </w:abstractNum>
  <w:abstractNum w:abstractNumId="21" w15:restartNumberingAfterBreak="0">
    <w:nsid w:val="07D367E3"/>
    <w:multiLevelType w:val="hybridMultilevel"/>
    <w:tmpl w:val="FBA455D0"/>
    <w:lvl w:ilvl="0" w:tplc="04150017">
      <w:start w:val="1"/>
      <w:numFmt w:val="lowerLetter"/>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2" w15:restartNumberingAfterBreak="0">
    <w:nsid w:val="5DB7108A"/>
    <w:multiLevelType w:val="hybridMultilevel"/>
    <w:tmpl w:val="63B0B106"/>
    <w:lvl w:ilvl="0" w:tplc="04150001">
      <w:start w:val="1"/>
      <w:numFmt w:val="bullet"/>
      <w:lvlText w:val=""/>
      <w:lvlJc w:val="start"/>
      <w:pPr>
        <w:ind w:start="18pt" w:hanging="18pt"/>
      </w:pPr>
      <w:rPr>
        <w:rFonts w:ascii="Symbol" w:hAnsi="Symbol" w:hint="default"/>
      </w:rPr>
    </w:lvl>
    <w:lvl w:ilvl="1" w:tplc="04150003" w:tentative="1">
      <w:start w:val="1"/>
      <w:numFmt w:val="bullet"/>
      <w:lvlText w:val="o"/>
      <w:lvlJc w:val="start"/>
      <w:pPr>
        <w:ind w:start="54pt" w:hanging="18pt"/>
      </w:pPr>
      <w:rPr>
        <w:rFonts w:ascii="Courier New" w:hAnsi="Courier New" w:cs="Courier New" w:hint="default"/>
      </w:rPr>
    </w:lvl>
    <w:lvl w:ilvl="2" w:tplc="04150005" w:tentative="1">
      <w:start w:val="1"/>
      <w:numFmt w:val="bullet"/>
      <w:lvlText w:val=""/>
      <w:lvlJc w:val="start"/>
      <w:pPr>
        <w:ind w:start="90pt" w:hanging="18pt"/>
      </w:pPr>
      <w:rPr>
        <w:rFonts w:ascii="Wingdings" w:hAnsi="Wingdings" w:hint="default"/>
      </w:rPr>
    </w:lvl>
    <w:lvl w:ilvl="3" w:tplc="04150001" w:tentative="1">
      <w:start w:val="1"/>
      <w:numFmt w:val="bullet"/>
      <w:lvlText w:val=""/>
      <w:lvlJc w:val="start"/>
      <w:pPr>
        <w:ind w:start="126pt" w:hanging="18pt"/>
      </w:pPr>
      <w:rPr>
        <w:rFonts w:ascii="Symbol" w:hAnsi="Symbol" w:hint="default"/>
      </w:rPr>
    </w:lvl>
    <w:lvl w:ilvl="4" w:tplc="04150003" w:tentative="1">
      <w:start w:val="1"/>
      <w:numFmt w:val="bullet"/>
      <w:lvlText w:val="o"/>
      <w:lvlJc w:val="start"/>
      <w:pPr>
        <w:ind w:start="162pt" w:hanging="18pt"/>
      </w:pPr>
      <w:rPr>
        <w:rFonts w:ascii="Courier New" w:hAnsi="Courier New" w:cs="Courier New" w:hint="default"/>
      </w:rPr>
    </w:lvl>
    <w:lvl w:ilvl="5" w:tplc="04150005" w:tentative="1">
      <w:start w:val="1"/>
      <w:numFmt w:val="bullet"/>
      <w:lvlText w:val=""/>
      <w:lvlJc w:val="start"/>
      <w:pPr>
        <w:ind w:start="198pt" w:hanging="18pt"/>
      </w:pPr>
      <w:rPr>
        <w:rFonts w:ascii="Wingdings" w:hAnsi="Wingdings" w:hint="default"/>
      </w:rPr>
    </w:lvl>
    <w:lvl w:ilvl="6" w:tplc="04150001" w:tentative="1">
      <w:start w:val="1"/>
      <w:numFmt w:val="bullet"/>
      <w:lvlText w:val=""/>
      <w:lvlJc w:val="start"/>
      <w:pPr>
        <w:ind w:start="234pt" w:hanging="18pt"/>
      </w:pPr>
      <w:rPr>
        <w:rFonts w:ascii="Symbol" w:hAnsi="Symbol" w:hint="default"/>
      </w:rPr>
    </w:lvl>
    <w:lvl w:ilvl="7" w:tplc="04150003" w:tentative="1">
      <w:start w:val="1"/>
      <w:numFmt w:val="bullet"/>
      <w:lvlText w:val="o"/>
      <w:lvlJc w:val="start"/>
      <w:pPr>
        <w:ind w:start="270pt" w:hanging="18pt"/>
      </w:pPr>
      <w:rPr>
        <w:rFonts w:ascii="Courier New" w:hAnsi="Courier New" w:cs="Courier New" w:hint="default"/>
      </w:rPr>
    </w:lvl>
    <w:lvl w:ilvl="8" w:tplc="04150005" w:tentative="1">
      <w:start w:val="1"/>
      <w:numFmt w:val="bullet"/>
      <w:lvlText w:val=""/>
      <w:lvlJc w:val="start"/>
      <w:pPr>
        <w:ind w:start="306pt" w:hanging="18pt"/>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2"/>
  </w:num>
  <w:num w:numId="23">
    <w:abstractNumId w:val="2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pt"/>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306C9"/>
    <w:rsid w:val="000458D6"/>
    <w:rsid w:val="0004780A"/>
    <w:rsid w:val="0006515C"/>
    <w:rsid w:val="0007498F"/>
    <w:rsid w:val="000770D7"/>
    <w:rsid w:val="000918BB"/>
    <w:rsid w:val="000C6FF3"/>
    <w:rsid w:val="000E5E4F"/>
    <w:rsid w:val="000F014F"/>
    <w:rsid w:val="00125F34"/>
    <w:rsid w:val="00135634"/>
    <w:rsid w:val="00155664"/>
    <w:rsid w:val="001603D1"/>
    <w:rsid w:val="00195F59"/>
    <w:rsid w:val="001E3BDE"/>
    <w:rsid w:val="00211D85"/>
    <w:rsid w:val="00220CCC"/>
    <w:rsid w:val="0024308D"/>
    <w:rsid w:val="00261567"/>
    <w:rsid w:val="002633F9"/>
    <w:rsid w:val="00276BE7"/>
    <w:rsid w:val="00280F88"/>
    <w:rsid w:val="00284931"/>
    <w:rsid w:val="00285D10"/>
    <w:rsid w:val="0029130E"/>
    <w:rsid w:val="002B0CA0"/>
    <w:rsid w:val="002C44A8"/>
    <w:rsid w:val="002F72CF"/>
    <w:rsid w:val="003074F7"/>
    <w:rsid w:val="00336BCF"/>
    <w:rsid w:val="003876CD"/>
    <w:rsid w:val="003A721A"/>
    <w:rsid w:val="003B00B9"/>
    <w:rsid w:val="003B4684"/>
    <w:rsid w:val="004141AE"/>
    <w:rsid w:val="004255DE"/>
    <w:rsid w:val="00456567"/>
    <w:rsid w:val="00464A9E"/>
    <w:rsid w:val="00481776"/>
    <w:rsid w:val="004B402E"/>
    <w:rsid w:val="004B6BB6"/>
    <w:rsid w:val="004C2B0F"/>
    <w:rsid w:val="004D1D8F"/>
    <w:rsid w:val="004D49F5"/>
    <w:rsid w:val="004F22E7"/>
    <w:rsid w:val="00510CE1"/>
    <w:rsid w:val="005741B0"/>
    <w:rsid w:val="0057513F"/>
    <w:rsid w:val="005A0241"/>
    <w:rsid w:val="005E4A29"/>
    <w:rsid w:val="005F6002"/>
    <w:rsid w:val="005F7E69"/>
    <w:rsid w:val="00613507"/>
    <w:rsid w:val="00620BEC"/>
    <w:rsid w:val="00623DD8"/>
    <w:rsid w:val="006369DC"/>
    <w:rsid w:val="006529BF"/>
    <w:rsid w:val="00686A38"/>
    <w:rsid w:val="0069600C"/>
    <w:rsid w:val="006C2627"/>
    <w:rsid w:val="006E565A"/>
    <w:rsid w:val="006F0089"/>
    <w:rsid w:val="0073091A"/>
    <w:rsid w:val="007338D5"/>
    <w:rsid w:val="00770610"/>
    <w:rsid w:val="007A61D5"/>
    <w:rsid w:val="007D6B4F"/>
    <w:rsid w:val="007F3725"/>
    <w:rsid w:val="007F52C3"/>
    <w:rsid w:val="00805E5F"/>
    <w:rsid w:val="008362FB"/>
    <w:rsid w:val="0084399A"/>
    <w:rsid w:val="00847FBF"/>
    <w:rsid w:val="00853CB1"/>
    <w:rsid w:val="008566E5"/>
    <w:rsid w:val="008779CF"/>
    <w:rsid w:val="008A068E"/>
    <w:rsid w:val="008A76DB"/>
    <w:rsid w:val="008C0CA7"/>
    <w:rsid w:val="008D3A53"/>
    <w:rsid w:val="008E30F3"/>
    <w:rsid w:val="008E4E63"/>
    <w:rsid w:val="009054EC"/>
    <w:rsid w:val="00924A6B"/>
    <w:rsid w:val="00932DE9"/>
    <w:rsid w:val="00960504"/>
    <w:rsid w:val="00965DB6"/>
    <w:rsid w:val="00986714"/>
    <w:rsid w:val="0099400C"/>
    <w:rsid w:val="009A0AF5"/>
    <w:rsid w:val="009B344C"/>
    <w:rsid w:val="009D78A3"/>
    <w:rsid w:val="009D7A3B"/>
    <w:rsid w:val="009E6252"/>
    <w:rsid w:val="00A10C34"/>
    <w:rsid w:val="00A17C78"/>
    <w:rsid w:val="00A20BA6"/>
    <w:rsid w:val="00A32B24"/>
    <w:rsid w:val="00A4434A"/>
    <w:rsid w:val="00A558F5"/>
    <w:rsid w:val="00A55D82"/>
    <w:rsid w:val="00A72D94"/>
    <w:rsid w:val="00A77B3E"/>
    <w:rsid w:val="00A9259F"/>
    <w:rsid w:val="00AA56A1"/>
    <w:rsid w:val="00AD455C"/>
    <w:rsid w:val="00AD59C9"/>
    <w:rsid w:val="00AE037B"/>
    <w:rsid w:val="00AE4884"/>
    <w:rsid w:val="00B22C60"/>
    <w:rsid w:val="00B26D98"/>
    <w:rsid w:val="00B413EA"/>
    <w:rsid w:val="00B64F6F"/>
    <w:rsid w:val="00BB5F55"/>
    <w:rsid w:val="00BD3B3E"/>
    <w:rsid w:val="00BD767F"/>
    <w:rsid w:val="00C23E91"/>
    <w:rsid w:val="00C378D0"/>
    <w:rsid w:val="00C778F6"/>
    <w:rsid w:val="00CA2A55"/>
    <w:rsid w:val="00CA2E1B"/>
    <w:rsid w:val="00CB645E"/>
    <w:rsid w:val="00CC220A"/>
    <w:rsid w:val="00CD2EE2"/>
    <w:rsid w:val="00CF5C6D"/>
    <w:rsid w:val="00CF7991"/>
    <w:rsid w:val="00D231BA"/>
    <w:rsid w:val="00D3263D"/>
    <w:rsid w:val="00D34088"/>
    <w:rsid w:val="00D404C2"/>
    <w:rsid w:val="00D44A02"/>
    <w:rsid w:val="00D61C7E"/>
    <w:rsid w:val="00D96299"/>
    <w:rsid w:val="00DB53C0"/>
    <w:rsid w:val="00DC2300"/>
    <w:rsid w:val="00DD25BA"/>
    <w:rsid w:val="00DD4B60"/>
    <w:rsid w:val="00DF42FD"/>
    <w:rsid w:val="00DF6295"/>
    <w:rsid w:val="00E12028"/>
    <w:rsid w:val="00E31575"/>
    <w:rsid w:val="00E42BEA"/>
    <w:rsid w:val="00E43E1F"/>
    <w:rsid w:val="00E51D19"/>
    <w:rsid w:val="00E72380"/>
    <w:rsid w:val="00E823A1"/>
    <w:rsid w:val="00E849E4"/>
    <w:rsid w:val="00E91EB2"/>
    <w:rsid w:val="00EB6E7F"/>
    <w:rsid w:val="00ED3E45"/>
    <w:rsid w:val="00EE5216"/>
    <w:rsid w:val="00F0251F"/>
    <w:rsid w:val="00F1276C"/>
    <w:rsid w:val="00F1643A"/>
    <w:rsid w:val="00F51D6D"/>
    <w:rsid w:val="00F526F3"/>
    <w:rsid w:val="00F66957"/>
    <w:rsid w:val="00F725EB"/>
    <w:rsid w:val="00F77E90"/>
    <w:rsid w:val="00F81C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D16C9BD"/>
  <w15:docId w15:val="{CFCF668B-6B15-4460-B2F2-205F53E9F583}"/>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EF7B96"/>
    <w:pPr>
      <w:keepNext/>
      <w:spacing w:before="12pt" w:after="3pt"/>
      <w:outlineLvl w:val="0"/>
    </w:pPr>
    <w:rPr>
      <w:rFonts w:ascii="Arial" w:hAnsi="Arial" w:cs="Arial"/>
      <w:b/>
      <w:bCs/>
      <w:kern w:val="32"/>
      <w:sz w:val="32"/>
      <w:szCs w:val="32"/>
    </w:rPr>
  </w:style>
  <w:style w:type="paragraph" w:styleId="Nagwek2">
    <w:name w:val="heading 2"/>
    <w:basedOn w:val="Normalny"/>
    <w:next w:val="Normalny"/>
    <w:qFormat/>
    <w:rsid w:val="00EF7B96"/>
    <w:pPr>
      <w:keepNext/>
      <w:spacing w:before="12pt" w:after="3pt"/>
      <w:outlineLvl w:val="1"/>
    </w:pPr>
    <w:rPr>
      <w:rFonts w:ascii="Arial" w:hAnsi="Arial" w:cs="Arial"/>
      <w:b/>
      <w:bCs/>
      <w:i/>
      <w:iCs/>
      <w:sz w:val="28"/>
      <w:szCs w:val="28"/>
    </w:rPr>
  </w:style>
  <w:style w:type="paragraph" w:styleId="Nagwek3">
    <w:name w:val="heading 3"/>
    <w:basedOn w:val="Normalny"/>
    <w:next w:val="Normalny"/>
    <w:qFormat/>
    <w:rsid w:val="00EF7B96"/>
    <w:pPr>
      <w:keepNext/>
      <w:spacing w:before="12pt" w:after="3pt"/>
      <w:outlineLvl w:val="2"/>
    </w:pPr>
    <w:rPr>
      <w:rFonts w:ascii="Arial" w:hAnsi="Arial" w:cs="Arial"/>
      <w:b/>
      <w:bCs/>
      <w:sz w:val="26"/>
      <w:szCs w:val="26"/>
    </w:rPr>
  </w:style>
  <w:style w:type="paragraph" w:styleId="Nagwek4">
    <w:name w:val="heading 4"/>
    <w:basedOn w:val="Normalny"/>
    <w:next w:val="Normalny"/>
    <w:qFormat/>
    <w:rsid w:val="00EF7B96"/>
    <w:pPr>
      <w:keepNext/>
      <w:spacing w:before="12pt" w:after="3pt"/>
      <w:outlineLvl w:val="3"/>
    </w:pPr>
    <w:rPr>
      <w:b/>
      <w:bCs/>
      <w:sz w:val="28"/>
      <w:szCs w:val="28"/>
    </w:rPr>
  </w:style>
  <w:style w:type="paragraph" w:styleId="Nagwek5">
    <w:name w:val="heading 5"/>
    <w:basedOn w:val="Normalny"/>
    <w:next w:val="Normalny"/>
    <w:qFormat/>
    <w:rsid w:val="00EF7B96"/>
    <w:pPr>
      <w:spacing w:before="12pt" w:after="3pt"/>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805BCE"/>
  </w:style>
  <w:style w:type="character" w:styleId="Hipercze">
    <w:name w:val="Hyperlink"/>
    <w:basedOn w:val="Domylnaczcionkaakapitu"/>
    <w:uiPriority w:val="99"/>
    <w:rsid w:val="00EF7B96"/>
    <w:rPr>
      <w:color w:val="0000FF"/>
      <w:u w:val="single"/>
    </w:rPr>
  </w:style>
  <w:style w:type="paragraph" w:styleId="Spistreci2">
    <w:name w:val="toc 2"/>
    <w:basedOn w:val="Normalny"/>
    <w:next w:val="Normalny"/>
    <w:autoRedefine/>
    <w:uiPriority w:val="39"/>
    <w:rsid w:val="00805BCE"/>
    <w:pPr>
      <w:ind w:start="12pt"/>
    </w:pPr>
  </w:style>
  <w:style w:type="paragraph" w:styleId="Spistreci3">
    <w:name w:val="toc 3"/>
    <w:basedOn w:val="Normalny"/>
    <w:next w:val="Normalny"/>
    <w:autoRedefine/>
    <w:uiPriority w:val="39"/>
    <w:rsid w:val="00805BCE"/>
    <w:pPr>
      <w:ind w:start="24pt"/>
    </w:pPr>
  </w:style>
  <w:style w:type="paragraph" w:styleId="Spistreci4">
    <w:name w:val="toc 4"/>
    <w:basedOn w:val="Normalny"/>
    <w:next w:val="Normalny"/>
    <w:autoRedefine/>
    <w:uiPriority w:val="39"/>
    <w:rsid w:val="00805BCE"/>
    <w:pPr>
      <w:ind w:start="36pt"/>
    </w:pPr>
  </w:style>
  <w:style w:type="paragraph" w:styleId="Spistreci5">
    <w:name w:val="toc 5"/>
    <w:basedOn w:val="Normalny"/>
    <w:next w:val="Normalny"/>
    <w:autoRedefine/>
    <w:uiPriority w:val="39"/>
    <w:rsid w:val="00805BCE"/>
    <w:pPr>
      <w:ind w:start="48pt"/>
    </w:pPr>
  </w:style>
  <w:style w:type="character" w:styleId="Odwoaniedokomentarza">
    <w:name w:val="annotation reference"/>
    <w:basedOn w:val="Domylnaczcionkaakapitu"/>
    <w:semiHidden/>
    <w:unhideWhenUsed/>
    <w:rsid w:val="007F3725"/>
    <w:rPr>
      <w:sz w:val="16"/>
      <w:szCs w:val="16"/>
    </w:rPr>
  </w:style>
  <w:style w:type="paragraph" w:styleId="Tekstkomentarza">
    <w:name w:val="annotation text"/>
    <w:basedOn w:val="Normalny"/>
    <w:link w:val="TekstkomentarzaZnak"/>
    <w:semiHidden/>
    <w:unhideWhenUsed/>
    <w:rsid w:val="007F3725"/>
    <w:rPr>
      <w:sz w:val="20"/>
      <w:szCs w:val="20"/>
    </w:rPr>
  </w:style>
  <w:style w:type="character" w:customStyle="1" w:styleId="TekstkomentarzaZnak">
    <w:name w:val="Tekst komentarza Znak"/>
    <w:basedOn w:val="Domylnaczcionkaakapitu"/>
    <w:link w:val="Tekstkomentarza"/>
    <w:semiHidden/>
    <w:rsid w:val="007F3725"/>
  </w:style>
  <w:style w:type="paragraph" w:styleId="Tematkomentarza">
    <w:name w:val="annotation subject"/>
    <w:basedOn w:val="Tekstkomentarza"/>
    <w:next w:val="Tekstkomentarza"/>
    <w:link w:val="TematkomentarzaZnak"/>
    <w:semiHidden/>
    <w:unhideWhenUsed/>
    <w:rsid w:val="007F3725"/>
    <w:rPr>
      <w:b/>
      <w:bCs/>
    </w:rPr>
  </w:style>
  <w:style w:type="character" w:customStyle="1" w:styleId="TematkomentarzaZnak">
    <w:name w:val="Temat komentarza Znak"/>
    <w:basedOn w:val="TekstkomentarzaZnak"/>
    <w:link w:val="Tematkomentarza"/>
    <w:semiHidden/>
    <w:rsid w:val="007F3725"/>
    <w:rPr>
      <w:b/>
      <w:bCs/>
    </w:rPr>
  </w:style>
  <w:style w:type="paragraph" w:styleId="Poprawka">
    <w:name w:val="Revision"/>
    <w:hidden/>
    <w:uiPriority w:val="99"/>
    <w:semiHidden/>
    <w:rsid w:val="009D7A3B"/>
    <w:rPr>
      <w:sz w:val="24"/>
      <w:szCs w:val="24"/>
    </w:rPr>
  </w:style>
  <w:style w:type="paragraph" w:styleId="Akapitzlist">
    <w:name w:val="List Paragraph"/>
    <w:aliases w:val="Numerowanie,Akapit z listą BS,Kolorowa lista — akcent 11,L1,Akapit z listą5,Akapit normalny,Podsis rysunku,Lista XXX,List Paragraph,Normalny PDST,lp1,Preambuła,HŁ_Bullet1,Liste à puces retrait droite"/>
    <w:basedOn w:val="Normalny"/>
    <w:link w:val="AkapitzlistZnak"/>
    <w:uiPriority w:val="34"/>
    <w:qFormat/>
    <w:rsid w:val="008566E5"/>
    <w:pPr>
      <w:ind w:start="36pt"/>
      <w:contextualSpacing/>
    </w:pPr>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4D49F5"/>
    <w:rPr>
      <w:sz w:val="24"/>
      <w:szCs w:val="24"/>
    </w:rPr>
  </w:style>
  <w:style w:type="paragraph" w:styleId="Spistreci6">
    <w:name w:val="toc 6"/>
    <w:basedOn w:val="Normalny"/>
    <w:next w:val="Normalny"/>
    <w:autoRedefine/>
    <w:uiPriority w:val="39"/>
    <w:unhideWhenUsed/>
    <w:rsid w:val="00F51D6D"/>
    <w:pPr>
      <w:spacing w:after="5pt" w:line="12.95pt" w:lineRule="auto"/>
      <w:ind w:start="55pt"/>
    </w:pPr>
    <w:rPr>
      <w:rFonts w:asciiTheme="minorHAnsi" w:eastAsiaTheme="minorEastAsia" w:hAnsiTheme="minorHAnsi" w:cstheme="minorBidi"/>
      <w:noProof w:val="0"/>
      <w:sz w:val="22"/>
      <w:szCs w:val="22"/>
      <w:lang w:val="pl-PL" w:eastAsia="pl-PL"/>
    </w:rPr>
  </w:style>
  <w:style w:type="paragraph" w:styleId="Spistreci7">
    <w:name w:val="toc 7"/>
    <w:basedOn w:val="Normalny"/>
    <w:next w:val="Normalny"/>
    <w:autoRedefine/>
    <w:uiPriority w:val="39"/>
    <w:unhideWhenUsed/>
    <w:rsid w:val="00F51D6D"/>
    <w:pPr>
      <w:spacing w:after="5pt" w:line="12.95pt" w:lineRule="auto"/>
      <w:ind w:start="66pt"/>
    </w:pPr>
    <w:rPr>
      <w:rFonts w:asciiTheme="minorHAnsi" w:eastAsiaTheme="minorEastAsia" w:hAnsiTheme="minorHAnsi" w:cstheme="minorBidi"/>
      <w:noProof w:val="0"/>
      <w:sz w:val="22"/>
      <w:szCs w:val="22"/>
      <w:lang w:val="pl-PL" w:eastAsia="pl-PL"/>
    </w:rPr>
  </w:style>
  <w:style w:type="paragraph" w:styleId="Spistreci8">
    <w:name w:val="toc 8"/>
    <w:basedOn w:val="Normalny"/>
    <w:next w:val="Normalny"/>
    <w:autoRedefine/>
    <w:uiPriority w:val="39"/>
    <w:unhideWhenUsed/>
    <w:rsid w:val="00F51D6D"/>
    <w:pPr>
      <w:spacing w:after="5pt" w:line="12.95pt" w:lineRule="auto"/>
      <w:ind w:start="77pt"/>
    </w:pPr>
    <w:rPr>
      <w:rFonts w:asciiTheme="minorHAnsi" w:eastAsiaTheme="minorEastAsia" w:hAnsiTheme="minorHAnsi" w:cstheme="minorBidi"/>
      <w:noProof w:val="0"/>
      <w:sz w:val="22"/>
      <w:szCs w:val="22"/>
      <w:lang w:val="pl-PL" w:eastAsia="pl-PL"/>
    </w:rPr>
  </w:style>
  <w:style w:type="paragraph" w:styleId="Spistreci9">
    <w:name w:val="toc 9"/>
    <w:basedOn w:val="Normalny"/>
    <w:next w:val="Normalny"/>
    <w:autoRedefine/>
    <w:uiPriority w:val="39"/>
    <w:unhideWhenUsed/>
    <w:rsid w:val="00F51D6D"/>
    <w:pPr>
      <w:spacing w:after="5pt" w:line="12.95pt" w:lineRule="auto"/>
      <w:ind w:start="88pt"/>
    </w:pPr>
    <w:rPr>
      <w:rFonts w:asciiTheme="minorHAnsi" w:eastAsiaTheme="minorEastAsia" w:hAnsiTheme="minorHAnsi" w:cstheme="minorBidi"/>
      <w:noProof w:val="0"/>
      <w:sz w:val="22"/>
      <w:szCs w:val="22"/>
      <w:lang w:val="pl-PL" w:eastAsia="pl-PL"/>
    </w:rPr>
  </w:style>
  <w:style w:type="character" w:styleId="Nierozpoznanawzmianka">
    <w:name w:val="Unresolved Mention"/>
    <w:basedOn w:val="Domylnaczcionkaakapitu"/>
    <w:uiPriority w:val="99"/>
    <w:semiHidden/>
    <w:unhideWhenUsed/>
    <w:rsid w:val="00F51D6D"/>
    <w:rPr>
      <w:color w:val="605E5C"/>
      <w:shd w:val="clear" w:color="auto" w:fill="E1DFDD"/>
    </w:rPr>
  </w:style>
  <w:style w:type="paragraph" w:styleId="Tekstprzypisudolnego">
    <w:name w:val="footnote text"/>
    <w:basedOn w:val="Normalny"/>
    <w:link w:val="TekstprzypisudolnegoZnak"/>
    <w:semiHidden/>
    <w:unhideWhenUsed/>
    <w:rsid w:val="00276BE7"/>
    <w:rPr>
      <w:sz w:val="20"/>
      <w:szCs w:val="20"/>
    </w:rPr>
  </w:style>
  <w:style w:type="character" w:customStyle="1" w:styleId="TekstprzypisudolnegoZnak">
    <w:name w:val="Tekst przypisu dolnego Znak"/>
    <w:basedOn w:val="Domylnaczcionkaakapitu"/>
    <w:link w:val="Tekstprzypisudolnego"/>
    <w:semiHidden/>
    <w:rsid w:val="00276BE7"/>
  </w:style>
  <w:style w:type="character" w:styleId="Odwoanieprzypisudolnego">
    <w:name w:val="footnote reference"/>
    <w:basedOn w:val="Domylnaczcionkaakapitu"/>
    <w:semiHidden/>
    <w:unhideWhenUsed/>
    <w:rsid w:val="00276BE7"/>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8397">
      <w:bodyDiv w:val="1"/>
      <w:marLeft w:val="0pt"/>
      <w:marRight w:val="0pt"/>
      <w:marTop w:val="0pt"/>
      <w:marBottom w:val="0pt"/>
      <w:divBdr>
        <w:top w:val="none" w:sz="0" w:space="0" w:color="auto"/>
        <w:left w:val="none" w:sz="0" w:space="0" w:color="auto"/>
        <w:bottom w:val="none" w:sz="0" w:space="0" w:color="auto"/>
        <w:right w:val="none" w:sz="0" w:space="0" w:color="auto"/>
      </w:divBdr>
    </w:div>
    <w:div w:id="152986876">
      <w:bodyDiv w:val="1"/>
      <w:marLeft w:val="0pt"/>
      <w:marRight w:val="0pt"/>
      <w:marTop w:val="0pt"/>
      <w:marBottom w:val="0pt"/>
      <w:divBdr>
        <w:top w:val="none" w:sz="0" w:space="0" w:color="auto"/>
        <w:left w:val="none" w:sz="0" w:space="0" w:color="auto"/>
        <w:bottom w:val="none" w:sz="0" w:space="0" w:color="auto"/>
        <w:right w:val="none" w:sz="0" w:space="0" w:color="auto"/>
      </w:divBdr>
    </w:div>
    <w:div w:id="277638341">
      <w:bodyDiv w:val="1"/>
      <w:marLeft w:val="0pt"/>
      <w:marRight w:val="0pt"/>
      <w:marTop w:val="0pt"/>
      <w:marBottom w:val="0pt"/>
      <w:divBdr>
        <w:top w:val="none" w:sz="0" w:space="0" w:color="auto"/>
        <w:left w:val="none" w:sz="0" w:space="0" w:color="auto"/>
        <w:bottom w:val="none" w:sz="0" w:space="0" w:color="auto"/>
        <w:right w:val="none" w:sz="0" w:space="0" w:color="auto"/>
      </w:divBdr>
    </w:div>
    <w:div w:id="287901490">
      <w:bodyDiv w:val="1"/>
      <w:marLeft w:val="0pt"/>
      <w:marRight w:val="0pt"/>
      <w:marTop w:val="0pt"/>
      <w:marBottom w:val="0pt"/>
      <w:divBdr>
        <w:top w:val="none" w:sz="0" w:space="0" w:color="auto"/>
        <w:left w:val="none" w:sz="0" w:space="0" w:color="auto"/>
        <w:bottom w:val="none" w:sz="0" w:space="0" w:color="auto"/>
        <w:right w:val="none" w:sz="0" w:space="0" w:color="auto"/>
      </w:divBdr>
    </w:div>
    <w:div w:id="726608780">
      <w:bodyDiv w:val="1"/>
      <w:marLeft w:val="0pt"/>
      <w:marRight w:val="0pt"/>
      <w:marTop w:val="0pt"/>
      <w:marBottom w:val="0pt"/>
      <w:divBdr>
        <w:top w:val="none" w:sz="0" w:space="0" w:color="auto"/>
        <w:left w:val="none" w:sz="0" w:space="0" w:color="auto"/>
        <w:bottom w:val="none" w:sz="0" w:space="0" w:color="auto"/>
        <w:right w:val="none" w:sz="0" w:space="0" w:color="auto"/>
      </w:divBdr>
    </w:div>
    <w:div w:id="1470708843">
      <w:bodyDiv w:val="1"/>
      <w:marLeft w:val="0pt"/>
      <w:marRight w:val="0pt"/>
      <w:marTop w:val="0pt"/>
      <w:marBottom w:val="0pt"/>
      <w:divBdr>
        <w:top w:val="none" w:sz="0" w:space="0" w:color="auto"/>
        <w:left w:val="none" w:sz="0" w:space="0" w:color="auto"/>
        <w:bottom w:val="none" w:sz="0" w:space="0" w:color="auto"/>
        <w:right w:val="none" w:sz="0" w:space="0" w:color="auto"/>
      </w:divBdr>
    </w:div>
    <w:div w:id="1533494168">
      <w:bodyDiv w:val="1"/>
      <w:marLeft w:val="0pt"/>
      <w:marRight w:val="0pt"/>
      <w:marTop w:val="0pt"/>
      <w:marBottom w:val="0pt"/>
      <w:divBdr>
        <w:top w:val="none" w:sz="0" w:space="0" w:color="auto"/>
        <w:left w:val="none" w:sz="0" w:space="0" w:color="auto"/>
        <w:bottom w:val="none" w:sz="0" w:space="0" w:color="auto"/>
        <w:right w:val="none" w:sz="0" w:space="0" w:color="auto"/>
      </w:divBdr>
    </w:div>
    <w:div w:id="1555845987">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purl.oclc.org/ooxml/officeDocument/relationships/header" Target="header10.xml"/><Relationship Id="rId21" Type="http://purl.oclc.org/ooxml/officeDocument/relationships/header" Target="header8.xml"/><Relationship Id="rId42" Type="http://purl.oclc.org/ooxml/officeDocument/relationships/header" Target="header18.xml"/><Relationship Id="rId47" Type="http://purl.oclc.org/ooxml/officeDocument/relationships/footer" Target="footer20.xml"/><Relationship Id="rId63" Type="http://purl.oclc.org/ooxml/officeDocument/relationships/header" Target="header29.xml"/><Relationship Id="rId68" Type="http://purl.oclc.org/ooxml/officeDocument/relationships/header" Target="header31.xml"/><Relationship Id="rId16" Type="http://purl.oclc.org/ooxml/officeDocument/relationships/footer" Target="footer4.xml"/><Relationship Id="rId11" Type="http://purl.oclc.org/ooxml/officeDocument/relationships/footer" Target="footer2.xml"/><Relationship Id="rId32" Type="http://purl.oclc.org/ooxml/officeDocument/relationships/header" Target="header13.xml"/><Relationship Id="rId37" Type="http://purl.oclc.org/ooxml/officeDocument/relationships/footer" Target="footer15.xml"/><Relationship Id="rId53" Type="http://purl.oclc.org/ooxml/officeDocument/relationships/footer" Target="footer23.xml"/><Relationship Id="rId58" Type="http://purl.oclc.org/ooxml/officeDocument/relationships/footer" Target="footer25.xml"/><Relationship Id="rId74" Type="http://purl.oclc.org/ooxml/officeDocument/relationships/header" Target="header34.xml"/><Relationship Id="rId79" Type="http://purl.oclc.org/ooxml/officeDocument/relationships/footer" Target="footer36.xml"/><Relationship Id="rId5" Type="http://purl.oclc.org/ooxml/officeDocument/relationships/webSettings" Target="webSettings.xml"/><Relationship Id="rId61" Type="http://purl.oclc.org/ooxml/officeDocument/relationships/footer" Target="footer27.xml"/><Relationship Id="rId19" Type="http://purl.oclc.org/ooxml/officeDocument/relationships/footer" Target="footer6.xml"/><Relationship Id="rId14" Type="http://purl.oclc.org/ooxml/officeDocument/relationships/header" Target="header4.xml"/><Relationship Id="rId22" Type="http://purl.oclc.org/ooxml/officeDocument/relationships/footer" Target="footer7.xml"/><Relationship Id="rId27" Type="http://purl.oclc.org/ooxml/officeDocument/relationships/header" Target="header11.xml"/><Relationship Id="rId30" Type="http://purl.oclc.org/ooxml/officeDocument/relationships/header" Target="header12.xml"/><Relationship Id="rId35" Type="http://purl.oclc.org/ooxml/officeDocument/relationships/footer" Target="footer14.xml"/><Relationship Id="rId43" Type="http://purl.oclc.org/ooxml/officeDocument/relationships/footer" Target="footer18.xml"/><Relationship Id="rId48" Type="http://purl.oclc.org/ooxml/officeDocument/relationships/header" Target="header21.xml"/><Relationship Id="rId56" Type="http://purl.oclc.org/ooxml/officeDocument/relationships/header" Target="header25.xml"/><Relationship Id="rId64" Type="http://purl.oclc.org/ooxml/officeDocument/relationships/footer" Target="footer28.xml"/><Relationship Id="rId69" Type="http://purl.oclc.org/ooxml/officeDocument/relationships/header" Target="header32.xml"/><Relationship Id="rId77" Type="http://purl.oclc.org/ooxml/officeDocument/relationships/footer" Target="footer35.xml"/><Relationship Id="rId8" Type="http://purl.oclc.org/ooxml/officeDocument/relationships/header" Target="header1.xml"/><Relationship Id="rId51" Type="http://purl.oclc.org/ooxml/officeDocument/relationships/header" Target="header23.xml"/><Relationship Id="rId72" Type="http://purl.oclc.org/ooxml/officeDocument/relationships/header" Target="header33.xml"/><Relationship Id="rId80" Type="http://purl.oclc.org/ooxml/officeDocument/relationships/fontTable" Target="fontTable.xml"/><Relationship Id="rId3" Type="http://purl.oclc.org/ooxml/officeDocument/relationships/styles" Target="styles.xml"/><Relationship Id="rId12" Type="http://purl.oclc.org/ooxml/officeDocument/relationships/header" Target="header3.xml"/><Relationship Id="rId17" Type="http://purl.oclc.org/ooxml/officeDocument/relationships/footer" Target="footer5.xml"/><Relationship Id="rId25" Type="http://purl.oclc.org/ooxml/officeDocument/relationships/footer" Target="footer9.xml"/><Relationship Id="rId33" Type="http://purl.oclc.org/ooxml/officeDocument/relationships/header" Target="header14.xml"/><Relationship Id="rId38" Type="http://purl.oclc.org/ooxml/officeDocument/relationships/header" Target="header16.xml"/><Relationship Id="rId46" Type="http://purl.oclc.org/ooxml/officeDocument/relationships/footer" Target="footer19.xml"/><Relationship Id="rId59" Type="http://purl.oclc.org/ooxml/officeDocument/relationships/footer" Target="footer26.xml"/><Relationship Id="rId67" Type="http://purl.oclc.org/ooxml/officeDocument/relationships/footer" Target="footer30.xml"/><Relationship Id="rId20" Type="http://purl.oclc.org/ooxml/officeDocument/relationships/header" Target="header7.xml"/><Relationship Id="rId41" Type="http://purl.oclc.org/ooxml/officeDocument/relationships/footer" Target="footer17.xml"/><Relationship Id="rId54" Type="http://purl.oclc.org/ooxml/officeDocument/relationships/header" Target="header24.xml"/><Relationship Id="rId62" Type="http://purl.oclc.org/ooxml/officeDocument/relationships/header" Target="header28.xml"/><Relationship Id="rId70" Type="http://purl.oclc.org/ooxml/officeDocument/relationships/footer" Target="footer31.xml"/><Relationship Id="rId75" Type="http://purl.oclc.org/ooxml/officeDocument/relationships/header" Target="header35.xml"/><Relationship Id="rId1" Type="http://purl.oclc.org/ooxml/officeDocument/relationships/customXml" Target="../customXml/item1.xml"/><Relationship Id="rId6" Type="http://purl.oclc.org/ooxml/officeDocument/relationships/footnotes" Target="footnotes.xml"/><Relationship Id="rId15" Type="http://purl.oclc.org/ooxml/officeDocument/relationships/header" Target="header5.xml"/><Relationship Id="rId23" Type="http://purl.oclc.org/ooxml/officeDocument/relationships/footer" Target="footer8.xml"/><Relationship Id="rId28" Type="http://purl.oclc.org/ooxml/officeDocument/relationships/footer" Target="footer10.xml"/><Relationship Id="rId36" Type="http://purl.oclc.org/ooxml/officeDocument/relationships/header" Target="header15.xml"/><Relationship Id="rId49" Type="http://purl.oclc.org/ooxml/officeDocument/relationships/footer" Target="footer21.xml"/><Relationship Id="rId57" Type="http://purl.oclc.org/ooxml/officeDocument/relationships/header" Target="header26.xml"/><Relationship Id="rId10" Type="http://purl.oclc.org/ooxml/officeDocument/relationships/footer" Target="footer1.xml"/><Relationship Id="rId31" Type="http://purl.oclc.org/ooxml/officeDocument/relationships/footer" Target="footer12.xml"/><Relationship Id="rId44" Type="http://purl.oclc.org/ooxml/officeDocument/relationships/header" Target="header19.xml"/><Relationship Id="rId52" Type="http://purl.oclc.org/ooxml/officeDocument/relationships/footer" Target="footer22.xml"/><Relationship Id="rId60" Type="http://purl.oclc.org/ooxml/officeDocument/relationships/header" Target="header27.xml"/><Relationship Id="rId65" Type="http://purl.oclc.org/ooxml/officeDocument/relationships/footer" Target="footer29.xml"/><Relationship Id="rId73" Type="http://purl.oclc.org/ooxml/officeDocument/relationships/footer" Target="footer33.xml"/><Relationship Id="rId78" Type="http://purl.oclc.org/ooxml/officeDocument/relationships/header" Target="header36.xml"/><Relationship Id="rId81" Type="http://purl.oclc.org/ooxml/officeDocument/relationships/theme" Target="theme/theme1.xml"/><Relationship Id="rId4" Type="http://purl.oclc.org/ooxml/officeDocument/relationships/settings" Target="settings.xml"/><Relationship Id="rId9" Type="http://purl.oclc.org/ooxml/officeDocument/relationships/header" Target="header2.xml"/><Relationship Id="rId13" Type="http://purl.oclc.org/ooxml/officeDocument/relationships/footer" Target="footer3.xml"/><Relationship Id="rId18" Type="http://purl.oclc.org/ooxml/officeDocument/relationships/header" Target="header6.xml"/><Relationship Id="rId39" Type="http://purl.oclc.org/ooxml/officeDocument/relationships/header" Target="header17.xml"/><Relationship Id="rId34" Type="http://purl.oclc.org/ooxml/officeDocument/relationships/footer" Target="footer13.xml"/><Relationship Id="rId50" Type="http://purl.oclc.org/ooxml/officeDocument/relationships/header" Target="header22.xml"/><Relationship Id="rId55" Type="http://purl.oclc.org/ooxml/officeDocument/relationships/footer" Target="footer24.xml"/><Relationship Id="rId76" Type="http://purl.oclc.org/ooxml/officeDocument/relationships/footer" Target="footer34.xml"/><Relationship Id="rId7" Type="http://purl.oclc.org/ooxml/officeDocument/relationships/endnotes" Target="endnotes.xml"/><Relationship Id="rId71" Type="http://purl.oclc.org/ooxml/officeDocument/relationships/footer" Target="footer32.xml"/><Relationship Id="rId2" Type="http://purl.oclc.org/ooxml/officeDocument/relationships/numbering" Target="numbering.xml"/><Relationship Id="rId29" Type="http://purl.oclc.org/ooxml/officeDocument/relationships/footer" Target="footer11.xml"/><Relationship Id="rId24" Type="http://purl.oclc.org/ooxml/officeDocument/relationships/header" Target="header9.xml"/><Relationship Id="rId40" Type="http://purl.oclc.org/ooxml/officeDocument/relationships/footer" Target="footer16.xml"/><Relationship Id="rId45" Type="http://purl.oclc.org/ooxml/officeDocument/relationships/header" Target="header20.xml"/><Relationship Id="rId66" Type="http://purl.oclc.org/ooxml/officeDocument/relationships/header" Target="header30.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Tibt" typeface="Microsoft Himalaya"/>
        <a:font script="Khmr" typeface="MoolBoran"/>
        <a:font script="Beng" typeface="Vrinda"/>
        <a:font script="Taml" typeface="Latha"/>
        <a:font script="Hebr" typeface="Times New Roman"/>
        <a:font script="Syrc" typeface="Estrangelo Edessa"/>
        <a:font script="Laoo" typeface="DokChampa"/>
        <a:font script="Cher" typeface="Plantagenet Cherokee"/>
        <a:font script="Thaa" typeface="MV Boli"/>
        <a:font script="Sinh" typeface="Iskoola Pota"/>
        <a:font script="Thai" typeface="Angsana New"/>
        <a:font script="Cans" typeface="Euphemia"/>
        <a:font script="Mong" typeface="Mongolian Baiti"/>
        <a:font script="Knda" typeface="Tunga"/>
        <a:font script="Viet" typeface="Times New Roman"/>
        <a:font script="Deva" typeface="Mangal"/>
        <a:font script="Arab" typeface="Times New Roman"/>
        <a:font script="Orya" typeface="Kalinga"/>
        <a:font script="Jpan" typeface="ＭＳ ゴシック"/>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ajorFont>
      <a:minorFont>
        <a:latin typeface="Calibri"/>
        <a:ea typeface=""/>
        <a:cs typeface=""/>
        <a:font script="Tibt" typeface="Microsoft Himalaya"/>
        <a:font script="Khmr" typeface="DaunPenh"/>
        <a:font script="Beng" typeface="Vrinda"/>
        <a:font script="Taml" typeface="Latha"/>
        <a:font script="Hebr" typeface="Arial"/>
        <a:font script="Syrc" typeface="Estrangelo Edessa"/>
        <a:font script="Laoo" typeface="DokChampa"/>
        <a:font script="Cher" typeface="Plantagenet Cherokee"/>
        <a:font script="Thaa" typeface="MV Boli"/>
        <a:font script="Sinh" typeface="Iskoola Pota"/>
        <a:font script="Thai" typeface="Cordia New"/>
        <a:font script="Cans" typeface="Euphemia"/>
        <a:font script="Mong" typeface="Mongolian Baiti"/>
        <a:font script="Knda" typeface="Tunga"/>
        <a:font script="Viet" typeface="Arial"/>
        <a:font script="Deva" typeface="Mangal"/>
        <a:font script="Arab" typeface="Arial"/>
        <a:font script="Orya" typeface="Kalinga"/>
        <a:font script="Jpan" typeface="ＭＳ 明朝"/>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7512E0F2-B7CE-4D30-99A1-5A4E17C96765}">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52</TotalTime>
  <Pages>107</Pages>
  <Words>34498</Words>
  <Characters>206990</Characters>
  <Application>Microsoft Office Word</Application>
  <DocSecurity>0</DocSecurity>
  <Lines>1724</Lines>
  <Paragraphs>482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Przybyło Szymon</dc:creator>
  <cp:lastModifiedBy>Turowiecki Ignacy</cp:lastModifiedBy>
  <cp:revision>4</cp:revision>
  <dcterms:created xsi:type="dcterms:W3CDTF">2025-11-20T13:44:00Z</dcterms:created>
  <dcterms:modified xsi:type="dcterms:W3CDTF">2025-11-21T12:13:00Z</dcterms:modified>
</cp:coreProperties>
</file>